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798F1" w14:textId="3207C940" w:rsidR="00267315" w:rsidRPr="00267315" w:rsidRDefault="00192C82" w:rsidP="00267315">
      <w:pPr>
        <w:suppressAutoHyphens w:val="0"/>
        <w:autoSpaceDE w:val="0"/>
        <w:autoSpaceDN w:val="0"/>
        <w:spacing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Załącznik nr 5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4B83548E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2"/>
          <w:szCs w:val="22"/>
          <w:lang w:eastAsia="pl-PL"/>
        </w:rPr>
      </w:pPr>
    </w:p>
    <w:p w14:paraId="084FA0EF" w14:textId="77777777" w:rsidR="00267315" w:rsidRPr="00267315" w:rsidRDefault="00267315" w:rsidP="00267315">
      <w:pPr>
        <w:suppressAutoHyphens w:val="0"/>
        <w:autoSpaceDE w:val="0"/>
        <w:autoSpaceDN w:val="0"/>
        <w:rPr>
          <w:rFonts w:ascii="Arial" w:hAnsi="Arial" w:cs="Arial"/>
          <w:sz w:val="20"/>
          <w:szCs w:val="22"/>
          <w:lang w:eastAsia="pl-PL"/>
        </w:rPr>
      </w:pPr>
    </w:p>
    <w:p w14:paraId="71DDA007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Oświadczenie </w:t>
      </w:r>
    </w:p>
    <w:p w14:paraId="5E511704" w14:textId="77777777" w:rsidR="00267315" w:rsidRPr="00267315" w:rsidRDefault="00267315" w:rsidP="00267315">
      <w:pPr>
        <w:keepNext/>
        <w:suppressAutoHyphens w:val="0"/>
        <w:spacing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 xml:space="preserve">Wykonawców wspólnie ubiegających się </w:t>
      </w:r>
    </w:p>
    <w:p w14:paraId="67ECD2A3" w14:textId="77777777" w:rsidR="00267315" w:rsidRPr="00267315" w:rsidRDefault="00267315" w:rsidP="00267315">
      <w:pPr>
        <w:keepNext/>
        <w:suppressAutoHyphens w:val="0"/>
        <w:spacing w:after="24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267315">
        <w:rPr>
          <w:rFonts w:ascii="Arial" w:hAnsi="Arial" w:cs="Arial"/>
          <w:b/>
          <w:lang w:eastAsia="pl-PL"/>
        </w:rPr>
        <w:t>o udzielenie zamówienia publicznego</w:t>
      </w:r>
    </w:p>
    <w:p w14:paraId="03599D6C" w14:textId="77777777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Ja/My niżej podpisany/i:</w:t>
      </w:r>
    </w:p>
    <w:p w14:paraId="1FF8E26C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CE2D5E4" w14:textId="77777777" w:rsidR="00A70C4E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A1306D4" w14:textId="25349194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Wykonawców wspólnie ubiegających się o udzielenie zamówienia)</w:t>
      </w:r>
    </w:p>
    <w:p w14:paraId="36F9B255" w14:textId="7C49035C" w:rsidR="00267315" w:rsidRPr="00267315" w:rsidRDefault="00267315" w:rsidP="00267315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działając w imieniu i na rzecz Wykonawcy</w:t>
      </w:r>
      <w:r w:rsidR="00A70C4E">
        <w:rPr>
          <w:rFonts w:ascii="Arial" w:eastAsia="Calibri" w:hAnsi="Arial" w:cs="Arial"/>
          <w:sz w:val="22"/>
          <w:szCs w:val="22"/>
        </w:rPr>
        <w:t xml:space="preserve"> wspólnie ubiegającego się o udzielnie zamówienia</w:t>
      </w:r>
      <w:r w:rsidRPr="00267315">
        <w:rPr>
          <w:rFonts w:ascii="Arial" w:eastAsia="Calibri" w:hAnsi="Arial" w:cs="Arial"/>
          <w:sz w:val="22"/>
          <w:szCs w:val="22"/>
        </w:rPr>
        <w:t>:</w:t>
      </w:r>
    </w:p>
    <w:p w14:paraId="243B2D04" w14:textId="77777777" w:rsidR="00267315" w:rsidRPr="00267315" w:rsidRDefault="00267315" w:rsidP="00267315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67315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D3AA688" w14:textId="77777777" w:rsidR="00267315" w:rsidRPr="00267315" w:rsidRDefault="00267315" w:rsidP="00267315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267315">
        <w:rPr>
          <w:rFonts w:ascii="Arial" w:eastAsia="Calibri" w:hAnsi="Arial" w:cs="Arial"/>
          <w:i/>
          <w:sz w:val="18"/>
          <w:szCs w:val="18"/>
        </w:rPr>
        <w:t>(podać nazwę (firmę), adres Wykonawców wspólnie ubiegających się o udzielenie zamówienia)</w:t>
      </w:r>
    </w:p>
    <w:p w14:paraId="1E136C1A" w14:textId="00387226" w:rsidR="00267315" w:rsidRPr="009C32D6" w:rsidRDefault="00267315" w:rsidP="00267315">
      <w:pPr>
        <w:suppressAutoHyphens w:val="0"/>
        <w:autoSpaceDE w:val="0"/>
        <w:autoSpaceDN w:val="0"/>
        <w:spacing w:before="24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składam/y na podstawie art. 117 ust. 4 ustawy z dnia 11 września 2019 r. Prawo za</w:t>
      </w:r>
      <w:r w:rsidR="007B499B">
        <w:rPr>
          <w:rFonts w:ascii="Arial" w:hAnsi="Arial" w:cs="Arial"/>
          <w:sz w:val="22"/>
          <w:szCs w:val="22"/>
          <w:lang w:eastAsia="pl-PL"/>
        </w:rPr>
        <w:t>mówień publicznych (</w:t>
      </w:r>
      <w:r w:rsidRPr="00267315">
        <w:rPr>
          <w:rFonts w:ascii="Arial" w:hAnsi="Arial" w:cs="Arial"/>
          <w:sz w:val="22"/>
          <w:szCs w:val="22"/>
          <w:lang w:eastAsia="pl-PL"/>
        </w:rPr>
        <w:t>Dz.U. z 202</w:t>
      </w:r>
      <w:r w:rsidR="007B499B">
        <w:rPr>
          <w:rFonts w:ascii="Arial" w:hAnsi="Arial" w:cs="Arial"/>
          <w:sz w:val="22"/>
          <w:szCs w:val="22"/>
          <w:lang w:eastAsia="pl-PL"/>
        </w:rPr>
        <w:t>4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r. poz. 1</w:t>
      </w:r>
      <w:r w:rsidR="007B499B">
        <w:rPr>
          <w:rFonts w:ascii="Arial" w:hAnsi="Arial" w:cs="Arial"/>
          <w:sz w:val="22"/>
          <w:szCs w:val="22"/>
          <w:lang w:eastAsia="pl-PL"/>
        </w:rPr>
        <w:t>320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2D4272">
        <w:rPr>
          <w:rFonts w:ascii="Arial" w:hAnsi="Arial" w:cs="Arial"/>
          <w:sz w:val="22"/>
          <w:szCs w:val="22"/>
          <w:lang w:eastAsia="pl-PL"/>
        </w:rPr>
        <w:t xml:space="preserve"> późn.</w:t>
      </w:r>
      <w:bookmarkStart w:id="0" w:name="_GoBack"/>
      <w:bookmarkEnd w:id="0"/>
      <w:r w:rsidRPr="00267315">
        <w:rPr>
          <w:rFonts w:ascii="Arial" w:hAnsi="Arial" w:cs="Arial"/>
          <w:sz w:val="22"/>
          <w:szCs w:val="22"/>
          <w:lang w:eastAsia="pl-PL"/>
        </w:rPr>
        <w:t xml:space="preserve"> zm.)</w:t>
      </w:r>
      <w:r w:rsidRPr="00267315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na potrzeby postępowania o udzielenie zamówienia publicznego prowadzonego przez </w:t>
      </w:r>
      <w:r w:rsidRPr="00E9755C">
        <w:rPr>
          <w:rFonts w:ascii="Arial" w:hAnsi="Arial" w:cs="Arial"/>
          <w:sz w:val="22"/>
          <w:szCs w:val="22"/>
          <w:lang w:eastAsia="pl-PL"/>
        </w:rPr>
        <w:t>Zamawiającego: Miasto Zamość, Rynek Wielki 13, 22-400 Zamość</w:t>
      </w:r>
      <w:r w:rsidRPr="00E9755C">
        <w:rPr>
          <w:rFonts w:ascii="Arial" w:hAnsi="Arial" w:cs="Arial"/>
          <w:lang w:eastAsia="pl-PL"/>
        </w:rPr>
        <w:t xml:space="preserve"> </w:t>
      </w:r>
      <w:r w:rsidRPr="00E9755C">
        <w:rPr>
          <w:rFonts w:ascii="Arial" w:hAnsi="Arial" w:cs="Arial"/>
          <w:sz w:val="22"/>
          <w:szCs w:val="22"/>
          <w:lang w:eastAsia="pl-PL"/>
        </w:rPr>
        <w:t>pod nazwą:</w:t>
      </w:r>
      <w:r w:rsidRPr="00E9755C">
        <w:rPr>
          <w:rFonts w:ascii="Arial" w:hAnsi="Arial" w:cs="Arial"/>
          <w:sz w:val="22"/>
          <w:lang w:eastAsia="pl-PL"/>
        </w:rPr>
        <w:t xml:space="preserve"> </w:t>
      </w:r>
      <w:r w:rsidR="007B499B" w:rsidRPr="00E9755C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5F4CD3" w:rsidRPr="00E9755C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7B499B" w:rsidRPr="00E9755C">
        <w:rPr>
          <w:rFonts w:ascii="Arial" w:hAnsi="Arial" w:cs="Arial"/>
          <w:b/>
          <w:bCs/>
          <w:i/>
          <w:sz w:val="22"/>
          <w:szCs w:val="22"/>
        </w:rPr>
        <w:t xml:space="preserve">Miejsc Doraźnego Schronienia (MDS) na terenie Miasta 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Zamość</w:t>
      </w:r>
      <w:r w:rsidR="007B499B" w:rsidRPr="009C32D6">
        <w:rPr>
          <w:bCs/>
        </w:rPr>
        <w:t xml:space="preserve"> </w:t>
      </w:r>
      <w:r w:rsidR="009C32D6" w:rsidRPr="009C32D6">
        <w:rPr>
          <w:rFonts w:ascii="Arial" w:hAnsi="Arial" w:cs="Arial"/>
          <w:b/>
          <w:bCs/>
          <w:i/>
          <w:sz w:val="22"/>
          <w:szCs w:val="22"/>
        </w:rPr>
        <w:t>(znak sprawy: RIM.272.</w:t>
      </w:r>
      <w:r w:rsidR="001855C5">
        <w:rPr>
          <w:rFonts w:ascii="Arial" w:hAnsi="Arial" w:cs="Arial"/>
          <w:b/>
          <w:bCs/>
          <w:i/>
          <w:sz w:val="22"/>
          <w:szCs w:val="22"/>
        </w:rPr>
        <w:t>1</w:t>
      </w:r>
      <w:r w:rsidR="009C32D6" w:rsidRPr="009C32D6">
        <w:rPr>
          <w:rFonts w:ascii="Arial" w:hAnsi="Arial" w:cs="Arial"/>
          <w:b/>
          <w:bCs/>
          <w:i/>
          <w:sz w:val="22"/>
          <w:szCs w:val="22"/>
        </w:rPr>
        <w:t>.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202</w:t>
      </w:r>
      <w:r w:rsidR="001855C5">
        <w:rPr>
          <w:rFonts w:ascii="Arial" w:hAnsi="Arial" w:cs="Arial"/>
          <w:b/>
          <w:bCs/>
          <w:i/>
          <w:sz w:val="22"/>
          <w:szCs w:val="22"/>
        </w:rPr>
        <w:t>6</w:t>
      </w:r>
      <w:r w:rsidR="007B499B" w:rsidRPr="009C32D6">
        <w:rPr>
          <w:rFonts w:ascii="Arial" w:hAnsi="Arial" w:cs="Arial"/>
          <w:b/>
          <w:bCs/>
          <w:i/>
          <w:sz w:val="22"/>
          <w:szCs w:val="22"/>
        </w:rPr>
        <w:t>.MT)</w:t>
      </w:r>
      <w:r w:rsidR="007B499B" w:rsidRPr="009C32D6">
        <w:rPr>
          <w:b/>
          <w:bCs/>
          <w:i/>
          <w:szCs w:val="22"/>
        </w:rPr>
        <w:t xml:space="preserve"> </w:t>
      </w:r>
      <w:r w:rsidRPr="009C32D6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9C32D6">
        <w:rPr>
          <w:rFonts w:ascii="Arial" w:hAnsi="Arial" w:cs="Arial"/>
          <w:sz w:val="22"/>
          <w:szCs w:val="22"/>
          <w:lang w:eastAsia="pl-PL"/>
        </w:rPr>
        <w:t>następujące oświadczenie.</w:t>
      </w:r>
    </w:p>
    <w:p w14:paraId="6A26D9DD" w14:textId="77777777" w:rsidR="00267315" w:rsidRPr="00267315" w:rsidRDefault="00267315" w:rsidP="00267315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6F80EADE" w14:textId="77777777" w:rsid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następujące roboty budowlane/ usługi/ dostawy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(1)</w:t>
      </w:r>
      <w:r w:rsidRPr="00267315">
        <w:rPr>
          <w:rFonts w:ascii="Arial" w:hAnsi="Arial" w:cs="Arial"/>
          <w:sz w:val="22"/>
          <w:szCs w:val="22"/>
          <w:lang w:eastAsia="pl-PL"/>
        </w:rPr>
        <w:t xml:space="preserve"> wykonają niżej wymienieni Wykonawcy wspólnie ubiegający się o udzielenie zamówienia</w:t>
      </w:r>
      <w:r w:rsidRPr="00267315">
        <w:rPr>
          <w:rFonts w:ascii="Arial" w:hAnsi="Arial" w:cs="Arial"/>
          <w:sz w:val="22"/>
          <w:szCs w:val="22"/>
          <w:vertAlign w:val="superscript"/>
          <w:lang w:eastAsia="pl-PL"/>
        </w:rPr>
        <w:t>(2)</w:t>
      </w:r>
      <w:r w:rsidRPr="00267315">
        <w:rPr>
          <w:rFonts w:ascii="Arial" w:hAnsi="Arial" w:cs="Arial"/>
          <w:sz w:val="22"/>
          <w:szCs w:val="22"/>
          <w:lang w:eastAsia="pl-PL"/>
        </w:rPr>
        <w:t>:</w:t>
      </w:r>
    </w:p>
    <w:p w14:paraId="3FBF42F4" w14:textId="407B92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1)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Wykonawca ……………………………………………………………………………………</w:t>
      </w:r>
    </w:p>
    <w:p w14:paraId="277871AB" w14:textId="77777777" w:rsidR="00267315" w:rsidRP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nazwę Wykonawcy)</w:t>
      </w:r>
    </w:p>
    <w:p w14:paraId="52AD7D98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64B80D34" w14:textId="77777777" w:rsid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68D5C9A0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</w:p>
    <w:p w14:paraId="03DF6DB2" w14:textId="4D6B39A6" w:rsidR="00267315" w:rsidRPr="00267315" w:rsidRDefault="00891CD9" w:rsidP="003C73C5">
      <w:pPr>
        <w:suppressAutoHyphens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2)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67315" w:rsidRPr="00267315">
        <w:rPr>
          <w:rFonts w:ascii="Arial" w:hAnsi="Arial" w:cs="Arial"/>
          <w:sz w:val="22"/>
          <w:szCs w:val="22"/>
          <w:lang w:eastAsia="pl-PL"/>
        </w:rPr>
        <w:t>Wykonawca ……………………………………………………………………………………</w:t>
      </w:r>
    </w:p>
    <w:p w14:paraId="2D7FE50F" w14:textId="77777777" w:rsidR="00267315" w:rsidRDefault="00267315" w:rsidP="003C73C5">
      <w:pPr>
        <w:suppressAutoHyphens w:val="0"/>
        <w:autoSpaceDE w:val="0"/>
        <w:autoSpaceDN w:val="0"/>
        <w:ind w:left="36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267315">
        <w:rPr>
          <w:rFonts w:ascii="Arial" w:hAnsi="Arial" w:cs="Arial"/>
          <w:i/>
          <w:sz w:val="20"/>
          <w:szCs w:val="20"/>
          <w:lang w:eastAsia="pl-PL"/>
        </w:rPr>
        <w:t>(podać nazwę Wykonawcy)</w:t>
      </w:r>
    </w:p>
    <w:p w14:paraId="1E834E69" w14:textId="77777777" w:rsidR="00267315" w:rsidRPr="00267315" w:rsidRDefault="00267315" w:rsidP="003C73C5">
      <w:pPr>
        <w:suppressAutoHyphens w:val="0"/>
        <w:autoSpaceDE w:val="0"/>
        <w:autoSpaceDN w:val="0"/>
        <w:ind w:left="644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wykona …………………………………………………………………………………………</w:t>
      </w:r>
    </w:p>
    <w:p w14:paraId="2E63E371" w14:textId="77777777" w:rsidR="00267315" w:rsidRPr="00267315" w:rsidRDefault="00267315" w:rsidP="003C73C5">
      <w:pPr>
        <w:suppressAutoHyphens w:val="0"/>
        <w:autoSpaceDE w:val="0"/>
        <w:autoSpaceDN w:val="0"/>
        <w:ind w:left="644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267315">
        <w:rPr>
          <w:rFonts w:ascii="Arial" w:hAnsi="Arial" w:cs="Arial"/>
          <w:i/>
          <w:sz w:val="18"/>
          <w:szCs w:val="18"/>
          <w:lang w:eastAsia="pl-PL"/>
        </w:rPr>
        <w:t>(podać zakres robót budowlanych/dostaw/usług, który wykona Wykonawca)</w:t>
      </w:r>
    </w:p>
    <w:p w14:paraId="491942F6" w14:textId="77777777" w:rsidR="00267315" w:rsidRPr="00267315" w:rsidRDefault="00267315" w:rsidP="003C73C5">
      <w:pPr>
        <w:suppressAutoHyphens w:val="0"/>
        <w:autoSpaceDE w:val="0"/>
        <w:autoSpaceDN w:val="0"/>
        <w:spacing w:line="276" w:lineRule="auto"/>
        <w:ind w:left="644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692ABA32" w14:textId="77777777" w:rsidR="00267315" w:rsidRPr="00267315" w:rsidRDefault="00267315" w:rsidP="00267315">
      <w:pPr>
        <w:numPr>
          <w:ilvl w:val="0"/>
          <w:numId w:val="78"/>
        </w:numPr>
        <w:suppressAutoHyphens w:val="0"/>
        <w:autoSpaceDE w:val="0"/>
        <w:autoSpaceDN w:val="0"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67315">
        <w:rPr>
          <w:rFonts w:ascii="Arial" w:hAnsi="Arial" w:cs="Arial"/>
          <w:sz w:val="22"/>
          <w:szCs w:val="22"/>
          <w:lang w:eastAsia="pl-PL"/>
        </w:rPr>
        <w:t>Oświadczam/y,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27360069" w14:textId="77777777" w:rsidR="00267315" w:rsidRP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5DBA735D" w14:textId="77777777" w:rsidR="00267315" w:rsidRDefault="00267315" w:rsidP="00267315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6A05279C" w14:textId="77777777" w:rsidR="005B3F2C" w:rsidRDefault="005B3F2C" w:rsidP="005B3F2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2CD7F49" w14:textId="716027AC" w:rsidR="005B3F2C" w:rsidRPr="0024550D" w:rsidRDefault="005B3F2C" w:rsidP="005B3F2C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proofErr w:type="spellStart"/>
      <w:r>
        <w:rPr>
          <w:rFonts w:ascii="Arial" w:hAnsi="Arial" w:cs="Arial"/>
          <w:i/>
          <w:sz w:val="20"/>
        </w:rPr>
        <w:t>nych</w:t>
      </w:r>
      <w:proofErr w:type="spellEnd"/>
      <w:r w:rsidR="00906851">
        <w:rPr>
          <w:rFonts w:ascii="Arial" w:hAnsi="Arial" w:cs="Arial"/>
          <w:i/>
          <w:sz w:val="20"/>
        </w:rPr>
        <w:t xml:space="preserve"> do występowania  w imieniu Wykonawców wspólnie ubiegających się o udzielenie zamówienia</w:t>
      </w:r>
      <w:r w:rsidRPr="00A227FB">
        <w:rPr>
          <w:rFonts w:ascii="Arial" w:hAnsi="Arial" w:cs="Arial"/>
          <w:i/>
          <w:sz w:val="20"/>
        </w:rPr>
        <w:t xml:space="preserve"> </w:t>
      </w:r>
      <w:r w:rsidR="00906851">
        <w:rPr>
          <w:rFonts w:ascii="Arial" w:hAnsi="Arial" w:cs="Arial"/>
          <w:i/>
          <w:sz w:val="20"/>
          <w:vertAlign w:val="superscript"/>
        </w:rPr>
        <w:t>(3</w:t>
      </w:r>
      <w:r w:rsidRPr="002A7186">
        <w:rPr>
          <w:rFonts w:ascii="Arial" w:hAnsi="Arial" w:cs="Arial"/>
          <w:i/>
          <w:sz w:val="20"/>
          <w:vertAlign w:val="superscript"/>
        </w:rPr>
        <w:t>)</w:t>
      </w:r>
    </w:p>
    <w:p w14:paraId="6AFA4BD7" w14:textId="77777777" w:rsidR="00267315" w:rsidRPr="003C73C5" w:rsidRDefault="00267315" w:rsidP="003C73C5">
      <w:pPr>
        <w:suppressAutoHyphens w:val="0"/>
        <w:autoSpaceDE w:val="0"/>
        <w:autoSpaceDN w:val="0"/>
        <w:spacing w:before="480" w:line="276" w:lineRule="auto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lang w:eastAsia="pl-PL"/>
        </w:rPr>
        <w:t>OBJAŚNIENIA</w:t>
      </w:r>
    </w:p>
    <w:p w14:paraId="1F3C791C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sz w:val="19"/>
          <w:szCs w:val="19"/>
          <w:vertAlign w:val="superscript"/>
          <w:lang w:eastAsia="pl-PL"/>
        </w:rPr>
        <w:t>(</w:t>
      </w: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1)  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>właściwe zaznaczyć lub podkreślić</w:t>
      </w:r>
    </w:p>
    <w:p w14:paraId="6DFEE057" w14:textId="77777777" w:rsidR="00267315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sz w:val="19"/>
          <w:szCs w:val="19"/>
          <w:lang w:eastAsia="pl-PL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 xml:space="preserve">(2) 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dostosować, do liczby Wykonawców wspólnie ubiegających się o udzielenie zamówienia </w:t>
      </w:r>
    </w:p>
    <w:p w14:paraId="74C33754" w14:textId="38EF31D1" w:rsidR="00436FA6" w:rsidRPr="003C73C5" w:rsidRDefault="00267315" w:rsidP="003C73C5">
      <w:pPr>
        <w:suppressAutoHyphens w:val="0"/>
        <w:autoSpaceDE w:val="0"/>
        <w:autoSpaceDN w:val="0"/>
        <w:ind w:left="426" w:hanging="284"/>
        <w:jc w:val="both"/>
        <w:rPr>
          <w:rFonts w:ascii="Arial" w:hAnsi="Arial" w:cs="Arial"/>
          <w:b/>
          <w:bCs/>
          <w:color w:val="FFFFFF"/>
          <w:sz w:val="19"/>
          <w:szCs w:val="19"/>
        </w:rPr>
      </w:pPr>
      <w:r w:rsidRPr="003C73C5">
        <w:rPr>
          <w:rFonts w:ascii="Arial" w:hAnsi="Arial" w:cs="Arial"/>
          <w:b/>
          <w:sz w:val="19"/>
          <w:szCs w:val="19"/>
          <w:vertAlign w:val="superscript"/>
          <w:lang w:eastAsia="pl-PL"/>
        </w:rPr>
        <w:t>(3)</w:t>
      </w:r>
      <w:r w:rsidRPr="003C73C5">
        <w:rPr>
          <w:rFonts w:ascii="Arial" w:hAnsi="Arial" w:cs="Arial"/>
          <w:b/>
          <w:sz w:val="19"/>
          <w:szCs w:val="19"/>
          <w:lang w:eastAsia="pl-PL"/>
        </w:rPr>
        <w:t xml:space="preserve"> oświadczenie należy złożyć w formie elektronicznej, tj. </w:t>
      </w:r>
      <w:bookmarkStart w:id="1" w:name="_Hlk60769743"/>
      <w:r w:rsidRPr="003C73C5">
        <w:rPr>
          <w:rFonts w:ascii="Arial" w:hAnsi="Arial" w:cs="Arial"/>
          <w:b/>
          <w:sz w:val="19"/>
          <w:szCs w:val="19"/>
          <w:lang w:eastAsia="pl-PL"/>
        </w:rPr>
        <w:t>opatrzony podpisem kwalifikowanym lub  w postaci elektronicznej opatrzonej podpisem zaufanym lub podpisem osobistym</w:t>
      </w:r>
      <w:bookmarkEnd w:id="1"/>
      <w:r w:rsidR="0023472A" w:rsidRPr="0023472A">
        <w:rPr>
          <w:rFonts w:ascii="Arial" w:hAnsi="Arial" w:cs="Arial"/>
          <w:b/>
          <w:sz w:val="20"/>
          <w:szCs w:val="20"/>
        </w:rPr>
        <w:t xml:space="preserve"> </w:t>
      </w:r>
      <w:r w:rsidR="0023472A" w:rsidRPr="00072739">
        <w:rPr>
          <w:rFonts w:ascii="Arial" w:hAnsi="Arial" w:cs="Arial"/>
          <w:b/>
          <w:sz w:val="20"/>
          <w:szCs w:val="20"/>
        </w:rPr>
        <w:t>osoby/osób upoważnionej/</w:t>
      </w:r>
      <w:proofErr w:type="spellStart"/>
      <w:r w:rsidR="0023472A" w:rsidRPr="00072739">
        <w:rPr>
          <w:rFonts w:ascii="Arial" w:hAnsi="Arial" w:cs="Arial"/>
          <w:b/>
          <w:sz w:val="20"/>
          <w:szCs w:val="20"/>
        </w:rPr>
        <w:t>ych</w:t>
      </w:r>
      <w:proofErr w:type="spellEnd"/>
      <w:r w:rsidR="0023472A" w:rsidRPr="00072739">
        <w:rPr>
          <w:rFonts w:ascii="Arial" w:hAnsi="Arial" w:cs="Arial"/>
          <w:b/>
          <w:sz w:val="20"/>
          <w:szCs w:val="20"/>
        </w:rPr>
        <w:t xml:space="preserve"> do występowania w imieniu</w:t>
      </w:r>
      <w:r w:rsidR="0023472A">
        <w:rPr>
          <w:rFonts w:ascii="Arial" w:hAnsi="Arial" w:cs="Arial"/>
          <w:b/>
          <w:sz w:val="20"/>
          <w:szCs w:val="20"/>
        </w:rPr>
        <w:t xml:space="preserve"> Wykonawców wspólnie ubiegających się o udzielenie zamówienia</w:t>
      </w:r>
    </w:p>
    <w:sectPr w:rsidR="00436FA6" w:rsidRPr="003C73C5" w:rsidSect="003C73C5">
      <w:headerReference w:type="default" r:id="rId8"/>
      <w:footerReference w:type="default" r:id="rId9"/>
      <w:pgSz w:w="11906" w:h="16838"/>
      <w:pgMar w:top="1134" w:right="1247" w:bottom="567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1873D" w14:textId="77777777" w:rsidR="004307B9" w:rsidRDefault="004307B9">
      <w:r>
        <w:separator/>
      </w:r>
    </w:p>
  </w:endnote>
  <w:endnote w:type="continuationSeparator" w:id="0">
    <w:p w14:paraId="30A2B437" w14:textId="77777777" w:rsidR="004307B9" w:rsidRDefault="0043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4BAAC" w14:textId="60048087" w:rsidR="00267315" w:rsidRPr="00267315" w:rsidRDefault="00267315">
    <w:pPr>
      <w:pStyle w:val="Stopka"/>
      <w:jc w:val="right"/>
      <w:rPr>
        <w:sz w:val="20"/>
        <w:szCs w:val="20"/>
      </w:rPr>
    </w:pPr>
  </w:p>
  <w:p w14:paraId="447E3497" w14:textId="22870CDA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6DDD3" w14:textId="77777777" w:rsidR="004307B9" w:rsidRDefault="004307B9">
      <w:r>
        <w:separator/>
      </w:r>
    </w:p>
  </w:footnote>
  <w:footnote w:type="continuationSeparator" w:id="0">
    <w:p w14:paraId="18FC3853" w14:textId="77777777" w:rsidR="004307B9" w:rsidRDefault="0043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3BC1D02B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2CC56D4"/>
    <w:multiLevelType w:val="hybridMultilevel"/>
    <w:tmpl w:val="A5649A44"/>
    <w:lvl w:ilvl="0" w:tplc="F68AA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29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9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244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57626"/>
    <w:rsid w:val="000611BB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1C64"/>
    <w:rsid w:val="000C2897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7366D"/>
    <w:rsid w:val="0017572D"/>
    <w:rsid w:val="00175917"/>
    <w:rsid w:val="001769B5"/>
    <w:rsid w:val="00184052"/>
    <w:rsid w:val="00184A44"/>
    <w:rsid w:val="00184FE4"/>
    <w:rsid w:val="001855C5"/>
    <w:rsid w:val="001901AE"/>
    <w:rsid w:val="00191550"/>
    <w:rsid w:val="00192C82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E65DB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72A"/>
    <w:rsid w:val="00234828"/>
    <w:rsid w:val="00235426"/>
    <w:rsid w:val="002372CD"/>
    <w:rsid w:val="00237760"/>
    <w:rsid w:val="00241806"/>
    <w:rsid w:val="00250E95"/>
    <w:rsid w:val="00251023"/>
    <w:rsid w:val="00257688"/>
    <w:rsid w:val="00262962"/>
    <w:rsid w:val="00264AC0"/>
    <w:rsid w:val="00267315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4272"/>
    <w:rsid w:val="002D6AD5"/>
    <w:rsid w:val="002E4652"/>
    <w:rsid w:val="002F0957"/>
    <w:rsid w:val="002F19D3"/>
    <w:rsid w:val="002F3591"/>
    <w:rsid w:val="002F4732"/>
    <w:rsid w:val="002F54EB"/>
    <w:rsid w:val="00304E36"/>
    <w:rsid w:val="003060FB"/>
    <w:rsid w:val="00310322"/>
    <w:rsid w:val="003158F8"/>
    <w:rsid w:val="00320A58"/>
    <w:rsid w:val="00325879"/>
    <w:rsid w:val="0034427F"/>
    <w:rsid w:val="003457F6"/>
    <w:rsid w:val="003459EF"/>
    <w:rsid w:val="00351BC0"/>
    <w:rsid w:val="003528F3"/>
    <w:rsid w:val="00353E6F"/>
    <w:rsid w:val="00355414"/>
    <w:rsid w:val="0035601C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2647"/>
    <w:rsid w:val="0039415A"/>
    <w:rsid w:val="00396250"/>
    <w:rsid w:val="003A156D"/>
    <w:rsid w:val="003A3A25"/>
    <w:rsid w:val="003A5395"/>
    <w:rsid w:val="003A6FF6"/>
    <w:rsid w:val="003B1634"/>
    <w:rsid w:val="003B2348"/>
    <w:rsid w:val="003B5889"/>
    <w:rsid w:val="003C0579"/>
    <w:rsid w:val="003C093F"/>
    <w:rsid w:val="003C2FFB"/>
    <w:rsid w:val="003C62FE"/>
    <w:rsid w:val="003C649C"/>
    <w:rsid w:val="003C73C5"/>
    <w:rsid w:val="003D0853"/>
    <w:rsid w:val="003D2846"/>
    <w:rsid w:val="003D6459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04F72"/>
    <w:rsid w:val="00411B3D"/>
    <w:rsid w:val="00411D4D"/>
    <w:rsid w:val="004128B0"/>
    <w:rsid w:val="00412BE7"/>
    <w:rsid w:val="00416D8A"/>
    <w:rsid w:val="004175CB"/>
    <w:rsid w:val="0042129C"/>
    <w:rsid w:val="004228FA"/>
    <w:rsid w:val="004267D5"/>
    <w:rsid w:val="004307B9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4F358E"/>
    <w:rsid w:val="005018A3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183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3F2C"/>
    <w:rsid w:val="005B50F5"/>
    <w:rsid w:val="005B658E"/>
    <w:rsid w:val="005B7A22"/>
    <w:rsid w:val="005C5210"/>
    <w:rsid w:val="005C5AFA"/>
    <w:rsid w:val="005C5C9F"/>
    <w:rsid w:val="005C679F"/>
    <w:rsid w:val="005C77E6"/>
    <w:rsid w:val="005C7E2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CD3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63199"/>
    <w:rsid w:val="00667EAD"/>
    <w:rsid w:val="00673866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D6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3418"/>
    <w:rsid w:val="0078490F"/>
    <w:rsid w:val="00784D3C"/>
    <w:rsid w:val="007A24E3"/>
    <w:rsid w:val="007A39D5"/>
    <w:rsid w:val="007A3AA5"/>
    <w:rsid w:val="007B1812"/>
    <w:rsid w:val="007B23C6"/>
    <w:rsid w:val="007B499B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1855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1CD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851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32D6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0C4E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C6B46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46E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82CBF"/>
    <w:rsid w:val="00C90B7D"/>
    <w:rsid w:val="00C91FF2"/>
    <w:rsid w:val="00C970B1"/>
    <w:rsid w:val="00CA035D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0A8"/>
    <w:rsid w:val="00DB1A6A"/>
    <w:rsid w:val="00DB5F3E"/>
    <w:rsid w:val="00DB665C"/>
    <w:rsid w:val="00DC5C85"/>
    <w:rsid w:val="00DD008B"/>
    <w:rsid w:val="00DD28C8"/>
    <w:rsid w:val="00DD359B"/>
    <w:rsid w:val="00DD38B2"/>
    <w:rsid w:val="00DD3DF7"/>
    <w:rsid w:val="00DD7AD5"/>
    <w:rsid w:val="00DE21CB"/>
    <w:rsid w:val="00DE5E07"/>
    <w:rsid w:val="00DF5F76"/>
    <w:rsid w:val="00DF6023"/>
    <w:rsid w:val="00DF7195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96323"/>
    <w:rsid w:val="00E9755C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2E46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11D6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4ADA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93B00-6742-4B0E-B00C-91084FC4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2446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33</cp:revision>
  <cp:lastPrinted>2024-03-20T10:17:00Z</cp:lastPrinted>
  <dcterms:created xsi:type="dcterms:W3CDTF">2023-01-02T13:13:00Z</dcterms:created>
  <dcterms:modified xsi:type="dcterms:W3CDTF">2026-01-09T13:24:00Z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