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7AC39" w14:textId="66586258" w:rsidR="000904DE" w:rsidRPr="000904DE" w:rsidRDefault="00263ADC" w:rsidP="000904DE">
      <w:pPr>
        <w:suppressAutoHyphens w:val="0"/>
        <w:autoSpaceDE w:val="0"/>
        <w:autoSpaceDN w:val="0"/>
        <w:spacing w:after="240" w:line="276" w:lineRule="auto"/>
        <w:jc w:val="righ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tab/>
        <w:t>Załącznik nr 4</w:t>
      </w:r>
      <w:r w:rsidR="000904DE" w:rsidRPr="000904DE">
        <w:rPr>
          <w:rFonts w:ascii="Arial" w:hAnsi="Arial" w:cs="Arial"/>
          <w:sz w:val="22"/>
          <w:szCs w:val="22"/>
          <w:lang w:eastAsia="pl-PL"/>
        </w:rPr>
        <w:t xml:space="preserve"> do SWZ</w:t>
      </w:r>
    </w:p>
    <w:p w14:paraId="5677051C" w14:textId="77777777" w:rsidR="000904DE" w:rsidRPr="000904DE" w:rsidRDefault="000904DE" w:rsidP="000904DE">
      <w:pPr>
        <w:suppressAutoHyphens w:val="0"/>
        <w:autoSpaceDE w:val="0"/>
        <w:autoSpaceDN w:val="0"/>
        <w:spacing w:after="360" w:line="276" w:lineRule="auto"/>
        <w:jc w:val="center"/>
        <w:outlineLvl w:val="0"/>
        <w:rPr>
          <w:rFonts w:ascii="Arial" w:hAnsi="Arial" w:cs="Arial"/>
          <w:b/>
          <w:lang w:eastAsia="pl-PL"/>
        </w:rPr>
      </w:pPr>
      <w:r w:rsidRPr="000904DE">
        <w:rPr>
          <w:rFonts w:ascii="Arial" w:hAnsi="Arial" w:cs="Arial"/>
          <w:b/>
          <w:lang w:eastAsia="pl-PL"/>
        </w:rPr>
        <w:t>Zobowiązanie podmiotu udostępniającego zasoby</w:t>
      </w:r>
    </w:p>
    <w:p w14:paraId="2F0BED7F" w14:textId="77777777" w:rsidR="000904DE" w:rsidRPr="000904DE" w:rsidRDefault="000904DE" w:rsidP="000904DE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Ja/My niżej podpisany/i:</w:t>
      </w:r>
    </w:p>
    <w:p w14:paraId="77A2F14F" w14:textId="77777777" w:rsidR="000904DE" w:rsidRPr="000904DE" w:rsidRDefault="000904DE" w:rsidP="000904DE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1104B2D" w14:textId="77777777" w:rsidR="000904DE" w:rsidRPr="000904DE" w:rsidRDefault="000904DE" w:rsidP="000904DE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0904DE">
        <w:rPr>
          <w:rFonts w:ascii="Arial" w:eastAsia="Calibri" w:hAnsi="Arial" w:cs="Arial"/>
          <w:i/>
          <w:sz w:val="18"/>
          <w:szCs w:val="18"/>
        </w:rPr>
        <w:t xml:space="preserve">(podać imię i nazwisko osoby/osób uprawnionych do reprezentowania </w:t>
      </w:r>
    </w:p>
    <w:p w14:paraId="2920D158" w14:textId="77777777" w:rsidR="000904DE" w:rsidRPr="000904DE" w:rsidRDefault="000904DE" w:rsidP="000904DE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0904DE">
        <w:rPr>
          <w:rFonts w:ascii="Arial" w:eastAsia="Calibri" w:hAnsi="Arial" w:cs="Arial"/>
          <w:i/>
          <w:sz w:val="18"/>
          <w:szCs w:val="18"/>
        </w:rPr>
        <w:t>podmiotu udostępniającego zasoby oraz pełnioną funkcję)</w:t>
      </w:r>
    </w:p>
    <w:p w14:paraId="6B0BE832" w14:textId="77777777" w:rsidR="000904DE" w:rsidRPr="000904DE" w:rsidRDefault="000904DE" w:rsidP="000904DE">
      <w:pPr>
        <w:spacing w:before="240"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działając w imieniu i na rzecz:</w:t>
      </w:r>
    </w:p>
    <w:p w14:paraId="42D7AE17" w14:textId="77777777" w:rsidR="000904DE" w:rsidRPr="000904DE" w:rsidRDefault="000904DE" w:rsidP="000904DE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0904DE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673E7FCB" w14:textId="77777777" w:rsidR="000904DE" w:rsidRPr="000904DE" w:rsidRDefault="000904DE" w:rsidP="000904DE">
      <w:pPr>
        <w:spacing w:line="276" w:lineRule="auto"/>
        <w:jc w:val="center"/>
        <w:rPr>
          <w:rFonts w:ascii="Arial" w:eastAsia="Calibri" w:hAnsi="Arial" w:cs="Arial"/>
          <w:i/>
          <w:sz w:val="18"/>
          <w:szCs w:val="18"/>
        </w:rPr>
      </w:pPr>
      <w:r w:rsidRPr="000904DE">
        <w:rPr>
          <w:rFonts w:ascii="Arial" w:eastAsia="Calibri" w:hAnsi="Arial" w:cs="Arial"/>
          <w:i/>
          <w:sz w:val="18"/>
          <w:szCs w:val="18"/>
        </w:rPr>
        <w:t>(podać nazwę (firmę), adres podmiotu udostępniającego zasoby, NIP, REGON)</w:t>
      </w:r>
    </w:p>
    <w:p w14:paraId="63B98DF9" w14:textId="78F04707" w:rsidR="000904DE" w:rsidRPr="000904DE" w:rsidRDefault="000904DE" w:rsidP="000904DE">
      <w:pPr>
        <w:suppressAutoHyphens w:val="0"/>
        <w:autoSpaceDE w:val="0"/>
        <w:autoSpaceDN w:val="0"/>
        <w:spacing w:before="240" w:after="20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0904DE">
        <w:rPr>
          <w:rFonts w:ascii="Arial" w:hAnsi="Arial" w:cs="Arial"/>
          <w:sz w:val="22"/>
          <w:szCs w:val="22"/>
          <w:lang w:eastAsia="pl-PL"/>
        </w:rPr>
        <w:t>na podstawie art. 118 ust. 1 ustawy z dnia 11 września 2019 r. – Prawo zamówień publicznych (Dz.U. z 202</w:t>
      </w:r>
      <w:r w:rsidR="00B21A22">
        <w:rPr>
          <w:rFonts w:ascii="Arial" w:hAnsi="Arial" w:cs="Arial"/>
          <w:sz w:val="22"/>
          <w:szCs w:val="22"/>
          <w:lang w:eastAsia="pl-PL"/>
        </w:rPr>
        <w:t>4</w:t>
      </w:r>
      <w:r w:rsidRPr="000904DE">
        <w:rPr>
          <w:rFonts w:ascii="Arial" w:hAnsi="Arial" w:cs="Arial"/>
          <w:sz w:val="22"/>
          <w:szCs w:val="22"/>
          <w:lang w:eastAsia="pl-PL"/>
        </w:rPr>
        <w:t xml:space="preserve"> r. poz. </w:t>
      </w:r>
      <w:r w:rsidR="006E152B">
        <w:rPr>
          <w:rFonts w:ascii="Arial" w:hAnsi="Arial" w:cs="Arial"/>
          <w:sz w:val="22"/>
          <w:szCs w:val="22"/>
          <w:lang w:eastAsia="pl-PL"/>
        </w:rPr>
        <w:t>1320 z późn.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pl-PL"/>
        </w:rPr>
        <w:t>zm.)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pl-PL"/>
        </w:rPr>
        <w:t>oświadczam/y, że zobowiązuje/my  się do oddania swoich zasobów:</w:t>
      </w:r>
    </w:p>
    <w:p w14:paraId="608873A1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6DC8D016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8"/>
          <w:szCs w:val="18"/>
          <w:lang w:eastAsia="en-US"/>
        </w:rPr>
      </w:pPr>
      <w:r w:rsidRPr="000904DE">
        <w:rPr>
          <w:rFonts w:ascii="Arial" w:hAnsi="Arial" w:cs="Arial"/>
          <w:i/>
          <w:iCs/>
          <w:sz w:val="18"/>
          <w:szCs w:val="18"/>
          <w:lang w:eastAsia="en-US"/>
        </w:rPr>
        <w:t>(określenie zasobu:  zdolności technicznej, zdolności zawodowej, sytuacji ekonomicznej, sytuacji finansowej)</w:t>
      </w:r>
    </w:p>
    <w:p w14:paraId="4BE3CBB6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14:paraId="7D0AD85C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do dyspozycji Wykonawcy:</w:t>
      </w:r>
    </w:p>
    <w:p w14:paraId="241B3A0F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438F1602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8"/>
          <w:szCs w:val="18"/>
          <w:lang w:eastAsia="en-US"/>
        </w:rPr>
      </w:pPr>
      <w:r w:rsidRPr="000904DE">
        <w:rPr>
          <w:rFonts w:ascii="Arial" w:hAnsi="Arial" w:cs="Arial"/>
          <w:i/>
          <w:iCs/>
          <w:sz w:val="18"/>
          <w:szCs w:val="18"/>
          <w:lang w:eastAsia="en-US"/>
        </w:rPr>
        <w:t>(nazwa i adres Wykonawcy)</w:t>
      </w:r>
    </w:p>
    <w:p w14:paraId="634C2C48" w14:textId="5749A605" w:rsidR="000904DE" w:rsidRPr="000904DE" w:rsidRDefault="000904DE" w:rsidP="000904DE">
      <w:pPr>
        <w:suppressAutoHyphens w:val="0"/>
        <w:autoSpaceDE w:val="0"/>
        <w:autoSpaceDN w:val="0"/>
        <w:spacing w:before="240" w:after="20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na potrzeby realizacji zamówienia prowadzonego przez</w:t>
      </w:r>
      <w:r w:rsidRPr="000904DE">
        <w:rPr>
          <w:rFonts w:ascii="Arial" w:hAnsi="Arial" w:cs="Arial"/>
          <w:sz w:val="22"/>
          <w:szCs w:val="22"/>
          <w:lang w:eastAsia="pl-PL"/>
        </w:rPr>
        <w:t xml:space="preserve"> Zamawiającego: Miasto Zamość, Rynek Wielki 13, 22-400 Zamość </w:t>
      </w:r>
      <w:r w:rsidRPr="000904DE">
        <w:rPr>
          <w:rFonts w:ascii="Arial" w:hAnsi="Arial" w:cs="Arial"/>
          <w:sz w:val="22"/>
          <w:lang w:eastAsia="pl-PL"/>
        </w:rPr>
        <w:t xml:space="preserve">pod </w:t>
      </w:r>
      <w:r w:rsidRPr="000904DE">
        <w:rPr>
          <w:rFonts w:ascii="Arial" w:hAnsi="Arial" w:cs="Arial"/>
          <w:sz w:val="22"/>
          <w:szCs w:val="22"/>
          <w:lang w:eastAsia="pl-PL"/>
        </w:rPr>
        <w:t>nazwą</w:t>
      </w:r>
      <w:r w:rsidRPr="00B21A22">
        <w:rPr>
          <w:rFonts w:ascii="Arial" w:hAnsi="Arial" w:cs="Arial"/>
          <w:sz w:val="22"/>
          <w:szCs w:val="22"/>
          <w:lang w:eastAsia="pl-PL"/>
        </w:rPr>
        <w:t xml:space="preserve">: </w:t>
      </w:r>
      <w:r w:rsidR="00B21A22" w:rsidRPr="00937BF2">
        <w:rPr>
          <w:rFonts w:ascii="Arial" w:hAnsi="Arial" w:cs="Arial"/>
          <w:b/>
          <w:bCs/>
          <w:i/>
          <w:sz w:val="22"/>
          <w:szCs w:val="22"/>
        </w:rPr>
        <w:t xml:space="preserve">Wykonanie ekspertyzy </w:t>
      </w:r>
      <w:r w:rsidR="00165845" w:rsidRPr="00937BF2">
        <w:rPr>
          <w:rFonts w:ascii="Arial" w:hAnsi="Arial" w:cs="Arial"/>
          <w:b/>
          <w:bCs/>
          <w:i/>
          <w:sz w:val="22"/>
          <w:szCs w:val="22"/>
        </w:rPr>
        <w:t xml:space="preserve">technicznej </w:t>
      </w:r>
      <w:r w:rsidR="00B21A22" w:rsidRPr="00937BF2">
        <w:rPr>
          <w:rFonts w:ascii="Arial" w:hAnsi="Arial" w:cs="Arial"/>
          <w:b/>
          <w:bCs/>
          <w:i/>
          <w:sz w:val="22"/>
          <w:szCs w:val="22"/>
        </w:rPr>
        <w:t>Miejsc Doraźnego Schronienia (MDS) na terenie Miasta Zamość</w:t>
      </w:r>
      <w:r w:rsidR="00B21A22" w:rsidRPr="00B21A22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="00AF2AB1">
        <w:rPr>
          <w:rFonts w:ascii="Arial" w:hAnsi="Arial" w:cs="Arial"/>
          <w:b/>
          <w:bCs/>
          <w:i/>
          <w:sz w:val="22"/>
          <w:szCs w:val="22"/>
        </w:rPr>
        <w:t>(znak sprawy: RIM.272.1</w:t>
      </w:r>
      <w:r w:rsidR="00B21A22" w:rsidRPr="00E215BC">
        <w:rPr>
          <w:rFonts w:ascii="Arial" w:hAnsi="Arial" w:cs="Arial"/>
          <w:b/>
          <w:bCs/>
          <w:i/>
          <w:sz w:val="22"/>
          <w:szCs w:val="22"/>
        </w:rPr>
        <w:t>.202</w:t>
      </w:r>
      <w:r w:rsidR="00AF2AB1">
        <w:rPr>
          <w:rFonts w:ascii="Arial" w:hAnsi="Arial" w:cs="Arial"/>
          <w:b/>
          <w:bCs/>
          <w:i/>
          <w:sz w:val="22"/>
          <w:szCs w:val="22"/>
        </w:rPr>
        <w:t>6</w:t>
      </w:r>
      <w:r w:rsidR="00B21A22" w:rsidRPr="00E215BC">
        <w:rPr>
          <w:rFonts w:ascii="Arial" w:hAnsi="Arial" w:cs="Arial"/>
          <w:b/>
          <w:bCs/>
          <w:i/>
          <w:sz w:val="22"/>
          <w:szCs w:val="22"/>
        </w:rPr>
        <w:t>.MT)</w:t>
      </w:r>
      <w:r w:rsidR="00B21A22" w:rsidRPr="00AF2342">
        <w:rPr>
          <w:b/>
          <w:bCs/>
          <w:i/>
          <w:color w:val="C00000"/>
          <w:szCs w:val="22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en-US"/>
        </w:rPr>
        <w:t xml:space="preserve">celem wykazania spełniania warunków udziału w postępowaniu, których opis zawarty jest w pkt </w:t>
      </w:r>
      <w:r w:rsidRPr="000904DE">
        <w:rPr>
          <w:rFonts w:ascii="Arial" w:hAnsi="Arial" w:cs="Arial"/>
          <w:b/>
          <w:sz w:val="22"/>
          <w:szCs w:val="22"/>
          <w:lang w:eastAsia="en-US"/>
        </w:rPr>
        <w:t>5.3.1 Specyfikacji warunków zamówienia</w:t>
      </w:r>
      <w:r w:rsidRPr="000904DE">
        <w:rPr>
          <w:rFonts w:ascii="Arial" w:hAnsi="Arial" w:cs="Arial"/>
          <w:sz w:val="22"/>
          <w:szCs w:val="22"/>
          <w:lang w:eastAsia="en-US"/>
        </w:rPr>
        <w:t>.</w:t>
      </w:r>
    </w:p>
    <w:p w14:paraId="7C4BB306" w14:textId="77777777" w:rsidR="000904DE" w:rsidRPr="000904DE" w:rsidRDefault="000904DE" w:rsidP="000904DE">
      <w:pPr>
        <w:suppressAutoHyphens w:val="0"/>
        <w:autoSpaceDE w:val="0"/>
        <w:autoSpaceDN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Potwierdzam, że stosunek łączący mnie z Wykonawcę gwarantuje rzeczywisty dostęp do udostępnionych zasobów oraz oświadczam, że:</w:t>
      </w:r>
    </w:p>
    <w:p w14:paraId="7F1FEA75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udostępniam/y Wykonawcy ww. zasoby w następującym zakresie:</w:t>
      </w:r>
    </w:p>
    <w:p w14:paraId="06727F52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…………………………………………………………………………………………..………</w:t>
      </w:r>
    </w:p>
    <w:p w14:paraId="718B2728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………………………………………………………………………………..…………………</w:t>
      </w:r>
    </w:p>
    <w:p w14:paraId="026A167B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sposób udostępnienia Wykonawcy i wykorzystania przez niego zasobów przy wykonywaniu zamówienia będzie następujący:</w:t>
      </w:r>
    </w:p>
    <w:p w14:paraId="3AED245B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……………..……………………………………………………………………………………</w:t>
      </w:r>
    </w:p>
    <w:p w14:paraId="36988F54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568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……………………………..……………………………………………………………………</w:t>
      </w:r>
    </w:p>
    <w:p w14:paraId="15BF52F3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okres udostępnienia Wykonawcy i wykorzystania zasobów przy wykonywaniu zamówienia będzie następujący:</w:t>
      </w:r>
    </w:p>
    <w:p w14:paraId="67DDE80D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……………..……………………………………………………………………………………</w:t>
      </w:r>
    </w:p>
    <w:p w14:paraId="471C2845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……………………………..……………………………………………………………………</w:t>
      </w:r>
    </w:p>
    <w:p w14:paraId="1E41A7F9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7D5CB2E" w14:textId="77777777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zakres udostępnionych zasobów na zdolnościach którego Wykonawca polega w odniesieniu do warunków udziału w postępowaniu dotyczących wykształcenia, kwalifikacji zawodowych lub doświadczenia będzie następujący:</w:t>
      </w:r>
    </w:p>
    <w:p w14:paraId="3FE087BE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t>……………..……………………………………………………………………………………</w:t>
      </w:r>
    </w:p>
    <w:p w14:paraId="23C44A4F" w14:textId="77777777" w:rsidR="000904DE" w:rsidRPr="000904DE" w:rsidRDefault="000904DE" w:rsidP="000904DE">
      <w:pPr>
        <w:suppressAutoHyphens w:val="0"/>
        <w:autoSpaceDE w:val="0"/>
        <w:autoSpaceDN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0904DE">
        <w:rPr>
          <w:rFonts w:ascii="Arial" w:hAnsi="Arial" w:cs="Arial"/>
          <w:sz w:val="22"/>
          <w:szCs w:val="22"/>
          <w:lang w:eastAsia="en-US"/>
        </w:rPr>
        <w:lastRenderedPageBreak/>
        <w:t>……………………………..……………………………………………………………………</w:t>
      </w:r>
    </w:p>
    <w:p w14:paraId="3C637AB6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F6772EE" w14:textId="1EA1923C" w:rsidR="000904DE" w:rsidRPr="000904DE" w:rsidRDefault="000904DE" w:rsidP="000904DE">
      <w:pPr>
        <w:numPr>
          <w:ilvl w:val="0"/>
          <w:numId w:val="78"/>
        </w:numPr>
        <w:suppressAutoHyphens w:val="0"/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0904DE">
        <w:rPr>
          <w:rFonts w:ascii="Arial" w:hAnsi="Arial" w:cs="Arial"/>
          <w:b/>
          <w:sz w:val="22"/>
          <w:szCs w:val="22"/>
          <w:lang w:eastAsia="en-US"/>
        </w:rPr>
        <w:t xml:space="preserve">zrealizujemy/ nie zrealizujemy </w:t>
      </w:r>
      <w:r w:rsidR="006B3159" w:rsidRPr="0057199D">
        <w:rPr>
          <w:rFonts w:ascii="Arial" w:hAnsi="Arial" w:cs="Arial"/>
          <w:i/>
          <w:lang w:eastAsia="en-US"/>
        </w:rPr>
        <w:t>(</w:t>
      </w:r>
      <w:r w:rsidR="006B3159">
        <w:rPr>
          <w:rFonts w:ascii="Arial" w:hAnsi="Arial" w:cs="Arial"/>
          <w:i/>
          <w:sz w:val="20"/>
          <w:szCs w:val="20"/>
          <w:lang w:eastAsia="en-US"/>
        </w:rPr>
        <w:t>podkreślić</w:t>
      </w:r>
      <w:r w:rsidR="006B3159" w:rsidRPr="00C0680C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="00AF2AB1">
        <w:rPr>
          <w:rFonts w:ascii="Arial" w:hAnsi="Arial" w:cs="Arial"/>
          <w:i/>
          <w:sz w:val="20"/>
          <w:szCs w:val="20"/>
          <w:lang w:eastAsia="en-US"/>
        </w:rPr>
        <w:t xml:space="preserve">lub zaznaczyć </w:t>
      </w:r>
      <w:r w:rsidR="006B3159" w:rsidRPr="00C0680C">
        <w:rPr>
          <w:rFonts w:ascii="Arial" w:hAnsi="Arial" w:cs="Arial"/>
          <w:i/>
          <w:sz w:val="20"/>
          <w:szCs w:val="20"/>
          <w:lang w:eastAsia="en-US"/>
        </w:rPr>
        <w:t>właściwe)</w:t>
      </w:r>
      <w:r w:rsidR="006B3159" w:rsidRPr="0057199D">
        <w:rPr>
          <w:rFonts w:ascii="Arial" w:hAnsi="Arial" w:cs="Arial"/>
          <w:b/>
          <w:lang w:eastAsia="en-US"/>
        </w:rPr>
        <w:t xml:space="preserve"> </w:t>
      </w:r>
      <w:r w:rsidRPr="000904DE">
        <w:rPr>
          <w:rFonts w:ascii="Arial" w:hAnsi="Arial" w:cs="Arial"/>
          <w:sz w:val="22"/>
          <w:szCs w:val="22"/>
          <w:lang w:eastAsia="en-US"/>
        </w:rPr>
        <w:t>usługi, których wskazane zdolności dotyczą.</w:t>
      </w:r>
    </w:p>
    <w:p w14:paraId="4EB0F3FE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en-US"/>
        </w:rPr>
      </w:pPr>
    </w:p>
    <w:p w14:paraId="758D47D0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en-US"/>
        </w:rPr>
      </w:pPr>
    </w:p>
    <w:p w14:paraId="4808F005" w14:textId="77777777" w:rsidR="000904DE" w:rsidRPr="000904DE" w:rsidRDefault="000904DE" w:rsidP="000904DE">
      <w:pPr>
        <w:spacing w:line="276" w:lineRule="auto"/>
        <w:ind w:left="360"/>
        <w:jc w:val="both"/>
        <w:rPr>
          <w:rFonts w:ascii="Arial" w:eastAsia="Calibri" w:hAnsi="Arial" w:cs="Arial"/>
        </w:rPr>
      </w:pPr>
    </w:p>
    <w:p w14:paraId="4B5B705A" w14:textId="77777777" w:rsidR="006B3159" w:rsidRDefault="006B3159" w:rsidP="006B315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0DF21CB7" w14:textId="77777777" w:rsidR="006B3159" w:rsidRPr="0024550D" w:rsidRDefault="006B3159" w:rsidP="006B3159">
      <w:pPr>
        <w:ind w:left="4111" w:hanging="3964"/>
        <w:jc w:val="center"/>
        <w:rPr>
          <w:rFonts w:ascii="Arial" w:hAnsi="Arial" w:cs="Arial"/>
          <w:i/>
          <w:sz w:val="20"/>
        </w:rPr>
      </w:pP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r>
        <w:rPr>
          <w:rFonts w:ascii="Arial" w:hAnsi="Arial" w:cs="Arial"/>
          <w:i/>
          <w:sz w:val="20"/>
        </w:rPr>
        <w:t>nych do występowania  w imieniu                                           podmiotu udostępniającego zasoby</w:t>
      </w:r>
      <w:r w:rsidRPr="00A227FB">
        <w:rPr>
          <w:rFonts w:ascii="Arial" w:hAnsi="Arial" w:cs="Arial"/>
          <w:i/>
          <w:sz w:val="20"/>
        </w:rPr>
        <w:t xml:space="preserve"> </w:t>
      </w:r>
      <w:r w:rsidRPr="002A7186">
        <w:rPr>
          <w:rFonts w:ascii="Arial" w:hAnsi="Arial" w:cs="Arial"/>
          <w:i/>
          <w:sz w:val="20"/>
          <w:vertAlign w:val="superscript"/>
        </w:rPr>
        <w:t>(*)</w:t>
      </w:r>
    </w:p>
    <w:p w14:paraId="18216513" w14:textId="77777777" w:rsidR="000904DE" w:rsidRPr="00935240" w:rsidRDefault="000904DE" w:rsidP="000904DE">
      <w:pPr>
        <w:suppressAutoHyphens w:val="0"/>
        <w:autoSpaceDE w:val="0"/>
        <w:autoSpaceDN w:val="0"/>
        <w:spacing w:after="200" w:line="276" w:lineRule="auto"/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  <w:lang w:eastAsia="pl-PL"/>
        </w:rPr>
      </w:pPr>
    </w:p>
    <w:p w14:paraId="542F39B5" w14:textId="77777777" w:rsidR="000904DE" w:rsidRPr="000904DE" w:rsidRDefault="000904DE" w:rsidP="000904DE">
      <w:pPr>
        <w:suppressAutoHyphens w:val="0"/>
        <w:autoSpaceDE w:val="0"/>
        <w:autoSpaceDN w:val="0"/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5240">
        <w:rPr>
          <w:rFonts w:ascii="Arial" w:hAnsi="Arial" w:cs="Arial"/>
          <w:sz w:val="20"/>
          <w:szCs w:val="20"/>
        </w:rPr>
        <w:t xml:space="preserve">(*) </w:t>
      </w:r>
      <w:r w:rsidRPr="00935240">
        <w:rPr>
          <w:rFonts w:ascii="Arial" w:hAnsi="Arial" w:cs="Arial"/>
          <w:b/>
          <w:sz w:val="20"/>
          <w:szCs w:val="20"/>
        </w:rPr>
        <w:t xml:space="preserve">zobowiązanie należy złożyć w formie elektronicznej, tj. </w:t>
      </w:r>
      <w:bookmarkStart w:id="0" w:name="_Hlk60769743"/>
      <w:r w:rsidRPr="00935240">
        <w:rPr>
          <w:rFonts w:ascii="Arial" w:hAnsi="Arial" w:cs="Arial"/>
          <w:b/>
          <w:sz w:val="20"/>
          <w:szCs w:val="20"/>
        </w:rPr>
        <w:t>opatrzony podpisem kwalifikowanym lub  w postaci elektronicznej op</w:t>
      </w:r>
      <w:bookmarkStart w:id="1" w:name="_GoBack"/>
      <w:bookmarkEnd w:id="1"/>
      <w:r w:rsidRPr="00935240">
        <w:rPr>
          <w:rFonts w:ascii="Arial" w:hAnsi="Arial" w:cs="Arial"/>
          <w:b/>
          <w:sz w:val="20"/>
          <w:szCs w:val="20"/>
        </w:rPr>
        <w:t>atrzonej podpisem zaufanym lub podpisem osobistym</w:t>
      </w:r>
      <w:bookmarkEnd w:id="0"/>
      <w:r w:rsidRPr="00935240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935240">
        <w:rPr>
          <w:rFonts w:ascii="Arial" w:hAnsi="Arial" w:cs="Arial"/>
          <w:b/>
          <w:sz w:val="20"/>
          <w:szCs w:val="20"/>
        </w:rPr>
        <w:t>przez osobę/y upoważnioną/e do reprezentowania podmiotu udostępniającego zasoby, na którego</w:t>
      </w:r>
      <w:r w:rsidRPr="000904DE">
        <w:rPr>
          <w:rFonts w:ascii="Arial" w:hAnsi="Arial" w:cs="Arial"/>
          <w:b/>
          <w:sz w:val="20"/>
          <w:szCs w:val="20"/>
        </w:rPr>
        <w:t xml:space="preserve"> zdolnościach lub sytuacji polega Wykonawca</w:t>
      </w:r>
    </w:p>
    <w:p w14:paraId="32C5AA40" w14:textId="77777777" w:rsidR="000904DE" w:rsidRPr="000904DE" w:rsidRDefault="000904DE" w:rsidP="000904DE">
      <w:pPr>
        <w:suppressAutoHyphens w:val="0"/>
        <w:autoSpaceDE w:val="0"/>
        <w:autoSpaceDN w:val="0"/>
        <w:ind w:left="4968"/>
        <w:jc w:val="both"/>
        <w:rPr>
          <w:rFonts w:ascii="Arial" w:eastAsia="Calibri" w:hAnsi="Arial" w:cs="Arial"/>
          <w:sz w:val="20"/>
          <w:szCs w:val="22"/>
          <w:vertAlign w:val="superscript"/>
          <w:lang w:eastAsia="pl-PL"/>
        </w:rPr>
      </w:pPr>
    </w:p>
    <w:p w14:paraId="64211664" w14:textId="77777777" w:rsidR="000904DE" w:rsidRPr="000904DE" w:rsidRDefault="000904DE" w:rsidP="000904DE">
      <w:pPr>
        <w:suppressAutoHyphens w:val="0"/>
        <w:autoSpaceDE w:val="0"/>
        <w:autoSpaceDN w:val="0"/>
        <w:ind w:left="4956"/>
        <w:jc w:val="both"/>
        <w:rPr>
          <w:rFonts w:ascii="Arial" w:hAnsi="Arial" w:cs="Arial"/>
          <w:sz w:val="20"/>
          <w:szCs w:val="22"/>
          <w:vertAlign w:val="superscript"/>
          <w:lang w:eastAsia="pl-PL"/>
        </w:rPr>
      </w:pPr>
    </w:p>
    <w:p w14:paraId="6464DC8F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Arial" w:hAnsi="Arial" w:cs="Arial"/>
          <w:b/>
          <w:iCs/>
          <w:sz w:val="22"/>
          <w:szCs w:val="22"/>
          <w:lang w:eastAsia="en-US"/>
        </w:rPr>
      </w:pPr>
    </w:p>
    <w:p w14:paraId="0C6E38D0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jc w:val="both"/>
        <w:outlineLvl w:val="0"/>
        <w:rPr>
          <w:rFonts w:ascii="Arial" w:hAnsi="Arial" w:cs="Arial"/>
          <w:b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b/>
          <w:iCs/>
          <w:sz w:val="22"/>
          <w:szCs w:val="22"/>
          <w:lang w:eastAsia="en-US"/>
        </w:rPr>
        <w:t>UWAGA!</w:t>
      </w:r>
    </w:p>
    <w:p w14:paraId="7B863563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661546">
        <w:rPr>
          <w:rFonts w:ascii="Arial" w:hAnsi="Arial" w:cs="Arial"/>
          <w:bCs/>
          <w:sz w:val="22"/>
          <w:szCs w:val="22"/>
          <w:lang w:eastAsia="pl-PL"/>
        </w:rPr>
        <w:t>(1)</w:t>
      </w:r>
      <w:r w:rsidRPr="000904DE">
        <w:rPr>
          <w:rFonts w:ascii="Arial" w:hAnsi="Arial" w:cs="Arial"/>
          <w:b/>
          <w:bCs/>
          <w:sz w:val="22"/>
          <w:szCs w:val="22"/>
          <w:lang w:eastAsia="pl-PL"/>
        </w:rPr>
        <w:t xml:space="preserve"> Niniejsze zobowiązanie </w:t>
      </w:r>
      <w:r w:rsidRPr="000904DE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dołącza do oferty </w:t>
      </w:r>
      <w:r w:rsidRPr="000904DE">
        <w:rPr>
          <w:rFonts w:ascii="Arial" w:hAnsi="Arial" w:cs="Arial"/>
          <w:b/>
          <w:bCs/>
          <w:sz w:val="22"/>
          <w:szCs w:val="22"/>
          <w:lang w:eastAsia="pl-PL"/>
        </w:rPr>
        <w:t>Wykonawca</w:t>
      </w:r>
      <w:r w:rsidRPr="000904DE">
        <w:rPr>
          <w:rFonts w:ascii="Arial" w:hAnsi="Arial" w:cs="Arial"/>
          <w:b/>
          <w:bCs/>
          <w:spacing w:val="-4"/>
          <w:sz w:val="22"/>
          <w:szCs w:val="22"/>
          <w:lang w:eastAsia="pl-PL"/>
        </w:rPr>
        <w:t xml:space="preserve"> </w:t>
      </w:r>
      <w:r w:rsidRPr="000904DE">
        <w:rPr>
          <w:rFonts w:ascii="Arial" w:hAnsi="Arial" w:cs="Arial"/>
          <w:b/>
          <w:bCs/>
          <w:sz w:val="22"/>
          <w:szCs w:val="22"/>
          <w:lang w:eastAsia="pl-PL"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14:paraId="66BB0F26" w14:textId="77777777" w:rsidR="000904DE" w:rsidRPr="000904DE" w:rsidRDefault="000904DE" w:rsidP="000904DE">
      <w:pPr>
        <w:shd w:val="clear" w:color="auto" w:fill="FFFFFF"/>
        <w:suppressAutoHyphens w:val="0"/>
        <w:autoSpaceDE w:val="0"/>
        <w:autoSpaceDN w:val="0"/>
        <w:spacing w:line="274" w:lineRule="exact"/>
        <w:ind w:left="426" w:right="5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(2) Zamiast niniejszego wzoru można przedstawić inny dokument, który potwierdza, że stosunek łączący Wykonawcę z podmiotami udostępniającymi zasoby gwarantuje rzeczywisty dostęp do tych zasobów oraz określa w szczególności:</w:t>
      </w:r>
    </w:p>
    <w:p w14:paraId="31410C22" w14:textId="77777777" w:rsidR="000904DE" w:rsidRPr="000904DE" w:rsidRDefault="000904DE" w:rsidP="00460188">
      <w:pPr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before="96"/>
        <w:ind w:left="851" w:hanging="433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zakres dostępnych wykonawcy zasobów podmiotu udostępniającego zasoby;</w:t>
      </w:r>
    </w:p>
    <w:p w14:paraId="277B3A56" w14:textId="77777777" w:rsidR="000904DE" w:rsidRPr="000904DE" w:rsidRDefault="000904DE" w:rsidP="00460188">
      <w:pPr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before="86"/>
        <w:ind w:left="851" w:hanging="433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sposób i okres udostępnienia wykonawcy i wykorzystania przez niego zasobów podmiotu udostępniającego te zasoby przy wykonywaniu zamówienia;</w:t>
      </w:r>
    </w:p>
    <w:p w14:paraId="3D79C1BF" w14:textId="77777777" w:rsidR="000904DE" w:rsidRPr="000904DE" w:rsidRDefault="000904DE" w:rsidP="00810F3B">
      <w:pPr>
        <w:widowControl w:val="0"/>
        <w:numPr>
          <w:ilvl w:val="0"/>
          <w:numId w:val="13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before="96" w:line="276" w:lineRule="auto"/>
        <w:ind w:left="851" w:hanging="433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0904DE">
        <w:rPr>
          <w:rFonts w:ascii="Arial" w:hAnsi="Arial" w:cs="Arial"/>
          <w:iCs/>
          <w:sz w:val="22"/>
          <w:szCs w:val="22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30A8153" w14:textId="77777777" w:rsidR="000904DE" w:rsidRPr="000904DE" w:rsidRDefault="000904DE" w:rsidP="000904D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Cs/>
          <w:sz w:val="22"/>
          <w:szCs w:val="22"/>
          <w:lang w:eastAsia="en-US"/>
        </w:rPr>
      </w:pPr>
    </w:p>
    <w:p w14:paraId="314C1958" w14:textId="6C00DE29" w:rsidR="004E2BC8" w:rsidRDefault="004E2BC8">
      <w:pPr>
        <w:rPr>
          <w:rFonts w:ascii="Arial" w:hAnsi="Arial" w:cs="Arial"/>
          <w:b/>
          <w:bCs/>
          <w:color w:val="FFFFFF"/>
        </w:rPr>
      </w:pPr>
    </w:p>
    <w:sectPr w:rsidR="004E2BC8" w:rsidSect="00845816">
      <w:headerReference w:type="default" r:id="rId8"/>
      <w:footerReference w:type="default" r:id="rId9"/>
      <w:pgSz w:w="11906" w:h="16838"/>
      <w:pgMar w:top="1134" w:right="1247" w:bottom="1135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B5CC8" w14:textId="77777777" w:rsidR="00042D58" w:rsidRDefault="00042D58">
      <w:r>
        <w:separator/>
      </w:r>
    </w:p>
  </w:endnote>
  <w:endnote w:type="continuationSeparator" w:id="0">
    <w:p w14:paraId="3E1A0FFA" w14:textId="77777777" w:rsidR="00042D58" w:rsidRDefault="0004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FD2F1" w14:textId="25F87901" w:rsidR="000904DE" w:rsidRPr="000904DE" w:rsidRDefault="000904DE" w:rsidP="000904DE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18"/>
        <w:szCs w:val="18"/>
      </w:rPr>
    </w:pPr>
  </w:p>
  <w:p w14:paraId="67FA48E9" w14:textId="77777777" w:rsidR="000904DE" w:rsidRPr="000904DE" w:rsidRDefault="000904DE">
    <w:pPr>
      <w:pStyle w:val="Stopka"/>
      <w:jc w:val="right"/>
      <w:rPr>
        <w:sz w:val="20"/>
        <w:szCs w:val="20"/>
      </w:rPr>
    </w:pPr>
    <w:r w:rsidRPr="000904DE">
      <w:rPr>
        <w:sz w:val="20"/>
        <w:szCs w:val="20"/>
      </w:rPr>
      <w:fldChar w:fldCharType="begin"/>
    </w:r>
    <w:r w:rsidRPr="000904DE">
      <w:rPr>
        <w:sz w:val="20"/>
        <w:szCs w:val="20"/>
      </w:rPr>
      <w:instrText>PAGE   \* MERGEFORMAT</w:instrText>
    </w:r>
    <w:r w:rsidRPr="000904DE">
      <w:rPr>
        <w:sz w:val="20"/>
        <w:szCs w:val="20"/>
      </w:rPr>
      <w:fldChar w:fldCharType="separate"/>
    </w:r>
    <w:r w:rsidR="00935240">
      <w:rPr>
        <w:noProof/>
        <w:sz w:val="20"/>
        <w:szCs w:val="20"/>
      </w:rPr>
      <w:t>1</w:t>
    </w:r>
    <w:r w:rsidRPr="000904DE">
      <w:rPr>
        <w:sz w:val="20"/>
        <w:szCs w:val="20"/>
      </w:rPr>
      <w:fldChar w:fldCharType="end"/>
    </w:r>
  </w:p>
  <w:p w14:paraId="447E3497" w14:textId="41FED33B" w:rsidR="0036399F" w:rsidRPr="00845816" w:rsidRDefault="0036399F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BBA89" w14:textId="77777777" w:rsidR="00042D58" w:rsidRDefault="00042D58">
      <w:r>
        <w:separator/>
      </w:r>
    </w:p>
  </w:footnote>
  <w:footnote w:type="continuationSeparator" w:id="0">
    <w:p w14:paraId="7E9CB882" w14:textId="77777777" w:rsidR="00042D58" w:rsidRDefault="00042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40F9B2E4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4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6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8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1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2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4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5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9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6"/>
  </w:num>
  <w:num w:numId="13">
    <w:abstractNumId w:val="72"/>
  </w:num>
  <w:num w:numId="14">
    <w:abstractNumId w:val="118"/>
  </w:num>
  <w:num w:numId="15">
    <w:abstractNumId w:val="90"/>
  </w:num>
  <w:num w:numId="16">
    <w:abstractNumId w:val="131"/>
  </w:num>
  <w:num w:numId="17">
    <w:abstractNumId w:val="56"/>
  </w:num>
  <w:num w:numId="18">
    <w:abstractNumId w:val="70"/>
  </w:num>
  <w:num w:numId="19">
    <w:abstractNumId w:val="92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0"/>
  </w:num>
  <w:num w:numId="26">
    <w:abstractNumId w:val="73"/>
  </w:num>
  <w:num w:numId="27">
    <w:abstractNumId w:val="85"/>
  </w:num>
  <w:num w:numId="28">
    <w:abstractNumId w:val="93"/>
  </w:num>
  <w:num w:numId="29">
    <w:abstractNumId w:val="93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1"/>
  </w:num>
  <w:num w:numId="35">
    <w:abstractNumId w:val="111"/>
  </w:num>
  <w:num w:numId="36">
    <w:abstractNumId w:val="94"/>
  </w:num>
  <w:num w:numId="37">
    <w:abstractNumId w:val="97"/>
  </w:num>
  <w:num w:numId="38">
    <w:abstractNumId w:val="129"/>
  </w:num>
  <w:num w:numId="39">
    <w:abstractNumId w:val="99"/>
  </w:num>
  <w:num w:numId="40">
    <w:abstractNumId w:val="74"/>
  </w:num>
  <w:num w:numId="41">
    <w:abstractNumId w:val="63"/>
  </w:num>
  <w:num w:numId="42">
    <w:abstractNumId w:val="105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4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3"/>
  </w:num>
  <w:num w:numId="53">
    <w:abstractNumId w:val="125"/>
  </w:num>
  <w:num w:numId="54">
    <w:abstractNumId w:val="115"/>
  </w:num>
  <w:num w:numId="55">
    <w:abstractNumId w:val="110"/>
  </w:num>
  <w:num w:numId="56">
    <w:abstractNumId w:val="128"/>
  </w:num>
  <w:num w:numId="57">
    <w:abstractNumId w:val="69"/>
  </w:num>
  <w:num w:numId="58">
    <w:abstractNumId w:val="123"/>
  </w:num>
  <w:num w:numId="59">
    <w:abstractNumId w:val="100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6"/>
  </w:num>
  <w:num w:numId="75">
    <w:abstractNumId w:val="120"/>
  </w:num>
  <w:num w:numId="76">
    <w:abstractNumId w:val="102"/>
  </w:num>
  <w:num w:numId="77">
    <w:abstractNumId w:val="89"/>
  </w:num>
  <w:num w:numId="78">
    <w:abstractNumId w:val="108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42D58"/>
    <w:rsid w:val="0005118B"/>
    <w:rsid w:val="000532BD"/>
    <w:rsid w:val="00053330"/>
    <w:rsid w:val="00055E97"/>
    <w:rsid w:val="00056709"/>
    <w:rsid w:val="000611BB"/>
    <w:rsid w:val="00063B01"/>
    <w:rsid w:val="0006508E"/>
    <w:rsid w:val="000717E8"/>
    <w:rsid w:val="00075967"/>
    <w:rsid w:val="00086C38"/>
    <w:rsid w:val="000904DE"/>
    <w:rsid w:val="000A04A2"/>
    <w:rsid w:val="000A0A97"/>
    <w:rsid w:val="000A2630"/>
    <w:rsid w:val="000A521F"/>
    <w:rsid w:val="000A7AAC"/>
    <w:rsid w:val="000B1C64"/>
    <w:rsid w:val="000D0FCE"/>
    <w:rsid w:val="000D60E1"/>
    <w:rsid w:val="000D6732"/>
    <w:rsid w:val="000D6AF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61F50"/>
    <w:rsid w:val="00165845"/>
    <w:rsid w:val="0017366D"/>
    <w:rsid w:val="0017572D"/>
    <w:rsid w:val="001769B5"/>
    <w:rsid w:val="00182B72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507D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72CD"/>
    <w:rsid w:val="00237760"/>
    <w:rsid w:val="00250E95"/>
    <w:rsid w:val="00251023"/>
    <w:rsid w:val="00257688"/>
    <w:rsid w:val="00262962"/>
    <w:rsid w:val="00263ADC"/>
    <w:rsid w:val="00264AC0"/>
    <w:rsid w:val="002707A8"/>
    <w:rsid w:val="002716E2"/>
    <w:rsid w:val="00277866"/>
    <w:rsid w:val="00284A0E"/>
    <w:rsid w:val="002905BB"/>
    <w:rsid w:val="00291B6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B4C2C"/>
    <w:rsid w:val="002B7F5A"/>
    <w:rsid w:val="002C284D"/>
    <w:rsid w:val="002D4042"/>
    <w:rsid w:val="002D6AD5"/>
    <w:rsid w:val="002E4652"/>
    <w:rsid w:val="002F0957"/>
    <w:rsid w:val="002F19D3"/>
    <w:rsid w:val="002F3591"/>
    <w:rsid w:val="002F4732"/>
    <w:rsid w:val="00304E36"/>
    <w:rsid w:val="003060FB"/>
    <w:rsid w:val="00310322"/>
    <w:rsid w:val="003158F8"/>
    <w:rsid w:val="00320A58"/>
    <w:rsid w:val="003230C3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62FE"/>
    <w:rsid w:val="003C649C"/>
    <w:rsid w:val="003D0853"/>
    <w:rsid w:val="003D2846"/>
    <w:rsid w:val="003E2DD2"/>
    <w:rsid w:val="003E3770"/>
    <w:rsid w:val="003E551F"/>
    <w:rsid w:val="003F2E60"/>
    <w:rsid w:val="003F3ADB"/>
    <w:rsid w:val="003F6FA2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0188"/>
    <w:rsid w:val="00461033"/>
    <w:rsid w:val="0046470A"/>
    <w:rsid w:val="004712B2"/>
    <w:rsid w:val="00476261"/>
    <w:rsid w:val="004820CE"/>
    <w:rsid w:val="004854A5"/>
    <w:rsid w:val="004856B6"/>
    <w:rsid w:val="0048640F"/>
    <w:rsid w:val="00492163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F0461"/>
    <w:rsid w:val="005018A3"/>
    <w:rsid w:val="00506416"/>
    <w:rsid w:val="00506E06"/>
    <w:rsid w:val="005158C2"/>
    <w:rsid w:val="0051652A"/>
    <w:rsid w:val="005174DA"/>
    <w:rsid w:val="00517E3E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52255"/>
    <w:rsid w:val="0056043E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1791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601092"/>
    <w:rsid w:val="00601B6E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57BCC"/>
    <w:rsid w:val="00661546"/>
    <w:rsid w:val="00663199"/>
    <w:rsid w:val="00667EAD"/>
    <w:rsid w:val="00673F57"/>
    <w:rsid w:val="00680822"/>
    <w:rsid w:val="006828E7"/>
    <w:rsid w:val="0068368D"/>
    <w:rsid w:val="00687549"/>
    <w:rsid w:val="006930A3"/>
    <w:rsid w:val="0069419E"/>
    <w:rsid w:val="006957B7"/>
    <w:rsid w:val="006977AC"/>
    <w:rsid w:val="006A1B9D"/>
    <w:rsid w:val="006A2730"/>
    <w:rsid w:val="006A7DCC"/>
    <w:rsid w:val="006B3159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152B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0F3B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0D0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7A59"/>
    <w:rsid w:val="008A51B6"/>
    <w:rsid w:val="008A6831"/>
    <w:rsid w:val="008B062D"/>
    <w:rsid w:val="008B49FA"/>
    <w:rsid w:val="008B6D7E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35240"/>
    <w:rsid w:val="00937BF2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90C71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4337"/>
    <w:rsid w:val="00A7447A"/>
    <w:rsid w:val="00A7494A"/>
    <w:rsid w:val="00A76817"/>
    <w:rsid w:val="00A773CC"/>
    <w:rsid w:val="00A82E6E"/>
    <w:rsid w:val="00A84658"/>
    <w:rsid w:val="00A8597E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EC5"/>
    <w:rsid w:val="00AE382E"/>
    <w:rsid w:val="00AF2AB1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A22"/>
    <w:rsid w:val="00B21FC8"/>
    <w:rsid w:val="00B2285C"/>
    <w:rsid w:val="00B23E91"/>
    <w:rsid w:val="00B275A0"/>
    <w:rsid w:val="00B32C79"/>
    <w:rsid w:val="00B37D9D"/>
    <w:rsid w:val="00B40740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4241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A7054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1F76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C71A3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2CA2"/>
    <w:rsid w:val="00D56DD6"/>
    <w:rsid w:val="00D6275D"/>
    <w:rsid w:val="00D65644"/>
    <w:rsid w:val="00D6603E"/>
    <w:rsid w:val="00D662A1"/>
    <w:rsid w:val="00D7155C"/>
    <w:rsid w:val="00D71924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A6A"/>
    <w:rsid w:val="00DB5F3E"/>
    <w:rsid w:val="00DB665C"/>
    <w:rsid w:val="00DC5C85"/>
    <w:rsid w:val="00DD008B"/>
    <w:rsid w:val="00DD28C8"/>
    <w:rsid w:val="00DD359B"/>
    <w:rsid w:val="00DD38B2"/>
    <w:rsid w:val="00DD7AD5"/>
    <w:rsid w:val="00DE04B0"/>
    <w:rsid w:val="00DE21CB"/>
    <w:rsid w:val="00DE5C94"/>
    <w:rsid w:val="00DE5E07"/>
    <w:rsid w:val="00DF5F76"/>
    <w:rsid w:val="00DF6023"/>
    <w:rsid w:val="00DF7195"/>
    <w:rsid w:val="00E1156F"/>
    <w:rsid w:val="00E16B5E"/>
    <w:rsid w:val="00E215BC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387A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04D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0904D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208C4-4B9A-4759-B9FC-1210A3B90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3866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martatrych</cp:lastModifiedBy>
  <cp:revision>31</cp:revision>
  <cp:lastPrinted>2024-02-29T10:51:00Z</cp:lastPrinted>
  <dcterms:created xsi:type="dcterms:W3CDTF">2023-01-02T13:48:00Z</dcterms:created>
  <dcterms:modified xsi:type="dcterms:W3CDTF">2026-01-15T09:16:00Z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