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A3E1F3" w14:textId="3F023FD1" w:rsidR="00F019FA" w:rsidRPr="00D9070B" w:rsidRDefault="004E2BC8" w:rsidP="00806AB0">
      <w:pPr>
        <w:jc w:val="right"/>
        <w:rPr>
          <w:rFonts w:ascii="Arial" w:hAnsi="Arial"/>
          <w:sz w:val="22"/>
          <w:szCs w:val="22"/>
          <w:lang w:eastAsia="ar-SA"/>
        </w:rPr>
      </w:pPr>
      <w:r>
        <w:rPr>
          <w:rFonts w:ascii="Arial" w:hAnsi="Arial" w:cs="Arial"/>
          <w:b/>
          <w:bCs/>
          <w:color w:val="FFFFFF"/>
        </w:rPr>
        <w:t xml:space="preserve">00 </w:t>
      </w:r>
      <w:r w:rsidR="00F019FA" w:rsidRPr="00D9070B">
        <w:rPr>
          <w:rFonts w:ascii="Arial" w:hAnsi="Arial"/>
          <w:sz w:val="22"/>
          <w:szCs w:val="22"/>
          <w:lang w:eastAsia="ar-SA"/>
        </w:rPr>
        <w:t>Załącznik nr 1 do SWZ</w:t>
      </w:r>
      <w:r w:rsidR="00FA2806" w:rsidRPr="00D9070B">
        <w:rPr>
          <w:rFonts w:ascii="Arial" w:hAnsi="Arial"/>
          <w:sz w:val="22"/>
          <w:szCs w:val="22"/>
          <w:lang w:eastAsia="ar-SA"/>
        </w:rPr>
        <w:t xml:space="preserve"> </w:t>
      </w:r>
    </w:p>
    <w:p w14:paraId="48079FEE" w14:textId="020D94D6" w:rsidR="005D5CEA" w:rsidRPr="00D9070B" w:rsidRDefault="005D5CEA" w:rsidP="00F019FA">
      <w:pPr>
        <w:widowControl w:val="0"/>
        <w:spacing w:line="276" w:lineRule="auto"/>
        <w:jc w:val="right"/>
        <w:rPr>
          <w:rFonts w:ascii="Arial" w:hAnsi="Arial"/>
          <w:sz w:val="22"/>
          <w:szCs w:val="22"/>
          <w:lang w:eastAsia="ar-SA"/>
        </w:rPr>
      </w:pPr>
      <w:r w:rsidRPr="00D9070B">
        <w:rPr>
          <w:rFonts w:ascii="Arial" w:hAnsi="Arial"/>
          <w:sz w:val="22"/>
          <w:szCs w:val="22"/>
          <w:lang w:eastAsia="ar-SA"/>
        </w:rPr>
        <w:t>Formularz ofertowy</w:t>
      </w:r>
      <w:r w:rsidR="000E03AC">
        <w:rPr>
          <w:rFonts w:ascii="Arial" w:hAnsi="Arial"/>
          <w:sz w:val="22"/>
          <w:szCs w:val="22"/>
          <w:lang w:eastAsia="ar-SA"/>
        </w:rPr>
        <w:t xml:space="preserve"> </w:t>
      </w:r>
    </w:p>
    <w:p w14:paraId="7E201D70" w14:textId="77777777" w:rsidR="00F019FA" w:rsidRPr="00F019FA" w:rsidRDefault="00F019FA" w:rsidP="00F019FA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  <w:lang w:eastAsia="ar-SA"/>
        </w:rPr>
      </w:pPr>
    </w:p>
    <w:p w14:paraId="31163CB0" w14:textId="77777777" w:rsidR="00F019FA" w:rsidRPr="00F019FA" w:rsidRDefault="00F019FA" w:rsidP="00F019FA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  <w:lang w:eastAsia="ar-SA"/>
        </w:rPr>
      </w:pPr>
    </w:p>
    <w:p w14:paraId="3D22EE1A" w14:textId="77777777" w:rsidR="00F019FA" w:rsidRPr="00F019FA" w:rsidRDefault="00F019FA" w:rsidP="00F019FA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ar-SA"/>
        </w:rPr>
      </w:pPr>
      <w:r w:rsidRPr="00F019FA">
        <w:rPr>
          <w:rFonts w:ascii="Arial" w:hAnsi="Arial" w:cs="Arial"/>
          <w:b/>
          <w:bCs/>
          <w:sz w:val="28"/>
          <w:szCs w:val="28"/>
          <w:lang w:eastAsia="ar-SA"/>
        </w:rPr>
        <w:t>O F E R T A</w:t>
      </w:r>
    </w:p>
    <w:p w14:paraId="084C7E73" w14:textId="66EDBAFB" w:rsidR="000A527A" w:rsidRPr="000A527A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lang w:eastAsia="ar-SA"/>
        </w:rPr>
      </w:pPr>
      <w:r w:rsidRPr="000A527A">
        <w:rPr>
          <w:rFonts w:ascii="Arial" w:hAnsi="Arial"/>
          <w:b/>
          <w:bCs/>
          <w:lang w:eastAsia="ar-SA"/>
        </w:rPr>
        <w:t>dotycząca postępowania o udzielenie zamówienia publicznego pn.</w:t>
      </w:r>
    </w:p>
    <w:p w14:paraId="5921DAEA" w14:textId="77777777" w:rsidR="000A527A" w:rsidRPr="000A527A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sz w:val="28"/>
          <w:szCs w:val="28"/>
          <w:lang w:eastAsia="ar-SA"/>
        </w:rPr>
      </w:pPr>
    </w:p>
    <w:p w14:paraId="13585EAD" w14:textId="7C4F6B08" w:rsidR="00EC0D5E" w:rsidRPr="000A527A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sz w:val="28"/>
          <w:szCs w:val="28"/>
          <w:lang w:eastAsia="ar-SA"/>
        </w:rPr>
      </w:pPr>
      <w:r w:rsidRPr="000A527A">
        <w:rPr>
          <w:rFonts w:ascii="Arial" w:hAnsi="Arial"/>
          <w:b/>
          <w:bCs/>
          <w:sz w:val="28"/>
          <w:szCs w:val="28"/>
          <w:lang w:eastAsia="ar-SA"/>
        </w:rPr>
        <w:t>Wykonanie</w:t>
      </w:r>
      <w:r w:rsidR="00EC0D5E" w:rsidRPr="000A527A">
        <w:rPr>
          <w:rFonts w:ascii="Arial" w:hAnsi="Arial"/>
          <w:b/>
          <w:bCs/>
          <w:sz w:val="28"/>
          <w:szCs w:val="28"/>
          <w:lang w:eastAsia="ar-SA"/>
        </w:rPr>
        <w:t xml:space="preserve"> ekspertyz</w:t>
      </w:r>
      <w:r w:rsidRPr="000A527A">
        <w:rPr>
          <w:rFonts w:ascii="Arial" w:hAnsi="Arial"/>
          <w:b/>
          <w:bCs/>
          <w:sz w:val="28"/>
          <w:szCs w:val="28"/>
          <w:lang w:eastAsia="ar-SA"/>
        </w:rPr>
        <w:t>y</w:t>
      </w:r>
      <w:r w:rsidR="00B31C88">
        <w:rPr>
          <w:rFonts w:ascii="Arial" w:hAnsi="Arial"/>
          <w:b/>
          <w:bCs/>
          <w:sz w:val="28"/>
          <w:szCs w:val="28"/>
          <w:lang w:eastAsia="ar-SA"/>
        </w:rPr>
        <w:t xml:space="preserve"> technicznej</w:t>
      </w:r>
      <w:r w:rsidR="00EC0D5E" w:rsidRPr="000A527A">
        <w:rPr>
          <w:rFonts w:ascii="Arial" w:hAnsi="Arial"/>
          <w:b/>
          <w:bCs/>
          <w:sz w:val="28"/>
          <w:szCs w:val="28"/>
          <w:lang w:eastAsia="ar-SA"/>
        </w:rPr>
        <w:t xml:space="preserve"> Miejsc Doraźnego Schronienia</w:t>
      </w:r>
    </w:p>
    <w:p w14:paraId="5A17ADDC" w14:textId="51DB555D" w:rsidR="00EC0D5E" w:rsidRPr="000A527A" w:rsidRDefault="000A527A" w:rsidP="00EC0D5E">
      <w:pPr>
        <w:keepNext/>
        <w:widowControl w:val="0"/>
        <w:spacing w:line="276" w:lineRule="auto"/>
        <w:jc w:val="center"/>
        <w:outlineLvl w:val="3"/>
        <w:rPr>
          <w:rFonts w:ascii="Arial" w:hAnsi="Arial"/>
          <w:b/>
          <w:bCs/>
          <w:sz w:val="28"/>
          <w:szCs w:val="28"/>
          <w:lang w:eastAsia="ar-SA"/>
        </w:rPr>
      </w:pPr>
      <w:r w:rsidRPr="000A527A">
        <w:rPr>
          <w:rFonts w:ascii="Arial" w:hAnsi="Arial"/>
          <w:b/>
          <w:bCs/>
          <w:sz w:val="28"/>
          <w:szCs w:val="28"/>
          <w:lang w:eastAsia="ar-SA"/>
        </w:rPr>
        <w:t>(MDS) na terenie Miasta Zamość</w:t>
      </w:r>
    </w:p>
    <w:p w14:paraId="6EF1521A" w14:textId="77777777" w:rsidR="001F17F6" w:rsidRDefault="001F17F6" w:rsidP="00EC0D5E">
      <w:pPr>
        <w:keepNext/>
        <w:widowControl w:val="0"/>
        <w:spacing w:line="276" w:lineRule="auto"/>
        <w:ind w:left="5664"/>
        <w:jc w:val="center"/>
        <w:outlineLvl w:val="3"/>
        <w:rPr>
          <w:rFonts w:ascii="Arial" w:hAnsi="Arial"/>
          <w:b/>
          <w:sz w:val="28"/>
          <w:szCs w:val="28"/>
          <w:lang w:eastAsia="ar-SA"/>
        </w:rPr>
      </w:pPr>
    </w:p>
    <w:p w14:paraId="48042C5F" w14:textId="77777777" w:rsidR="00EC0D5E" w:rsidRDefault="00EC0D5E" w:rsidP="00F019FA">
      <w:pPr>
        <w:keepNext/>
        <w:widowControl w:val="0"/>
        <w:spacing w:line="276" w:lineRule="auto"/>
        <w:ind w:left="5664"/>
        <w:jc w:val="both"/>
        <w:outlineLvl w:val="3"/>
        <w:rPr>
          <w:rFonts w:ascii="Arial" w:hAnsi="Arial"/>
          <w:b/>
          <w:sz w:val="28"/>
          <w:szCs w:val="28"/>
          <w:lang w:eastAsia="ar-SA"/>
        </w:rPr>
      </w:pPr>
    </w:p>
    <w:p w14:paraId="47190443" w14:textId="77777777" w:rsidR="00F019FA" w:rsidRPr="00F019FA" w:rsidRDefault="00F019FA" w:rsidP="00F019FA">
      <w:pPr>
        <w:keepNext/>
        <w:widowControl w:val="0"/>
        <w:spacing w:line="276" w:lineRule="auto"/>
        <w:ind w:left="5664"/>
        <w:jc w:val="both"/>
        <w:outlineLvl w:val="3"/>
        <w:rPr>
          <w:rFonts w:ascii="Arial" w:hAnsi="Arial"/>
          <w:b/>
          <w:sz w:val="28"/>
          <w:szCs w:val="28"/>
          <w:lang w:eastAsia="ar-SA"/>
        </w:rPr>
      </w:pPr>
      <w:r w:rsidRPr="00F019FA">
        <w:rPr>
          <w:rFonts w:ascii="Arial" w:hAnsi="Arial"/>
          <w:b/>
          <w:sz w:val="28"/>
          <w:szCs w:val="28"/>
          <w:lang w:eastAsia="ar-SA"/>
        </w:rPr>
        <w:t>Miasto Zamość</w:t>
      </w:r>
    </w:p>
    <w:p w14:paraId="25C55FF9" w14:textId="77777777" w:rsidR="00F019FA" w:rsidRPr="00F019FA" w:rsidRDefault="00F019FA" w:rsidP="00F019FA">
      <w:pPr>
        <w:spacing w:line="276" w:lineRule="auto"/>
        <w:ind w:left="4956" w:firstLine="708"/>
        <w:rPr>
          <w:rFonts w:ascii="Arial" w:hAnsi="Arial" w:cs="Arial"/>
          <w:b/>
          <w:bCs/>
          <w:sz w:val="28"/>
          <w:szCs w:val="28"/>
          <w:lang w:eastAsia="ar-SA"/>
        </w:rPr>
      </w:pPr>
      <w:r w:rsidRPr="00F019FA">
        <w:rPr>
          <w:rFonts w:ascii="Arial" w:hAnsi="Arial" w:cs="Arial"/>
          <w:b/>
          <w:bCs/>
          <w:sz w:val="28"/>
          <w:szCs w:val="28"/>
          <w:lang w:eastAsia="ar-SA"/>
        </w:rPr>
        <w:t>Rynek Wielki 13</w:t>
      </w:r>
    </w:p>
    <w:p w14:paraId="5073067A" w14:textId="77777777" w:rsidR="00232C57" w:rsidRDefault="00F019FA" w:rsidP="00F019FA">
      <w:pPr>
        <w:spacing w:line="276" w:lineRule="auto"/>
        <w:ind w:left="5664"/>
        <w:rPr>
          <w:rFonts w:ascii="Arial" w:hAnsi="Arial" w:cs="Arial"/>
          <w:sz w:val="28"/>
          <w:szCs w:val="28"/>
          <w:lang w:eastAsia="ar-SA"/>
        </w:rPr>
      </w:pPr>
      <w:r w:rsidRPr="00F019FA">
        <w:rPr>
          <w:rFonts w:ascii="Arial" w:hAnsi="Arial" w:cs="Arial"/>
          <w:b/>
          <w:bCs/>
          <w:sz w:val="28"/>
          <w:szCs w:val="28"/>
          <w:lang w:eastAsia="ar-SA"/>
        </w:rPr>
        <w:t>22-400 Zamość</w:t>
      </w:r>
      <w:r w:rsidRPr="00F019FA">
        <w:rPr>
          <w:rFonts w:ascii="Arial" w:hAnsi="Arial" w:cs="Arial"/>
          <w:sz w:val="28"/>
          <w:szCs w:val="28"/>
          <w:lang w:eastAsia="ar-SA"/>
        </w:rPr>
        <w:t xml:space="preserve">    </w:t>
      </w:r>
    </w:p>
    <w:p w14:paraId="1FFFA0EF" w14:textId="67CC643D" w:rsidR="00F019FA" w:rsidRPr="00F019FA" w:rsidRDefault="00F019FA" w:rsidP="00F019FA">
      <w:pPr>
        <w:spacing w:line="276" w:lineRule="auto"/>
        <w:ind w:left="5664"/>
        <w:rPr>
          <w:rFonts w:ascii="Arial" w:hAnsi="Arial" w:cs="Arial"/>
          <w:sz w:val="28"/>
          <w:szCs w:val="28"/>
          <w:lang w:eastAsia="ar-SA"/>
        </w:rPr>
      </w:pPr>
      <w:r w:rsidRPr="00F019FA">
        <w:rPr>
          <w:rFonts w:ascii="Arial" w:hAnsi="Arial" w:cs="Arial"/>
          <w:sz w:val="28"/>
          <w:szCs w:val="28"/>
          <w:lang w:eastAsia="ar-SA"/>
        </w:rPr>
        <w:t xml:space="preserve">                  </w:t>
      </w:r>
    </w:p>
    <w:p w14:paraId="2CCDC39F" w14:textId="77777777" w:rsidR="00F019FA" w:rsidRPr="00F019FA" w:rsidRDefault="00F019FA" w:rsidP="00F019FA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  <w:lang w:eastAsia="ar-SA"/>
        </w:rPr>
      </w:pPr>
    </w:p>
    <w:p w14:paraId="7B034CA0" w14:textId="77777777" w:rsidR="00F019FA" w:rsidRPr="00F019FA" w:rsidRDefault="00F019FA" w:rsidP="005B42C2">
      <w:pPr>
        <w:numPr>
          <w:ilvl w:val="0"/>
          <w:numId w:val="12"/>
        </w:numPr>
        <w:tabs>
          <w:tab w:val="left" w:pos="567"/>
        </w:tabs>
        <w:suppressAutoHyphens w:val="0"/>
        <w:spacing w:after="200" w:line="276" w:lineRule="auto"/>
        <w:ind w:left="567" w:right="567" w:hanging="425"/>
        <w:rPr>
          <w:rFonts w:ascii="Arial" w:eastAsia="Calibri" w:hAnsi="Arial" w:cs="Arial"/>
          <w:b/>
          <w:sz w:val="22"/>
          <w:szCs w:val="22"/>
          <w:u w:val="single"/>
          <w:lang w:eastAsia="ar-SA"/>
        </w:rPr>
      </w:pPr>
      <w:r w:rsidRPr="00F019FA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DANE WYKONAWCY</w:t>
      </w:r>
    </w:p>
    <w:p w14:paraId="489F8DEF" w14:textId="77777777" w:rsidR="00F019FA" w:rsidRPr="00F019FA" w:rsidRDefault="00F019FA" w:rsidP="00F019FA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vertAlign w:val="superscript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>1. Pełna nazwa  albo imię i nazwisko Wykonawcy /Lidera Wykonawców wspólnie ubiegających się o udzielenie zamówienia</w:t>
      </w:r>
      <w:r w:rsidRPr="00F019FA">
        <w:rPr>
          <w:rFonts w:ascii="Arial" w:hAnsi="Arial" w:cs="Arial"/>
          <w:b/>
          <w:bCs/>
          <w:sz w:val="22"/>
          <w:szCs w:val="22"/>
          <w:vertAlign w:val="superscript"/>
          <w:lang w:eastAsia="ar-SA"/>
        </w:rPr>
        <w:tab/>
      </w:r>
    </w:p>
    <w:p w14:paraId="2C14F4C0" w14:textId="20F97CDD" w:rsidR="00F019FA" w:rsidRPr="00F019FA" w:rsidRDefault="00F019FA" w:rsidP="00F019FA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  <w:r w:rsidR="003C2872">
        <w:rPr>
          <w:rFonts w:ascii="Arial" w:hAnsi="Arial" w:cs="Arial"/>
          <w:bCs/>
          <w:sz w:val="22"/>
          <w:szCs w:val="22"/>
          <w:lang w:eastAsia="ar-SA"/>
        </w:rPr>
        <w:t>…</w:t>
      </w:r>
      <w:r w:rsidRPr="00F019F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3AFE24F2" w14:textId="77777777" w:rsidR="00F019FA" w:rsidRPr="00F019FA" w:rsidRDefault="00F019FA" w:rsidP="00F019FA">
      <w:pPr>
        <w:tabs>
          <w:tab w:val="left" w:pos="4213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>Adres siedziby lub miejsca zamieszkania Wykonawcy /Lidera Wykonawców wspólnie ubiegających się o udzielenie zamówienia</w:t>
      </w:r>
      <w:r w:rsidRPr="00F019FA">
        <w:rPr>
          <w:rFonts w:ascii="Arial" w:hAnsi="Arial" w:cs="Arial"/>
          <w:i/>
          <w:iCs/>
          <w:sz w:val="22"/>
          <w:szCs w:val="22"/>
          <w:lang w:eastAsia="ar-SA"/>
        </w:rPr>
        <w:t xml:space="preserve"> (ulica, kod pocztowy, miejscowość)</w:t>
      </w:r>
    </w:p>
    <w:p w14:paraId="42DC1E6C" w14:textId="2BFD651B" w:rsidR="00F019FA" w:rsidRDefault="00F019FA" w:rsidP="00F019FA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3C2872">
        <w:rPr>
          <w:rFonts w:ascii="Arial" w:hAnsi="Arial" w:cs="Arial"/>
          <w:bCs/>
          <w:sz w:val="22"/>
          <w:szCs w:val="22"/>
          <w:lang w:eastAsia="ar-SA"/>
        </w:rPr>
        <w:t>…</w:t>
      </w:r>
      <w:r w:rsidRPr="00F019FA">
        <w:rPr>
          <w:rFonts w:ascii="Arial" w:hAnsi="Arial" w:cs="Arial"/>
          <w:bCs/>
          <w:sz w:val="22"/>
          <w:szCs w:val="22"/>
          <w:lang w:eastAsia="ar-SA"/>
        </w:rPr>
        <w:t>…..……………………………………………………………………………………………………</w:t>
      </w:r>
    </w:p>
    <w:p w14:paraId="3474D9F9" w14:textId="4A1BA7F6" w:rsidR="00421B02" w:rsidRPr="00F019FA" w:rsidRDefault="00421B02" w:rsidP="00421B02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    </w:t>
      </w:r>
      <w:r w:rsidRPr="00421B02">
        <w:rPr>
          <w:rFonts w:ascii="Arial" w:hAnsi="Arial" w:cs="Arial"/>
          <w:b/>
          <w:bCs/>
          <w:sz w:val="22"/>
          <w:szCs w:val="22"/>
          <w:lang w:eastAsia="ar-SA"/>
        </w:rPr>
        <w:t>Adres korespondencyjny Wykonawcy /Lidera Wykonawców wspólnie ubiegających się o udzielenie zamówienia</w:t>
      </w:r>
      <w:r>
        <w:rPr>
          <w:rFonts w:ascii="Arial" w:hAnsi="Arial" w:cs="Arial"/>
          <w:b/>
          <w:bCs/>
          <w:vertAlign w:val="superscript"/>
        </w:rPr>
        <w:t xml:space="preserve"> </w:t>
      </w:r>
      <w:r w:rsidRPr="00421B02">
        <w:rPr>
          <w:rFonts w:ascii="Arial" w:hAnsi="Arial" w:cs="Arial"/>
          <w:i/>
          <w:iCs/>
          <w:sz w:val="22"/>
          <w:szCs w:val="22"/>
          <w:lang w:eastAsia="ar-SA"/>
        </w:rPr>
        <w:t>(jeżeli jest inny, niż adres siedziby/ miejsca zamieszkania</w:t>
      </w:r>
      <w:r w:rsidRPr="00421B02">
        <w:rPr>
          <w:rFonts w:ascii="Arial" w:hAnsi="Arial" w:cs="Arial"/>
          <w:i/>
          <w:iCs/>
          <w:sz w:val="22"/>
          <w:szCs w:val="22"/>
        </w:rPr>
        <w:t>)</w:t>
      </w:r>
    </w:p>
    <w:p w14:paraId="32A48DA2" w14:textId="20FFBDD3" w:rsidR="00421B02" w:rsidRDefault="00421B02" w:rsidP="00421B02">
      <w:pPr>
        <w:tabs>
          <w:tab w:val="left" w:pos="4213"/>
        </w:tabs>
        <w:ind w:left="284" w:hanging="277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     ..</w:t>
      </w:r>
      <w:r w:rsidRPr="00F019FA">
        <w:rPr>
          <w:rFonts w:ascii="Arial" w:hAnsi="Arial" w:cs="Arial"/>
          <w:bCs/>
          <w:sz w:val="22"/>
          <w:szCs w:val="22"/>
          <w:lang w:eastAsia="ar-SA"/>
        </w:rPr>
        <w:t>…..……………………………………………………………………………………………………</w:t>
      </w:r>
    </w:p>
    <w:p w14:paraId="22075B8A" w14:textId="77777777" w:rsidR="00421B02" w:rsidRDefault="00421B02" w:rsidP="001F17F6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6683280E" w14:textId="63EF4BB7" w:rsidR="00F019FA" w:rsidRPr="00F019FA" w:rsidRDefault="00421B02" w:rsidP="001F17F6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    </w:t>
      </w:r>
      <w:r w:rsidR="00F019FA"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województwo </w:t>
      </w:r>
      <w:r w:rsidR="001F17F6">
        <w:rPr>
          <w:rFonts w:ascii="Arial" w:hAnsi="Arial" w:cs="Arial"/>
          <w:b/>
          <w:bCs/>
          <w:sz w:val="22"/>
          <w:szCs w:val="22"/>
          <w:lang w:eastAsia="ar-SA"/>
        </w:rPr>
        <w:t xml:space="preserve">      </w:t>
      </w:r>
      <w:r w:rsidR="001F17F6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………………………………………….</w:t>
      </w:r>
    </w:p>
    <w:p w14:paraId="28A25C0B" w14:textId="77777777" w:rsidR="00F019FA" w:rsidRDefault="00F019FA" w:rsidP="00F019FA">
      <w:pPr>
        <w:spacing w:line="360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>nr telefonu</w:t>
      </w: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ab/>
      </w:r>
      <w:r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………………………………………….</w:t>
      </w:r>
    </w:p>
    <w:p w14:paraId="50A48710" w14:textId="3AE79E1D" w:rsidR="00F019FA" w:rsidRPr="006F22E6" w:rsidRDefault="00F019FA" w:rsidP="00F019FA">
      <w:pPr>
        <w:spacing w:line="360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6F22E6">
        <w:rPr>
          <w:rFonts w:ascii="Arial" w:hAnsi="Arial" w:cs="Arial"/>
          <w:b/>
          <w:bCs/>
          <w:sz w:val="22"/>
          <w:szCs w:val="22"/>
          <w:lang w:eastAsia="ar-SA"/>
        </w:rPr>
        <w:t>adres e-mail</w:t>
      </w:r>
      <w:r w:rsidRPr="006F22E6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Pr="006F22E6">
        <w:rPr>
          <w:rFonts w:ascii="Arial" w:hAnsi="Arial" w:cs="Arial"/>
          <w:bCs/>
          <w:sz w:val="22"/>
          <w:szCs w:val="22"/>
          <w:lang w:eastAsia="ar-SA"/>
        </w:rPr>
        <w:t>…………………………….……………</w:t>
      </w:r>
    </w:p>
    <w:p w14:paraId="266DE87A" w14:textId="77777777" w:rsidR="003C2872" w:rsidRPr="00F019FA" w:rsidRDefault="003C2872" w:rsidP="003C2872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KRS </w:t>
      </w:r>
      <w:r w:rsidRPr="00F019FA">
        <w:rPr>
          <w:rFonts w:ascii="Arial" w:hAnsi="Arial" w:cs="Arial"/>
          <w:bCs/>
          <w:i/>
          <w:sz w:val="22"/>
          <w:szCs w:val="22"/>
          <w:lang w:eastAsia="ar-SA"/>
        </w:rPr>
        <w:t>(</w:t>
      </w:r>
      <w:r w:rsidRPr="00F019FA">
        <w:rPr>
          <w:rFonts w:ascii="Arial" w:hAnsi="Arial" w:cs="Arial"/>
          <w:bCs/>
          <w:i/>
          <w:sz w:val="20"/>
          <w:szCs w:val="20"/>
          <w:lang w:eastAsia="ar-SA"/>
        </w:rPr>
        <w:t xml:space="preserve">jeśli dotyczy) </w:t>
      </w:r>
      <w:r w:rsidRPr="00D25F42">
        <w:rPr>
          <w:rFonts w:ascii="Arial" w:hAnsi="Arial" w:cs="Arial"/>
          <w:bCs/>
          <w:i/>
          <w:sz w:val="20"/>
          <w:szCs w:val="20"/>
          <w:lang w:eastAsia="ar-SA"/>
        </w:rPr>
        <w:t>….</w:t>
      </w:r>
      <w:r w:rsidRPr="00D25F42">
        <w:rPr>
          <w:rFonts w:ascii="Arial" w:hAnsi="Arial" w:cs="Arial"/>
          <w:bCs/>
          <w:sz w:val="20"/>
          <w:szCs w:val="20"/>
          <w:lang w:eastAsia="ar-SA"/>
        </w:rPr>
        <w:t>……………………………..…………….</w:t>
      </w:r>
    </w:p>
    <w:p w14:paraId="361C0C3F" w14:textId="76349483" w:rsidR="00F019FA" w:rsidRPr="006F22E6" w:rsidRDefault="00F019FA" w:rsidP="00F019FA">
      <w:pPr>
        <w:tabs>
          <w:tab w:val="left" w:pos="4213"/>
        </w:tabs>
        <w:spacing w:line="360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6F22E6">
        <w:rPr>
          <w:rFonts w:ascii="Arial" w:hAnsi="Arial" w:cs="Arial"/>
          <w:b/>
          <w:bCs/>
          <w:sz w:val="22"/>
          <w:szCs w:val="22"/>
          <w:lang w:eastAsia="ar-SA"/>
        </w:rPr>
        <w:t xml:space="preserve">REGON: </w:t>
      </w:r>
      <w:r w:rsidR="001F17F6" w:rsidRPr="006F22E6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</w:t>
      </w:r>
      <w:r w:rsidRPr="006F22E6">
        <w:rPr>
          <w:rFonts w:ascii="Arial" w:hAnsi="Arial" w:cs="Arial"/>
          <w:bCs/>
          <w:sz w:val="22"/>
          <w:szCs w:val="22"/>
          <w:lang w:eastAsia="ar-SA"/>
        </w:rPr>
        <w:t>…………………………………….……</w:t>
      </w:r>
    </w:p>
    <w:p w14:paraId="6D0E8B13" w14:textId="023226F8" w:rsidR="00F019FA" w:rsidRPr="006F22E6" w:rsidRDefault="00F019FA" w:rsidP="00F019FA">
      <w:pPr>
        <w:spacing w:before="20" w:after="20" w:line="360" w:lineRule="auto"/>
        <w:ind w:left="284"/>
        <w:rPr>
          <w:rFonts w:ascii="Arial" w:hAnsi="Arial" w:cs="Arial"/>
          <w:b/>
          <w:bCs/>
          <w:sz w:val="22"/>
          <w:szCs w:val="22"/>
          <w:lang w:eastAsia="ar-SA"/>
        </w:rPr>
      </w:pPr>
      <w:r w:rsidRPr="006F22E6">
        <w:rPr>
          <w:rFonts w:ascii="Arial" w:hAnsi="Arial" w:cs="Arial"/>
          <w:b/>
          <w:bCs/>
          <w:sz w:val="22"/>
          <w:szCs w:val="22"/>
          <w:lang w:eastAsia="ar-SA"/>
        </w:rPr>
        <w:t xml:space="preserve">NIP: </w:t>
      </w:r>
      <w:r w:rsidR="00585B1F" w:rsidRPr="006F22E6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       </w:t>
      </w:r>
      <w:r w:rsidRPr="006F22E6">
        <w:rPr>
          <w:rFonts w:ascii="Arial" w:hAnsi="Arial" w:cs="Arial"/>
          <w:bCs/>
          <w:sz w:val="22"/>
          <w:szCs w:val="22"/>
          <w:lang w:eastAsia="ar-SA"/>
        </w:rPr>
        <w:t>…………………………..</w:t>
      </w:r>
      <w:r w:rsidR="00585B1F" w:rsidRPr="006F22E6">
        <w:rPr>
          <w:rFonts w:ascii="Arial" w:hAnsi="Arial" w:cs="Arial"/>
          <w:bCs/>
          <w:sz w:val="22"/>
          <w:szCs w:val="22"/>
          <w:lang w:eastAsia="ar-SA"/>
        </w:rPr>
        <w:t>……………..</w:t>
      </w:r>
    </w:p>
    <w:p w14:paraId="61FA4EF6" w14:textId="77777777" w:rsidR="00F019FA" w:rsidRPr="00F019FA" w:rsidRDefault="00F019FA" w:rsidP="00F019FA">
      <w:pPr>
        <w:spacing w:before="20" w:after="20" w:line="276" w:lineRule="auto"/>
        <w:ind w:left="7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AB42555" w14:textId="2E4D52D8" w:rsidR="00F019FA" w:rsidRPr="00F019FA" w:rsidRDefault="00F019FA" w:rsidP="00F019FA">
      <w:pPr>
        <w:spacing w:before="20" w:after="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2. </w:t>
      </w:r>
      <w:r w:rsidR="001F17F6">
        <w:rPr>
          <w:rFonts w:ascii="Arial" w:hAnsi="Arial" w:cs="Arial"/>
          <w:b/>
          <w:bCs/>
          <w:sz w:val="22"/>
          <w:szCs w:val="22"/>
          <w:lang w:eastAsia="ar-SA"/>
        </w:rPr>
        <w:t>Wielkość przedsiębiorstwa</w:t>
      </w: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 Wykonawcy /Lidera Wykonawców wspólnie ubiegających się o udzielenie zamówienia</w:t>
      </w:r>
      <w:r w:rsidRPr="00F019FA">
        <w:rPr>
          <w:rFonts w:ascii="Arial" w:hAnsi="Arial" w:cs="Arial"/>
          <w:b/>
          <w:bCs/>
          <w:sz w:val="22"/>
          <w:szCs w:val="22"/>
          <w:vertAlign w:val="superscript"/>
          <w:lang w:eastAsia="ar-SA"/>
        </w:rPr>
        <w:t xml:space="preserve"> (1)</w:t>
      </w: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9E4FFE">
        <w:rPr>
          <w:rFonts w:ascii="Arial" w:hAnsi="Arial" w:cs="Arial"/>
          <w:i/>
          <w:iCs/>
          <w:sz w:val="20"/>
          <w:szCs w:val="20"/>
          <w:lang w:eastAsia="ar-SA"/>
        </w:rPr>
        <w:t>(zaznaczyć właściwe)</w:t>
      </w:r>
      <w:r w:rsidRPr="009E4FFE">
        <w:rPr>
          <w:rFonts w:ascii="Arial" w:hAnsi="Arial" w:cs="Arial"/>
          <w:b/>
          <w:bCs/>
          <w:sz w:val="20"/>
          <w:szCs w:val="20"/>
          <w:lang w:eastAsia="ar-SA"/>
        </w:rPr>
        <w:tab/>
      </w:r>
    </w:p>
    <w:p w14:paraId="4C091248" w14:textId="77777777" w:rsidR="00F019FA" w:rsidRPr="00F019FA" w:rsidRDefault="00F019FA" w:rsidP="00F019FA">
      <w:pPr>
        <w:spacing w:before="20" w:after="20"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    </w:t>
      </w:r>
      <w:r w:rsidRPr="00F019FA">
        <w:rPr>
          <w:rFonts w:ascii="Arial" w:hAnsi="Arial" w:cs="Arial"/>
          <w:bCs/>
          <w:sz w:val="22"/>
          <w:szCs w:val="22"/>
          <w:lang w:eastAsia="ar-SA"/>
        </w:rPr>
        <w:t>Mikroprzedsiębiorca</w:t>
      </w:r>
    </w:p>
    <w:p w14:paraId="130F3D49" w14:textId="77777777" w:rsidR="00F019FA" w:rsidRPr="00F019FA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Mały przedsiębiorca</w:t>
      </w:r>
    </w:p>
    <w:p w14:paraId="4AAEC6ED" w14:textId="77777777" w:rsidR="00F019FA" w:rsidRPr="00F019FA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Średni przedsiębiorca</w:t>
      </w:r>
    </w:p>
    <w:p w14:paraId="2E124EC9" w14:textId="77777777" w:rsidR="00F019FA" w:rsidRPr="00F019FA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Jednoosobowa działalność gospodarcza</w:t>
      </w:r>
    </w:p>
    <w:p w14:paraId="0F6542F3" w14:textId="77777777" w:rsidR="00F019FA" w:rsidRPr="00F019FA" w:rsidRDefault="00F019FA" w:rsidP="00F019FA">
      <w:pPr>
        <w:spacing w:line="276" w:lineRule="auto"/>
        <w:ind w:left="284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Osoba fizyczna nieprowadząca działalności gospodarczej</w:t>
      </w:r>
    </w:p>
    <w:p w14:paraId="3AC61428" w14:textId="77777777" w:rsidR="00F019FA" w:rsidRDefault="00F019FA" w:rsidP="00F019FA">
      <w:pPr>
        <w:tabs>
          <w:tab w:val="left" w:pos="4213"/>
        </w:tabs>
        <w:spacing w:line="276" w:lineRule="auto"/>
        <w:ind w:left="291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sym w:font="Symbol" w:char="F0FF"/>
      </w:r>
      <w:r w:rsidRPr="00F019FA">
        <w:rPr>
          <w:rFonts w:ascii="Arial" w:hAnsi="Arial" w:cs="Arial"/>
          <w:bCs/>
          <w:sz w:val="22"/>
          <w:szCs w:val="22"/>
          <w:lang w:eastAsia="ar-SA"/>
        </w:rPr>
        <w:t xml:space="preserve">    Inny rodzaj</w:t>
      </w:r>
    </w:p>
    <w:p w14:paraId="78B9916B" w14:textId="77777777" w:rsidR="005B22F2" w:rsidRPr="00F019FA" w:rsidRDefault="005B22F2" w:rsidP="00F019FA">
      <w:pPr>
        <w:tabs>
          <w:tab w:val="left" w:pos="4213"/>
        </w:tabs>
        <w:spacing w:line="276" w:lineRule="auto"/>
        <w:ind w:left="291"/>
        <w:rPr>
          <w:rFonts w:ascii="Arial" w:hAnsi="Arial" w:cs="Arial"/>
          <w:bCs/>
          <w:sz w:val="22"/>
          <w:szCs w:val="22"/>
          <w:lang w:eastAsia="ar-SA"/>
        </w:rPr>
      </w:pPr>
    </w:p>
    <w:p w14:paraId="6B175234" w14:textId="617C47C4" w:rsidR="005B22F2" w:rsidRDefault="005B22F2" w:rsidP="005B22F2">
      <w:pPr>
        <w:tabs>
          <w:tab w:val="left" w:pos="4213"/>
        </w:tabs>
        <w:spacing w:line="276" w:lineRule="auto"/>
        <w:jc w:val="both"/>
        <w:rPr>
          <w:rFonts w:ascii="Arial" w:hAnsi="Arial" w:cs="Arial"/>
          <w:b/>
          <w:sz w:val="23"/>
          <w:szCs w:val="23"/>
          <w:vertAlign w:val="superscript"/>
        </w:rPr>
      </w:pPr>
      <w:r w:rsidRPr="009D63F1">
        <w:rPr>
          <w:rFonts w:ascii="Arial" w:hAnsi="Arial" w:cs="Arial"/>
          <w:b/>
          <w:bCs/>
          <w:sz w:val="22"/>
          <w:szCs w:val="22"/>
        </w:rPr>
        <w:lastRenderedPageBreak/>
        <w:t>3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9D63F1">
        <w:rPr>
          <w:rFonts w:ascii="Arial" w:hAnsi="Arial" w:cs="Arial"/>
          <w:b/>
          <w:bCs/>
          <w:sz w:val="22"/>
          <w:szCs w:val="22"/>
        </w:rPr>
        <w:t xml:space="preserve">Ofertę składa Wykonawca wspólnie ubiegający się o udzielenie zamówienia </w:t>
      </w: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Pr="009D63F1">
        <w:rPr>
          <w:rFonts w:ascii="Arial" w:hAnsi="Arial" w:cs="Arial"/>
          <w:b/>
          <w:bCs/>
          <w:sz w:val="22"/>
          <w:szCs w:val="22"/>
        </w:rPr>
        <w:t>(Konsorcjum)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/>
          <w:i/>
          <w:sz w:val="20"/>
          <w:szCs w:val="22"/>
        </w:rPr>
        <w:t xml:space="preserve"> (zaznaczyć właściwe) </w:t>
      </w:r>
      <w:r w:rsidRPr="00BA59D5">
        <w:rPr>
          <w:rFonts w:ascii="Arial" w:hAnsi="Arial" w:cs="Arial"/>
          <w:b/>
          <w:sz w:val="23"/>
          <w:szCs w:val="23"/>
          <w:vertAlign w:val="superscript"/>
        </w:rPr>
        <w:t xml:space="preserve"> </w:t>
      </w:r>
    </w:p>
    <w:p w14:paraId="14E1128C" w14:textId="77777777" w:rsidR="003C2872" w:rsidRDefault="003C2872" w:rsidP="003C2872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TAK</w:t>
      </w:r>
    </w:p>
    <w:p w14:paraId="199136D7" w14:textId="77777777" w:rsidR="003C2872" w:rsidRPr="00F019FA" w:rsidRDefault="003C2872" w:rsidP="003C2872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NIE</w:t>
      </w:r>
    </w:p>
    <w:p w14:paraId="77DA13ED" w14:textId="77777777" w:rsidR="003C2872" w:rsidRPr="003C2872" w:rsidRDefault="003C2872" w:rsidP="005B22F2">
      <w:pPr>
        <w:tabs>
          <w:tab w:val="left" w:pos="4213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001EFE" w14:textId="77777777" w:rsidR="00F019FA" w:rsidRPr="00F019FA" w:rsidRDefault="00F019FA" w:rsidP="00F019FA">
      <w:pPr>
        <w:tabs>
          <w:tab w:val="left" w:pos="4213"/>
        </w:tabs>
        <w:spacing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pPr w:leftFromText="141" w:rightFromText="141" w:vertAnchor="text" w:tblpY="109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351"/>
      </w:tblGrid>
      <w:tr w:rsidR="00D25F42" w:rsidRPr="00F019FA" w14:paraId="5D5C4FC2" w14:textId="77777777" w:rsidTr="00D25F42">
        <w:trPr>
          <w:trHeight w:val="5231"/>
        </w:trPr>
        <w:tc>
          <w:tcPr>
            <w:tcW w:w="9351" w:type="dxa"/>
            <w:shd w:val="clear" w:color="auto" w:fill="auto"/>
          </w:tcPr>
          <w:p w14:paraId="6B4D3565" w14:textId="77777777" w:rsidR="00D25F42" w:rsidRPr="004B44AD" w:rsidRDefault="00D25F42" w:rsidP="00D25F42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>W przypadku Wykonawców wspólnie ubiegających się o udzielenie zamówienia należy podać poniższe  dane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3B4BD8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odrębnie dla każdego </w:t>
            </w: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>z Wykonawców wspólnie ubiegających się o udzielenie zamówienia (tj.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 </w:t>
            </w: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>partner,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współkonsorcjant,</w:t>
            </w: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wspólnik spółki cywilnej itp.). </w:t>
            </w:r>
          </w:p>
          <w:p w14:paraId="0C066313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Nazwa albo imię i nazwisko członka/partnera Wykonawcy wspólnie ubiegającego się 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udzielenie zamówienia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B44AD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14:paraId="6C137B49" w14:textId="77777777" w:rsidR="00D25F42" w:rsidRPr="00D25F42" w:rsidRDefault="00D25F42" w:rsidP="00D25F42">
            <w:pPr>
              <w:spacing w:line="360" w:lineRule="auto"/>
              <w:rPr>
                <w:rFonts w:ascii="Cambria" w:hAnsi="Cambria" w:cs="Arial"/>
                <w:iCs/>
                <w:color w:val="000000"/>
                <w:sz w:val="22"/>
                <w:szCs w:val="22"/>
              </w:rPr>
            </w:pPr>
            <w:r w:rsidRPr="00D25F42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……….………………………………………………………………………………………………………………………………………</w:t>
            </w:r>
          </w:p>
          <w:p w14:paraId="426D7FE1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członka/partnera Wykonawcy wspólnie ubiegającego się 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udzielenie zamówienia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>miejscowość)</w:t>
            </w:r>
          </w:p>
          <w:p w14:paraId="7DCFA4FD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21F97E57" w14:textId="3177ABDD" w:rsidR="00D25F42" w:rsidRPr="00506F44" w:rsidRDefault="00D25F42" w:rsidP="00D25F42">
            <w:pPr>
              <w:spacing w:before="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korespondencyjny członka/partnera Wykonawcy wspólnie ubiegającego się 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udzielenie zamówienia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(jeżeli jest inny, niż adres siedziby/ miejsca zamieszkania))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06F44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  <w:r w:rsidR="0062650C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  <w:p w14:paraId="7B708FF7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284FF80F" w14:textId="77777777" w:rsidR="00D25F42" w:rsidRPr="004B44AD" w:rsidRDefault="00D25F42" w:rsidP="00D25F42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…………………………………………………………………………………............ 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120EF137" w14:textId="6A2BCF80" w:rsidR="003C2872" w:rsidRDefault="003C287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11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8811B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(jeśli dotyczy) </w:t>
            </w:r>
            <w:r w:rsidRPr="008811BA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…..</w:t>
            </w:r>
          </w:p>
          <w:p w14:paraId="1EEC1EB5" w14:textId="77777777" w:rsidR="00D25F42" w:rsidRPr="004B44AD" w:rsidRDefault="00D25F42" w:rsidP="00D25F42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REGON         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…………………………………………………..…………………………….............</w:t>
            </w:r>
          </w:p>
          <w:p w14:paraId="6362D5A0" w14:textId="77777777" w:rsidR="00D25F42" w:rsidRDefault="00D25F42" w:rsidP="00D25F42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NIP  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..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………………………………………………………….…….....</w:t>
            </w:r>
          </w:p>
          <w:p w14:paraId="61AA4D17" w14:textId="4172BF90" w:rsidR="00D25F42" w:rsidRPr="00B51DCE" w:rsidRDefault="00D25F42" w:rsidP="00D25F42">
            <w:pPr>
              <w:tabs>
                <w:tab w:val="left" w:pos="4213"/>
              </w:tabs>
              <w:spacing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306B34D8" w14:textId="77777777" w:rsidR="00D25F42" w:rsidRDefault="00D25F42" w:rsidP="00BE23E7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BB1D5A9" w14:textId="3BC30B80" w:rsidR="00F019FA" w:rsidRPr="00F019FA" w:rsidRDefault="00D25F42" w:rsidP="003C2872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4</w:t>
      </w:r>
      <w:r w:rsidR="00F019FA"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. Imię i nazwisko osoby reprezentującej Wykonawcę i podpisującej </w:t>
      </w:r>
      <w:r w:rsidR="009D24B4">
        <w:rPr>
          <w:rFonts w:ascii="Arial" w:hAnsi="Arial" w:cs="Arial"/>
          <w:b/>
          <w:bCs/>
          <w:sz w:val="22"/>
          <w:szCs w:val="22"/>
          <w:lang w:eastAsia="ar-SA"/>
        </w:rPr>
        <w:t>ofertę:</w:t>
      </w:r>
    </w:p>
    <w:p w14:paraId="405E70A3" w14:textId="1EE8581E" w:rsidR="00F019FA" w:rsidRPr="00F019FA" w:rsidRDefault="00F019FA" w:rsidP="00F019FA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0213F88E" w14:textId="5A0549EB" w:rsidR="00F019FA" w:rsidRPr="00F019FA" w:rsidRDefault="00F019FA" w:rsidP="003C2872">
      <w:pPr>
        <w:tabs>
          <w:tab w:val="left" w:pos="4213"/>
        </w:tabs>
        <w:spacing w:line="360" w:lineRule="auto"/>
        <w:rPr>
          <w:rFonts w:ascii="Arial" w:hAnsi="Arial" w:cs="Arial"/>
          <w:bCs/>
          <w:i/>
          <w:sz w:val="22"/>
          <w:szCs w:val="22"/>
          <w:lang w:eastAsia="ar-SA"/>
        </w:rPr>
      </w:pPr>
      <w:r w:rsidRPr="00F019FA">
        <w:rPr>
          <w:rFonts w:ascii="Arial" w:hAnsi="Arial" w:cs="Arial"/>
          <w:b/>
          <w:bCs/>
          <w:sz w:val="22"/>
          <w:szCs w:val="22"/>
          <w:lang w:eastAsia="ar-SA"/>
        </w:rPr>
        <w:t xml:space="preserve">Pełniona funkcja </w:t>
      </w:r>
      <w:r w:rsidRPr="00F019FA">
        <w:rPr>
          <w:rFonts w:ascii="Arial" w:hAnsi="Arial" w:cs="Arial"/>
          <w:bCs/>
          <w:i/>
          <w:sz w:val="22"/>
          <w:szCs w:val="22"/>
          <w:lang w:eastAsia="ar-SA"/>
        </w:rPr>
        <w:t>(prezes, wiceprezes, prokurent, pełnomocnik, wspólnik spółki cywilnej itp)</w:t>
      </w:r>
    </w:p>
    <w:p w14:paraId="5333232C" w14:textId="77777777" w:rsidR="00F019FA" w:rsidRPr="00F019FA" w:rsidRDefault="00F019FA" w:rsidP="00F019FA">
      <w:pPr>
        <w:tabs>
          <w:tab w:val="left" w:pos="4213"/>
        </w:tabs>
        <w:spacing w:after="240" w:line="360" w:lineRule="auto"/>
        <w:ind w:left="7"/>
        <w:rPr>
          <w:rFonts w:ascii="Arial" w:hAnsi="Arial" w:cs="Arial"/>
          <w:bCs/>
          <w:sz w:val="22"/>
          <w:szCs w:val="22"/>
          <w:lang w:eastAsia="ar-SA"/>
        </w:rPr>
      </w:pPr>
      <w:r w:rsidRPr="00F019F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636526B4" w14:textId="77777777" w:rsidR="00F019FA" w:rsidRPr="00F019FA" w:rsidRDefault="00F019FA" w:rsidP="005B42C2">
      <w:pPr>
        <w:numPr>
          <w:ilvl w:val="0"/>
          <w:numId w:val="12"/>
        </w:numPr>
        <w:suppressAutoHyphens w:val="0"/>
        <w:spacing w:before="240" w:after="200" w:line="276" w:lineRule="auto"/>
        <w:ind w:left="567" w:right="567" w:hanging="425"/>
        <w:rPr>
          <w:rFonts w:ascii="Arial" w:eastAsia="Calibri" w:hAnsi="Arial" w:cs="Arial"/>
          <w:b/>
          <w:sz w:val="22"/>
          <w:szCs w:val="22"/>
          <w:u w:val="single"/>
          <w:lang w:eastAsia="ar-SA"/>
        </w:rPr>
      </w:pPr>
      <w:r w:rsidRPr="00F019FA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OFEROWANY PRZEDMIOT ZAMÓWIENIA</w:t>
      </w:r>
    </w:p>
    <w:p w14:paraId="3A8AC412" w14:textId="7DB0C483" w:rsidR="00F019FA" w:rsidRPr="00265404" w:rsidRDefault="00F019FA" w:rsidP="00EC0D5E">
      <w:pPr>
        <w:numPr>
          <w:ilvl w:val="0"/>
          <w:numId w:val="11"/>
        </w:numPr>
        <w:suppressAutoHyphens w:val="0"/>
        <w:spacing w:before="60" w:after="200" w:line="276" w:lineRule="auto"/>
        <w:jc w:val="both"/>
        <w:rPr>
          <w:rFonts w:ascii="Calibri" w:eastAsia="Calibri" w:hAnsi="Calibri"/>
          <w:b/>
          <w:bCs/>
          <w:sz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 xml:space="preserve">Odpowiadając na publiczne ogłoszenie o zamówieniu publicznym pn. </w:t>
      </w:r>
      <w:r w:rsidR="003C2872" w:rsidRPr="00892E9F">
        <w:rPr>
          <w:rFonts w:ascii="Arial" w:hAnsi="Arial" w:cs="Arial"/>
          <w:b/>
          <w:bCs/>
          <w:i/>
          <w:sz w:val="22"/>
          <w:szCs w:val="22"/>
        </w:rPr>
        <w:t>Wykonanie</w:t>
      </w:r>
      <w:r w:rsidR="00EC0D5E" w:rsidRPr="00892E9F">
        <w:rPr>
          <w:rFonts w:ascii="Arial" w:hAnsi="Arial" w:cs="Arial"/>
          <w:b/>
          <w:bCs/>
          <w:i/>
          <w:sz w:val="22"/>
          <w:szCs w:val="22"/>
        </w:rPr>
        <w:t xml:space="preserve"> ekspertyz</w:t>
      </w:r>
      <w:r w:rsidR="000A527A" w:rsidRPr="00892E9F">
        <w:rPr>
          <w:rFonts w:ascii="Arial" w:hAnsi="Arial" w:cs="Arial"/>
          <w:b/>
          <w:bCs/>
          <w:i/>
          <w:sz w:val="22"/>
          <w:szCs w:val="22"/>
        </w:rPr>
        <w:t>y</w:t>
      </w:r>
      <w:r w:rsidR="004B3586" w:rsidRPr="00892E9F">
        <w:rPr>
          <w:rFonts w:ascii="Arial" w:hAnsi="Arial" w:cs="Arial"/>
          <w:b/>
          <w:bCs/>
          <w:i/>
          <w:sz w:val="22"/>
          <w:szCs w:val="22"/>
        </w:rPr>
        <w:t xml:space="preserve"> technicznej</w:t>
      </w:r>
      <w:r w:rsidR="00EC0D5E" w:rsidRPr="00892E9F">
        <w:rPr>
          <w:rFonts w:ascii="Arial" w:hAnsi="Arial" w:cs="Arial"/>
          <w:b/>
          <w:bCs/>
          <w:i/>
          <w:sz w:val="22"/>
          <w:szCs w:val="22"/>
        </w:rPr>
        <w:t xml:space="preserve"> Miejsc Doraźnego Schronienia (MDS) na terenie Miasta Zamość</w:t>
      </w:r>
      <w:r w:rsidR="009346F6" w:rsidRPr="00892E9F">
        <w:rPr>
          <w:b/>
          <w:bCs/>
          <w:i/>
          <w:sz w:val="22"/>
          <w:szCs w:val="22"/>
        </w:rPr>
        <w:t xml:space="preserve"> </w:t>
      </w:r>
      <w:r w:rsidRPr="00F019FA">
        <w:rPr>
          <w:rFonts w:ascii="Arial" w:eastAsia="Calibri" w:hAnsi="Arial" w:cs="Arial"/>
          <w:b/>
          <w:i/>
          <w:sz w:val="22"/>
          <w:szCs w:val="22"/>
          <w:lang w:eastAsia="ar-SA"/>
        </w:rPr>
        <w:t xml:space="preserve">(znak </w:t>
      </w:r>
      <w:r w:rsidRPr="000A527A">
        <w:rPr>
          <w:rFonts w:ascii="Arial" w:eastAsia="Calibri" w:hAnsi="Arial" w:cs="Arial"/>
          <w:b/>
          <w:i/>
          <w:sz w:val="22"/>
          <w:szCs w:val="22"/>
          <w:lang w:eastAsia="ar-SA"/>
        </w:rPr>
        <w:t>sprawy</w:t>
      </w:r>
      <w:r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 xml:space="preserve">: </w:t>
      </w:r>
      <w:r w:rsidR="000A527A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RIM.272</w:t>
      </w:r>
      <w:r w:rsidR="005B22F2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.</w:t>
      </w:r>
      <w:r w:rsidR="00421B02">
        <w:rPr>
          <w:rFonts w:ascii="Arial" w:eastAsia="Calibri" w:hAnsi="Arial" w:cs="Arial"/>
          <w:b/>
          <w:i/>
          <w:sz w:val="22"/>
          <w:szCs w:val="22"/>
          <w:lang w:eastAsia="ar-SA"/>
        </w:rPr>
        <w:t>1</w:t>
      </w:r>
      <w:r w:rsidR="006E2139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.</w:t>
      </w:r>
      <w:r w:rsidR="003B4E13"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>202</w:t>
      </w:r>
      <w:r w:rsidR="00421B02">
        <w:rPr>
          <w:rFonts w:ascii="Arial" w:eastAsia="Calibri" w:hAnsi="Arial" w:cs="Arial"/>
          <w:b/>
          <w:i/>
          <w:sz w:val="22"/>
          <w:szCs w:val="22"/>
          <w:lang w:eastAsia="ar-SA"/>
        </w:rPr>
        <w:t>6</w:t>
      </w:r>
      <w:r w:rsidRPr="0096579F">
        <w:rPr>
          <w:rFonts w:ascii="Arial" w:eastAsia="Calibri" w:hAnsi="Arial" w:cs="Arial"/>
          <w:b/>
          <w:i/>
          <w:sz w:val="22"/>
          <w:szCs w:val="22"/>
          <w:lang w:eastAsia="ar-SA"/>
        </w:rPr>
        <w:t xml:space="preserve">.MT) </w:t>
      </w:r>
      <w:r w:rsidRPr="000A527A">
        <w:rPr>
          <w:rFonts w:ascii="Arial" w:eastAsia="Calibri" w:hAnsi="Arial" w:cs="Arial"/>
          <w:sz w:val="22"/>
          <w:szCs w:val="22"/>
          <w:lang w:eastAsia="ar-SA"/>
        </w:rPr>
        <w:t>oferuje</w:t>
      </w:r>
      <w:r w:rsidRPr="00F019FA">
        <w:rPr>
          <w:rFonts w:ascii="Arial" w:eastAsia="Calibri" w:hAnsi="Arial" w:cs="Arial"/>
          <w:sz w:val="22"/>
          <w:szCs w:val="22"/>
          <w:lang w:eastAsia="ar-SA"/>
        </w:rPr>
        <w:t xml:space="preserve">/my wykonanie przedmiotu </w:t>
      </w:r>
      <w:r w:rsidRPr="00815563">
        <w:rPr>
          <w:rFonts w:ascii="Arial" w:eastAsia="Calibri" w:hAnsi="Arial" w:cs="Arial"/>
          <w:sz w:val="22"/>
          <w:szCs w:val="22"/>
          <w:lang w:eastAsia="ar-SA"/>
        </w:rPr>
        <w:t>zamówienia zgodnie</w:t>
      </w:r>
      <w:r w:rsidRPr="00F019FA">
        <w:rPr>
          <w:rFonts w:ascii="Arial" w:eastAsia="Calibri" w:hAnsi="Arial" w:cs="Arial"/>
          <w:sz w:val="22"/>
          <w:szCs w:val="22"/>
          <w:lang w:eastAsia="ar-SA"/>
        </w:rPr>
        <w:t xml:space="preserve"> z wymogami określonymi w s</w:t>
      </w:r>
      <w:r w:rsidR="00D25F42">
        <w:rPr>
          <w:rFonts w:ascii="Arial" w:eastAsia="Calibri" w:hAnsi="Arial" w:cs="Arial"/>
          <w:sz w:val="22"/>
          <w:szCs w:val="22"/>
          <w:lang w:eastAsia="ar-SA"/>
        </w:rPr>
        <w:t>pecyfikacji warunków zamówienia:</w:t>
      </w:r>
    </w:p>
    <w:p w14:paraId="7890C9F7" w14:textId="1166450C" w:rsidR="00F019FA" w:rsidRPr="00F019FA" w:rsidRDefault="00F019FA" w:rsidP="003B4E13">
      <w:pPr>
        <w:suppressAutoHyphens w:val="0"/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za </w:t>
      </w:r>
      <w:r w:rsidR="005B22F2">
        <w:rPr>
          <w:rFonts w:ascii="Arial" w:hAnsi="Arial" w:cs="Arial"/>
          <w:sz w:val="22"/>
          <w:szCs w:val="22"/>
          <w:lang w:eastAsia="ar-SA"/>
        </w:rPr>
        <w:t xml:space="preserve">łączną </w:t>
      </w:r>
      <w:r w:rsidRPr="00F019FA">
        <w:rPr>
          <w:rFonts w:ascii="Arial" w:hAnsi="Arial" w:cs="Arial"/>
          <w:sz w:val="22"/>
          <w:szCs w:val="22"/>
          <w:lang w:eastAsia="ar-SA"/>
        </w:rPr>
        <w:t>cenę ryczałtową</w:t>
      </w:r>
      <w:r w:rsidR="00265404">
        <w:rPr>
          <w:rFonts w:ascii="Arial" w:hAnsi="Arial" w:cs="Arial"/>
          <w:sz w:val="22"/>
          <w:szCs w:val="22"/>
          <w:lang w:eastAsia="ar-SA"/>
        </w:rPr>
        <w:t>:</w:t>
      </w:r>
      <w:r w:rsidRPr="00F019FA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65A10A5B" w14:textId="77777777" w:rsidR="00F019FA" w:rsidRPr="00F019FA" w:rsidRDefault="00F019FA" w:rsidP="003B4E13">
      <w:pPr>
        <w:suppressAutoHyphens w:val="0"/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brutto: ………………….…………..…………………………………….…….…..………...zł, </w:t>
      </w:r>
    </w:p>
    <w:p w14:paraId="6E172830" w14:textId="77777777" w:rsidR="00F019FA" w:rsidRPr="00F019FA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słownie: …………………………………………………………………..………….....…….zł,</w:t>
      </w:r>
    </w:p>
    <w:p w14:paraId="096D9F32" w14:textId="4F8F94A8" w:rsidR="00F019FA" w:rsidRPr="00F019FA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podatek od towarów i usług VAT: stawka </w:t>
      </w:r>
      <w:r w:rsidR="003B4E13">
        <w:rPr>
          <w:rFonts w:ascii="Arial" w:hAnsi="Arial" w:cs="Arial"/>
          <w:sz w:val="22"/>
          <w:szCs w:val="22"/>
          <w:lang w:eastAsia="ar-SA"/>
        </w:rPr>
        <w:t>…………</w:t>
      </w:r>
      <w:r w:rsidR="00265404">
        <w:rPr>
          <w:rFonts w:ascii="Arial" w:hAnsi="Arial" w:cs="Arial"/>
          <w:sz w:val="22"/>
          <w:szCs w:val="22"/>
          <w:lang w:eastAsia="ar-SA"/>
        </w:rPr>
        <w:t xml:space="preserve"> %</w:t>
      </w:r>
      <w:r w:rsidRPr="00F019FA">
        <w:rPr>
          <w:rFonts w:ascii="Arial" w:hAnsi="Arial" w:cs="Arial"/>
          <w:sz w:val="22"/>
          <w:szCs w:val="22"/>
          <w:lang w:eastAsia="ar-SA"/>
        </w:rPr>
        <w:t xml:space="preserve">, </w:t>
      </w:r>
    </w:p>
    <w:p w14:paraId="4D80E80D" w14:textId="77777777" w:rsidR="00F019FA" w:rsidRPr="00F019FA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wartość: ……………………………………………………..………….…………....…...…. zł, </w:t>
      </w:r>
    </w:p>
    <w:p w14:paraId="65531EFA" w14:textId="77777777" w:rsidR="00F019FA" w:rsidRPr="00F019FA" w:rsidRDefault="00F019FA" w:rsidP="003B4E13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lastRenderedPageBreak/>
        <w:t>słownie: …………….……………………………………………………………………...….zł,</w:t>
      </w:r>
    </w:p>
    <w:p w14:paraId="40D83802" w14:textId="471A1031" w:rsidR="00F019FA" w:rsidRPr="00F019FA" w:rsidRDefault="00F019FA" w:rsidP="003B4E13">
      <w:pPr>
        <w:spacing w:before="60" w:line="360" w:lineRule="auto"/>
        <w:ind w:left="360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netto: ………………………………………………………….……………………..zł, </w:t>
      </w:r>
    </w:p>
    <w:p w14:paraId="41E980BD" w14:textId="77777777" w:rsidR="00F019FA" w:rsidRDefault="00F019FA" w:rsidP="003B4E13">
      <w:pPr>
        <w:spacing w:before="60" w:line="360" w:lineRule="auto"/>
        <w:ind w:left="360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słownie: …………………………………………………………...…………………….…….zł.</w:t>
      </w:r>
    </w:p>
    <w:p w14:paraId="3A974B3D" w14:textId="77777777" w:rsidR="00F019FA" w:rsidRPr="00F019FA" w:rsidRDefault="00F019FA" w:rsidP="00F019FA">
      <w:pPr>
        <w:suppressAutoHyphens w:val="0"/>
        <w:ind w:left="567"/>
        <w:jc w:val="both"/>
        <w:rPr>
          <w:rFonts w:ascii="Arial" w:eastAsia="Calibri" w:hAnsi="Arial" w:cs="Arial"/>
          <w:b/>
          <w:color w:val="000000"/>
          <w:sz w:val="22"/>
          <w:lang w:eastAsia="ar-SA"/>
        </w:rPr>
      </w:pPr>
    </w:p>
    <w:p w14:paraId="5977993C" w14:textId="4B77282C" w:rsidR="003B4E13" w:rsidRPr="0096579F" w:rsidRDefault="003B4E13" w:rsidP="003B4E13">
      <w:pPr>
        <w:numPr>
          <w:ilvl w:val="0"/>
          <w:numId w:val="4"/>
        </w:numPr>
        <w:suppressAutoHyphens w:val="0"/>
        <w:spacing w:after="60" w:line="276" w:lineRule="auto"/>
        <w:ind w:left="360" w:hanging="357"/>
        <w:jc w:val="both"/>
        <w:rPr>
          <w:rFonts w:ascii="Arial" w:hAnsi="Arial" w:cs="Arial"/>
          <w:b/>
          <w:sz w:val="22"/>
          <w:szCs w:val="22"/>
        </w:rPr>
      </w:pPr>
      <w:r w:rsidRPr="00815563">
        <w:rPr>
          <w:rFonts w:ascii="Arial" w:hAnsi="Arial" w:cs="Arial"/>
          <w:b/>
          <w:color w:val="000000"/>
          <w:sz w:val="22"/>
          <w:szCs w:val="22"/>
        </w:rPr>
        <w:t xml:space="preserve">Oświadczam/y, że do realizacji przedmiotu zamówienia </w:t>
      </w:r>
      <w:r w:rsidR="00B31C88" w:rsidRPr="0096579F">
        <w:rPr>
          <w:rFonts w:ascii="Arial" w:hAnsi="Arial" w:cs="Arial"/>
          <w:b/>
          <w:sz w:val="22"/>
          <w:szCs w:val="22"/>
        </w:rPr>
        <w:t xml:space="preserve">wyznaczam/y </w:t>
      </w:r>
      <w:r w:rsidR="00892E9F" w:rsidRPr="0096579F">
        <w:rPr>
          <w:rFonts w:ascii="Arial" w:hAnsi="Arial" w:cs="Arial"/>
          <w:b/>
          <w:sz w:val="22"/>
          <w:szCs w:val="22"/>
        </w:rPr>
        <w:t xml:space="preserve">eksperta </w:t>
      </w:r>
      <w:r w:rsidR="00C10BC6">
        <w:rPr>
          <w:rFonts w:ascii="Arial" w:hAnsi="Arial" w:cs="Arial"/>
          <w:b/>
          <w:sz w:val="22"/>
          <w:szCs w:val="22"/>
        </w:rPr>
        <w:t>branży ogólnobudowlanej</w:t>
      </w:r>
      <w:r w:rsidR="00B31C88" w:rsidRPr="0096579F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9E4FFE" w:rsidRPr="0096579F">
        <w:rPr>
          <w:rFonts w:ascii="Arial" w:hAnsi="Arial" w:cs="Arial"/>
          <w:b/>
          <w:sz w:val="22"/>
          <w:szCs w:val="22"/>
          <w:vertAlign w:val="superscript"/>
        </w:rPr>
        <w:t>(2)</w:t>
      </w:r>
      <w:r w:rsidR="009E4FFE" w:rsidRPr="0096579F">
        <w:rPr>
          <w:rFonts w:ascii="Arial" w:hAnsi="Arial" w:cs="Arial"/>
          <w:b/>
          <w:sz w:val="22"/>
          <w:szCs w:val="22"/>
        </w:rPr>
        <w:t>:</w:t>
      </w:r>
    </w:p>
    <w:p w14:paraId="5C3E6597" w14:textId="626FC685" w:rsidR="003B4E13" w:rsidRPr="00C45FC6" w:rsidRDefault="003B4E13" w:rsidP="003B4E13">
      <w:pPr>
        <w:spacing w:before="120" w:after="120" w:line="276" w:lineRule="auto"/>
        <w:ind w:left="357"/>
        <w:jc w:val="both"/>
        <w:rPr>
          <w:rFonts w:ascii="Arial" w:hAnsi="Arial" w:cs="Arial"/>
          <w:b/>
          <w:color w:val="000000"/>
          <w:sz w:val="23"/>
          <w:szCs w:val="23"/>
        </w:rPr>
      </w:pPr>
      <w:r w:rsidRPr="00C45FC6">
        <w:rPr>
          <w:rFonts w:ascii="Arial" w:hAnsi="Arial" w:cs="Arial"/>
          <w:b/>
          <w:color w:val="000000"/>
          <w:sz w:val="23"/>
          <w:szCs w:val="23"/>
        </w:rPr>
        <w:t xml:space="preserve">panią/pana </w:t>
      </w:r>
      <w:r>
        <w:rPr>
          <w:rFonts w:ascii="Arial" w:hAnsi="Arial" w:cs="Arial"/>
          <w:b/>
          <w:color w:val="000000"/>
          <w:sz w:val="23"/>
          <w:szCs w:val="23"/>
        </w:rPr>
        <w:t xml:space="preserve">……………………………………. </w:t>
      </w:r>
      <w:r w:rsidR="009D24B4">
        <w:rPr>
          <w:rFonts w:ascii="Arial" w:hAnsi="Arial" w:cs="Arial"/>
          <w:i/>
          <w:color w:val="000000"/>
          <w:sz w:val="23"/>
          <w:szCs w:val="23"/>
        </w:rPr>
        <w:t>(</w:t>
      </w:r>
      <w:r w:rsidR="009D24B4" w:rsidRPr="009E4FFE">
        <w:rPr>
          <w:rFonts w:ascii="Arial" w:hAnsi="Arial" w:cs="Arial"/>
          <w:i/>
          <w:color w:val="000000"/>
          <w:sz w:val="20"/>
          <w:szCs w:val="20"/>
        </w:rPr>
        <w:t>należy wpisać imię i nazwisko</w:t>
      </w:r>
      <w:r w:rsidR="009D24B4">
        <w:rPr>
          <w:rFonts w:ascii="Arial" w:hAnsi="Arial" w:cs="Arial"/>
          <w:i/>
          <w:color w:val="000000"/>
          <w:sz w:val="23"/>
          <w:szCs w:val="23"/>
        </w:rPr>
        <w:t>)</w:t>
      </w:r>
      <w:r w:rsidRPr="00C45FC6">
        <w:rPr>
          <w:rFonts w:ascii="Arial" w:hAnsi="Arial" w:cs="Arial"/>
          <w:color w:val="000000"/>
          <w:sz w:val="23"/>
          <w:szCs w:val="23"/>
        </w:rPr>
        <w:t xml:space="preserve">, </w:t>
      </w:r>
    </w:p>
    <w:p w14:paraId="60CC470B" w14:textId="71AAAFD8" w:rsidR="003B4E13" w:rsidRPr="00892E9F" w:rsidRDefault="003B4E13" w:rsidP="003B4E13">
      <w:pPr>
        <w:spacing w:line="276" w:lineRule="auto"/>
        <w:ind w:left="357"/>
        <w:jc w:val="both"/>
        <w:rPr>
          <w:rFonts w:ascii="Arial" w:hAnsi="Arial" w:cs="Arial"/>
          <w:sz w:val="23"/>
          <w:szCs w:val="23"/>
        </w:rPr>
      </w:pPr>
      <w:r w:rsidRPr="00892E9F">
        <w:rPr>
          <w:rFonts w:ascii="Arial" w:hAnsi="Arial" w:cs="Arial"/>
          <w:b/>
          <w:sz w:val="22"/>
          <w:szCs w:val="22"/>
        </w:rPr>
        <w:t xml:space="preserve">która/y </w:t>
      </w:r>
      <w:r w:rsidR="009346F6" w:rsidRPr="00892E9F">
        <w:rPr>
          <w:rFonts w:ascii="Arial" w:hAnsi="Arial" w:cs="Arial"/>
          <w:b/>
          <w:sz w:val="22"/>
          <w:szCs w:val="22"/>
        </w:rPr>
        <w:t>spełnia wymagania w zakresie</w:t>
      </w:r>
      <w:r w:rsidRPr="00892E9F">
        <w:rPr>
          <w:rFonts w:ascii="Arial" w:hAnsi="Arial" w:cs="Arial"/>
          <w:b/>
          <w:sz w:val="22"/>
          <w:szCs w:val="22"/>
        </w:rPr>
        <w:t xml:space="preserve"> </w:t>
      </w:r>
      <w:r w:rsidR="009346F6" w:rsidRPr="00892E9F">
        <w:rPr>
          <w:rFonts w:ascii="Arial" w:hAnsi="Arial" w:cs="Arial"/>
          <w:b/>
          <w:sz w:val="22"/>
          <w:szCs w:val="22"/>
        </w:rPr>
        <w:t>uprawnień</w:t>
      </w:r>
      <w:r w:rsidRPr="00892E9F">
        <w:rPr>
          <w:rFonts w:ascii="Arial" w:hAnsi="Arial" w:cs="Arial"/>
          <w:b/>
          <w:sz w:val="22"/>
          <w:szCs w:val="22"/>
        </w:rPr>
        <w:t xml:space="preserve"> budowlan</w:t>
      </w:r>
      <w:r w:rsidR="009346F6" w:rsidRPr="00892E9F">
        <w:rPr>
          <w:rFonts w:ascii="Arial" w:hAnsi="Arial" w:cs="Arial"/>
          <w:b/>
          <w:sz w:val="22"/>
          <w:szCs w:val="22"/>
        </w:rPr>
        <w:t>ych</w:t>
      </w:r>
      <w:r w:rsidRPr="00892E9F">
        <w:rPr>
          <w:rFonts w:ascii="Arial" w:hAnsi="Arial" w:cs="Arial"/>
          <w:b/>
          <w:sz w:val="22"/>
          <w:szCs w:val="22"/>
        </w:rPr>
        <w:t>, kwalifikacj</w:t>
      </w:r>
      <w:r w:rsidR="009346F6" w:rsidRPr="00892E9F">
        <w:rPr>
          <w:rFonts w:ascii="Arial" w:hAnsi="Arial" w:cs="Arial"/>
          <w:b/>
          <w:sz w:val="22"/>
          <w:szCs w:val="22"/>
        </w:rPr>
        <w:t>i zawodowych</w:t>
      </w:r>
      <w:r w:rsidRPr="00892E9F">
        <w:rPr>
          <w:rFonts w:ascii="Arial" w:hAnsi="Arial" w:cs="Arial"/>
          <w:b/>
          <w:sz w:val="22"/>
          <w:szCs w:val="22"/>
        </w:rPr>
        <w:t xml:space="preserve">  i doświadczenie opisane</w:t>
      </w:r>
      <w:r w:rsidR="009346F6" w:rsidRPr="00892E9F">
        <w:rPr>
          <w:rFonts w:ascii="Arial" w:hAnsi="Arial" w:cs="Arial"/>
          <w:b/>
          <w:sz w:val="22"/>
          <w:szCs w:val="22"/>
        </w:rPr>
        <w:t>go</w:t>
      </w:r>
      <w:r w:rsidRPr="00892E9F">
        <w:rPr>
          <w:rFonts w:ascii="Arial" w:hAnsi="Arial" w:cs="Arial"/>
          <w:b/>
          <w:sz w:val="22"/>
          <w:szCs w:val="22"/>
        </w:rPr>
        <w:t xml:space="preserve"> w pkt </w:t>
      </w:r>
      <w:r w:rsidR="005B22F2" w:rsidRPr="00892E9F">
        <w:rPr>
          <w:rFonts w:ascii="Arial" w:hAnsi="Arial" w:cs="Arial"/>
          <w:b/>
          <w:sz w:val="22"/>
          <w:szCs w:val="22"/>
        </w:rPr>
        <w:t>5</w:t>
      </w:r>
      <w:r w:rsidRPr="00892E9F">
        <w:rPr>
          <w:rFonts w:ascii="Arial" w:hAnsi="Arial" w:cs="Arial"/>
          <w:b/>
          <w:sz w:val="22"/>
          <w:szCs w:val="22"/>
        </w:rPr>
        <w:t>.</w:t>
      </w:r>
      <w:r w:rsidR="005B22F2" w:rsidRPr="00892E9F">
        <w:rPr>
          <w:rFonts w:ascii="Arial" w:hAnsi="Arial" w:cs="Arial"/>
          <w:b/>
          <w:sz w:val="22"/>
          <w:szCs w:val="22"/>
        </w:rPr>
        <w:t>3.</w:t>
      </w:r>
      <w:r w:rsidRPr="00892E9F">
        <w:rPr>
          <w:rFonts w:ascii="Arial" w:hAnsi="Arial" w:cs="Arial"/>
          <w:b/>
          <w:sz w:val="22"/>
          <w:szCs w:val="22"/>
        </w:rPr>
        <w:t>1.4</w:t>
      </w:r>
      <w:r w:rsidR="009346F6" w:rsidRPr="00892E9F">
        <w:rPr>
          <w:rFonts w:ascii="Arial" w:hAnsi="Arial" w:cs="Arial"/>
          <w:b/>
          <w:sz w:val="22"/>
          <w:szCs w:val="22"/>
        </w:rPr>
        <w:t>.</w:t>
      </w:r>
      <w:r w:rsidR="002214B7">
        <w:rPr>
          <w:rFonts w:ascii="Arial" w:hAnsi="Arial" w:cs="Arial"/>
          <w:b/>
          <w:sz w:val="22"/>
          <w:szCs w:val="22"/>
        </w:rPr>
        <w:t xml:space="preserve"> ppkt 1</w:t>
      </w:r>
      <w:r w:rsidR="00B31C88" w:rsidRPr="00892E9F">
        <w:rPr>
          <w:rFonts w:ascii="Arial" w:hAnsi="Arial" w:cs="Arial"/>
          <w:b/>
          <w:sz w:val="22"/>
          <w:szCs w:val="22"/>
        </w:rPr>
        <w:t xml:space="preserve"> S</w:t>
      </w:r>
      <w:r w:rsidRPr="00892E9F">
        <w:rPr>
          <w:rFonts w:ascii="Arial" w:hAnsi="Arial" w:cs="Arial"/>
          <w:b/>
          <w:sz w:val="22"/>
          <w:szCs w:val="22"/>
        </w:rPr>
        <w:t xml:space="preserve">WZ oraz </w:t>
      </w:r>
      <w:r w:rsidR="009346F6" w:rsidRPr="00892E9F">
        <w:rPr>
          <w:rFonts w:ascii="Arial" w:hAnsi="Arial" w:cs="Arial"/>
          <w:b/>
          <w:sz w:val="22"/>
          <w:szCs w:val="22"/>
        </w:rPr>
        <w:t xml:space="preserve">posiada doświadczenie </w:t>
      </w:r>
      <w:r w:rsidRPr="00892E9F">
        <w:rPr>
          <w:rFonts w:ascii="Arial" w:hAnsi="Arial" w:cs="Arial"/>
          <w:b/>
          <w:sz w:val="22"/>
          <w:szCs w:val="22"/>
        </w:rPr>
        <w:t xml:space="preserve">zgodne  z opisem kryterium oceny ofert, </w:t>
      </w:r>
      <w:r w:rsidR="00B31C88" w:rsidRPr="00892E9F">
        <w:rPr>
          <w:rFonts w:ascii="Arial" w:hAnsi="Arial" w:cs="Arial"/>
          <w:b/>
          <w:sz w:val="22"/>
          <w:szCs w:val="22"/>
        </w:rPr>
        <w:t>określone</w:t>
      </w:r>
      <w:r w:rsidRPr="00892E9F">
        <w:rPr>
          <w:rFonts w:ascii="Arial" w:hAnsi="Arial" w:cs="Arial"/>
          <w:b/>
          <w:sz w:val="22"/>
          <w:szCs w:val="22"/>
        </w:rPr>
        <w:t xml:space="preserve"> w pkt 15.9.2 SWZ, nabyte przy </w:t>
      </w:r>
      <w:r w:rsidR="00B31C88" w:rsidRPr="00892E9F">
        <w:rPr>
          <w:rFonts w:ascii="Arial" w:hAnsi="Arial" w:cs="Arial"/>
          <w:b/>
          <w:sz w:val="22"/>
          <w:szCs w:val="22"/>
        </w:rPr>
        <w:t>wykonaniu</w:t>
      </w:r>
      <w:r w:rsidRPr="00892E9F">
        <w:rPr>
          <w:rFonts w:ascii="Arial" w:hAnsi="Arial" w:cs="Arial"/>
          <w:b/>
          <w:sz w:val="23"/>
          <w:szCs w:val="23"/>
        </w:rPr>
        <w:t xml:space="preserve"> </w:t>
      </w:r>
      <w:r w:rsidRPr="00892E9F">
        <w:rPr>
          <w:rFonts w:ascii="Arial" w:hAnsi="Arial" w:cs="Arial"/>
          <w:b/>
          <w:sz w:val="23"/>
          <w:szCs w:val="23"/>
          <w:u w:val="single"/>
        </w:rPr>
        <w:t>…………….</w:t>
      </w:r>
      <w:r w:rsidRPr="00892E9F">
        <w:rPr>
          <w:rFonts w:ascii="Arial" w:hAnsi="Arial" w:cs="Arial"/>
          <w:b/>
          <w:sz w:val="23"/>
          <w:szCs w:val="23"/>
          <w:vertAlign w:val="superscript"/>
        </w:rPr>
        <w:t>(</w:t>
      </w:r>
      <w:r w:rsidR="009D24B4" w:rsidRPr="00892E9F">
        <w:rPr>
          <w:rFonts w:ascii="Arial" w:hAnsi="Arial" w:cs="Arial"/>
          <w:b/>
          <w:sz w:val="23"/>
          <w:szCs w:val="23"/>
          <w:vertAlign w:val="superscript"/>
        </w:rPr>
        <w:t>2</w:t>
      </w:r>
      <w:r w:rsidRPr="00892E9F">
        <w:rPr>
          <w:rFonts w:ascii="Arial" w:hAnsi="Arial" w:cs="Arial"/>
          <w:b/>
          <w:sz w:val="23"/>
          <w:szCs w:val="23"/>
          <w:vertAlign w:val="superscript"/>
        </w:rPr>
        <w:t xml:space="preserve">) </w:t>
      </w:r>
      <w:r w:rsidRPr="00892E9F">
        <w:rPr>
          <w:rFonts w:ascii="Arial" w:hAnsi="Arial" w:cs="Arial"/>
          <w:i/>
          <w:sz w:val="20"/>
          <w:szCs w:val="20"/>
        </w:rPr>
        <w:t>(należy wpisać liczbę zadań)</w:t>
      </w:r>
      <w:r w:rsidRPr="00892E9F">
        <w:rPr>
          <w:rFonts w:ascii="Arial" w:hAnsi="Arial" w:cs="Arial"/>
          <w:b/>
          <w:sz w:val="23"/>
          <w:szCs w:val="23"/>
        </w:rPr>
        <w:t xml:space="preserve"> </w:t>
      </w:r>
      <w:r w:rsidRPr="00892E9F">
        <w:rPr>
          <w:rFonts w:ascii="Arial" w:hAnsi="Arial" w:cs="Arial"/>
          <w:b/>
          <w:sz w:val="22"/>
          <w:szCs w:val="22"/>
        </w:rPr>
        <w:t xml:space="preserve">wskazanych poniżej </w:t>
      </w:r>
      <w:r w:rsidR="00B31C88" w:rsidRPr="00892E9F">
        <w:rPr>
          <w:rFonts w:ascii="Arial" w:hAnsi="Arial" w:cs="Arial"/>
          <w:b/>
          <w:sz w:val="22"/>
          <w:szCs w:val="22"/>
        </w:rPr>
        <w:t>ekspertyz technicznych</w:t>
      </w:r>
      <w:r w:rsidRPr="00892E9F">
        <w:rPr>
          <w:rFonts w:ascii="Arial" w:hAnsi="Arial" w:cs="Arial"/>
          <w:b/>
          <w:sz w:val="23"/>
          <w:szCs w:val="23"/>
        </w:rPr>
        <w:t xml:space="preserve"> </w:t>
      </w:r>
      <w:r w:rsidRPr="00892E9F">
        <w:rPr>
          <w:rFonts w:ascii="Arial" w:hAnsi="Arial" w:cs="Arial"/>
          <w:i/>
          <w:sz w:val="23"/>
          <w:szCs w:val="23"/>
        </w:rPr>
        <w:t>(</w:t>
      </w:r>
      <w:r w:rsidRPr="00892E9F">
        <w:rPr>
          <w:rFonts w:ascii="Arial" w:hAnsi="Arial" w:cs="Arial"/>
          <w:i/>
          <w:sz w:val="20"/>
          <w:szCs w:val="20"/>
        </w:rPr>
        <w:t>należy wymienić te zadania i wypełnić wszystkie rubryki w tabeli)</w:t>
      </w:r>
      <w:r w:rsidRPr="00892E9F">
        <w:rPr>
          <w:rFonts w:ascii="Arial" w:hAnsi="Arial" w:cs="Arial"/>
          <w:b/>
          <w:sz w:val="23"/>
          <w:szCs w:val="23"/>
          <w:vertAlign w:val="superscript"/>
        </w:rPr>
        <w:t xml:space="preserve"> (</w:t>
      </w:r>
      <w:r w:rsidR="009D24B4" w:rsidRPr="00892E9F">
        <w:rPr>
          <w:rFonts w:ascii="Arial" w:hAnsi="Arial" w:cs="Arial"/>
          <w:b/>
          <w:sz w:val="23"/>
          <w:szCs w:val="23"/>
          <w:vertAlign w:val="superscript"/>
        </w:rPr>
        <w:t>2</w:t>
      </w:r>
      <w:r w:rsidRPr="00892E9F">
        <w:rPr>
          <w:rFonts w:ascii="Arial" w:hAnsi="Arial" w:cs="Arial"/>
          <w:b/>
          <w:sz w:val="23"/>
          <w:szCs w:val="23"/>
          <w:vertAlign w:val="superscript"/>
        </w:rPr>
        <w:t>)</w:t>
      </w:r>
      <w:r w:rsidRPr="00892E9F">
        <w:rPr>
          <w:rFonts w:ascii="Arial" w:hAnsi="Arial" w:cs="Arial"/>
          <w:sz w:val="23"/>
          <w:szCs w:val="23"/>
        </w:rPr>
        <w:t>:</w:t>
      </w:r>
    </w:p>
    <w:p w14:paraId="3E4F3EE9" w14:textId="77777777" w:rsidR="00B31C88" w:rsidRPr="00892E9F" w:rsidRDefault="00B31C88" w:rsidP="003B4E13">
      <w:pPr>
        <w:spacing w:line="276" w:lineRule="auto"/>
        <w:ind w:left="357"/>
        <w:jc w:val="both"/>
        <w:rPr>
          <w:rFonts w:ascii="Arial" w:hAnsi="Arial" w:cs="Arial"/>
          <w:sz w:val="23"/>
          <w:szCs w:val="23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4"/>
      </w:tblGrid>
      <w:tr w:rsidR="00892E9F" w:rsidRPr="00892E9F" w14:paraId="6F33BB20" w14:textId="77777777" w:rsidTr="00421B02">
        <w:trPr>
          <w:trHeight w:val="2801"/>
        </w:trPr>
        <w:tc>
          <w:tcPr>
            <w:tcW w:w="8874" w:type="dxa"/>
            <w:shd w:val="clear" w:color="auto" w:fill="auto"/>
          </w:tcPr>
          <w:p w14:paraId="60983FB9" w14:textId="76617D08" w:rsidR="003B4E13" w:rsidRPr="00892E9F" w:rsidRDefault="00B31C88" w:rsidP="006F4CA7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t>Ekspertyza techniczna</w:t>
            </w:r>
            <w:r w:rsidR="003B4E13" w:rsidRPr="00892E9F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</w:p>
          <w:p w14:paraId="1F6F6962" w14:textId="77777777" w:rsidR="00C3757A" w:rsidRPr="00892E9F" w:rsidRDefault="00C3757A" w:rsidP="00C3757A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2D10449C" w14:textId="1DF82B36" w:rsidR="00C3757A" w:rsidRPr="00892E9F" w:rsidRDefault="00C3757A" w:rsidP="00C3757A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 xml:space="preserve">okres </w:t>
            </w:r>
            <w:r w:rsidR="00B31C88" w:rsidRPr="00892E9F">
              <w:rPr>
                <w:rFonts w:ascii="Arial" w:hAnsi="Arial" w:cs="Arial"/>
                <w:sz w:val="22"/>
                <w:szCs w:val="22"/>
              </w:rPr>
              <w:t>wykonania ekspertyzy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6424E298" w14:textId="77777777" w:rsidR="00C3757A" w:rsidRPr="00892E9F" w:rsidRDefault="00C3757A" w:rsidP="00C3757A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7615DDD2" w14:textId="32867C47" w:rsidR="00C3757A" w:rsidRPr="00892E9F" w:rsidRDefault="00C3757A" w:rsidP="00C3757A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</w:t>
            </w:r>
            <w:r w:rsidR="00B31C88" w:rsidRPr="00892E9F">
              <w:rPr>
                <w:rFonts w:ascii="Arial" w:hAnsi="Arial" w:cs="Arial"/>
                <w:sz w:val="22"/>
                <w:szCs w:val="20"/>
              </w:rPr>
              <w:t>órego zadanie zostało wykonane:</w:t>
            </w:r>
          </w:p>
          <w:p w14:paraId="3FEBC41D" w14:textId="77777777" w:rsidR="00C3757A" w:rsidRPr="00892E9F" w:rsidRDefault="00C3757A" w:rsidP="00C3757A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67638009" w14:textId="3BD2350A" w:rsidR="003B4E13" w:rsidRPr="00892E9F" w:rsidRDefault="00C3757A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892E9F" w:rsidRPr="00892E9F" w14:paraId="675FE468" w14:textId="77777777" w:rsidTr="00421B02">
        <w:trPr>
          <w:trHeight w:val="2685"/>
        </w:trPr>
        <w:tc>
          <w:tcPr>
            <w:tcW w:w="8874" w:type="dxa"/>
            <w:shd w:val="clear" w:color="auto" w:fill="auto"/>
          </w:tcPr>
          <w:p w14:paraId="50263124" w14:textId="28637FC4" w:rsidR="005C0C2F" w:rsidRPr="00892E9F" w:rsidRDefault="005C0C2F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t>Ekspertyza techniczna 2</w:t>
            </w:r>
          </w:p>
          <w:p w14:paraId="64381B6D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57810D45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 xml:space="preserve">okres wykonania ekspertyzy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0CE706C2" w14:textId="77777777" w:rsidR="005C0C2F" w:rsidRPr="00892E9F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15FAE92A" w14:textId="77777777" w:rsidR="005C0C2F" w:rsidRPr="00892E9F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55CFBBEF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2523BEEA" w14:textId="18BEAE00" w:rsidR="009E4FFE" w:rsidRPr="00892E9F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892E9F" w:rsidRPr="00892E9F" w14:paraId="2D54BDCB" w14:textId="77777777" w:rsidTr="007A0E7C">
        <w:tc>
          <w:tcPr>
            <w:tcW w:w="8874" w:type="dxa"/>
            <w:shd w:val="clear" w:color="auto" w:fill="auto"/>
          </w:tcPr>
          <w:p w14:paraId="0C295B72" w14:textId="0BA2C0F7" w:rsidR="005C0C2F" w:rsidRPr="00892E9F" w:rsidRDefault="005C0C2F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t>Ekspertyza techniczna 3</w:t>
            </w:r>
          </w:p>
          <w:p w14:paraId="29A5E4B4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5C43A162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 xml:space="preserve">okres wykonania ekspertyzy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29931E32" w14:textId="77777777" w:rsidR="005C0C2F" w:rsidRPr="00892E9F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0BFA25BB" w14:textId="77777777" w:rsidR="005C0C2F" w:rsidRPr="00892E9F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168627F1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2BA3287B" w14:textId="0046D821" w:rsidR="009E4FFE" w:rsidRPr="00892E9F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892E9F" w:rsidRPr="00892E9F" w14:paraId="1D7475C9" w14:textId="77777777" w:rsidTr="007A0E7C">
        <w:tc>
          <w:tcPr>
            <w:tcW w:w="8874" w:type="dxa"/>
            <w:shd w:val="clear" w:color="auto" w:fill="auto"/>
          </w:tcPr>
          <w:p w14:paraId="65E5B44C" w14:textId="208BB44C" w:rsidR="005C0C2F" w:rsidRPr="00892E9F" w:rsidRDefault="005C0C2F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t>Ekspertyza techniczna 4</w:t>
            </w:r>
          </w:p>
          <w:p w14:paraId="3842B77A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7285A46D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 xml:space="preserve">okres wykonania ekspertyzy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0C01D306" w14:textId="77777777" w:rsidR="005C0C2F" w:rsidRPr="00892E9F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3D095689" w14:textId="77777777" w:rsidR="005C0C2F" w:rsidRPr="00892E9F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2A4998F1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lastRenderedPageBreak/>
              <w:t>nazwa podmiotu: …………………………………………………………………………</w:t>
            </w:r>
          </w:p>
          <w:p w14:paraId="3F3CE044" w14:textId="0DB46117" w:rsidR="003B4E13" w:rsidRPr="00892E9F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  <w:tr w:rsidR="00EF254E" w:rsidRPr="00892E9F" w14:paraId="436B1CD3" w14:textId="77777777" w:rsidTr="007A0E7C">
        <w:tc>
          <w:tcPr>
            <w:tcW w:w="8874" w:type="dxa"/>
            <w:shd w:val="clear" w:color="auto" w:fill="auto"/>
          </w:tcPr>
          <w:p w14:paraId="665B5799" w14:textId="042228EB" w:rsidR="005C0C2F" w:rsidRPr="00892E9F" w:rsidRDefault="005C0C2F" w:rsidP="005C0C2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2E9F">
              <w:rPr>
                <w:rFonts w:ascii="Arial" w:hAnsi="Arial" w:cs="Arial"/>
                <w:b/>
                <w:sz w:val="22"/>
                <w:szCs w:val="22"/>
              </w:rPr>
              <w:lastRenderedPageBreak/>
              <w:t>Ekspertyza techniczna 5</w:t>
            </w:r>
          </w:p>
          <w:p w14:paraId="593C8137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>nazwa zadania: ……………………………………………………………………</w:t>
            </w:r>
          </w:p>
          <w:p w14:paraId="013605C2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2E9F">
              <w:rPr>
                <w:rFonts w:ascii="Arial" w:hAnsi="Arial" w:cs="Arial"/>
                <w:sz w:val="22"/>
                <w:szCs w:val="22"/>
              </w:rPr>
              <w:t xml:space="preserve">okres wykonania ekspertyzy </w:t>
            </w:r>
            <w:r w:rsidRPr="00892E9F">
              <w:rPr>
                <w:rFonts w:ascii="Arial" w:hAnsi="Arial"/>
                <w:i/>
                <w:sz w:val="20"/>
                <w:szCs w:val="22"/>
              </w:rPr>
              <w:t>[wpisać miesiąc/rok]</w:t>
            </w:r>
            <w:r w:rsidRPr="00892E9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92E9F">
              <w:rPr>
                <w:rFonts w:ascii="Arial" w:hAnsi="Arial" w:cs="Arial"/>
                <w:sz w:val="22"/>
                <w:szCs w:val="22"/>
              </w:rPr>
              <w:t xml:space="preserve"> od …………do …………</w:t>
            </w:r>
          </w:p>
          <w:p w14:paraId="108790BD" w14:textId="77777777" w:rsidR="005C0C2F" w:rsidRPr="00892E9F" w:rsidRDefault="005C0C2F" w:rsidP="005C0C2F">
            <w:pPr>
              <w:suppressAutoHyphens w:val="0"/>
              <w:spacing w:line="324" w:lineRule="auto"/>
              <w:ind w:left="1440"/>
              <w:rPr>
                <w:rFonts w:ascii="Arial" w:hAnsi="Arial" w:cs="Arial"/>
                <w:sz w:val="22"/>
                <w:szCs w:val="20"/>
              </w:rPr>
            </w:pPr>
          </w:p>
          <w:p w14:paraId="3BC84B0C" w14:textId="77777777" w:rsidR="005C0C2F" w:rsidRPr="00892E9F" w:rsidRDefault="005C0C2F" w:rsidP="005C0C2F">
            <w:pPr>
              <w:spacing w:line="324" w:lineRule="auto"/>
              <w:ind w:left="397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Podmiot, na rzecz którego zadanie zostało wykonane:</w:t>
            </w:r>
          </w:p>
          <w:p w14:paraId="0DF3ED08" w14:textId="77777777" w:rsidR="005C0C2F" w:rsidRPr="00892E9F" w:rsidRDefault="005C0C2F" w:rsidP="005C0C2F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nazwa podmiotu: …………………………………………………………………………</w:t>
            </w:r>
          </w:p>
          <w:p w14:paraId="62FDF349" w14:textId="526E689F" w:rsidR="00EF254E" w:rsidRPr="00892E9F" w:rsidRDefault="005C0C2F" w:rsidP="00A11E57">
            <w:pPr>
              <w:numPr>
                <w:ilvl w:val="0"/>
                <w:numId w:val="9"/>
              </w:numPr>
              <w:suppressAutoHyphens w:val="0"/>
              <w:spacing w:line="324" w:lineRule="auto"/>
              <w:jc w:val="both"/>
              <w:rPr>
                <w:rFonts w:ascii="Arial" w:hAnsi="Arial" w:cs="Arial"/>
                <w:szCs w:val="20"/>
              </w:rPr>
            </w:pPr>
            <w:r w:rsidRPr="00892E9F">
              <w:rPr>
                <w:rFonts w:ascii="Arial" w:hAnsi="Arial" w:cs="Arial"/>
                <w:sz w:val="22"/>
                <w:szCs w:val="20"/>
              </w:rPr>
              <w:t>adres podmiotu: ………………………………………………………………………….</w:t>
            </w:r>
          </w:p>
        </w:tc>
      </w:tr>
    </w:tbl>
    <w:p w14:paraId="0421BF5B" w14:textId="77777777" w:rsidR="003B4E13" w:rsidRPr="00892E9F" w:rsidRDefault="003B4E13" w:rsidP="00301420">
      <w:pPr>
        <w:suppressAutoHyphens w:val="0"/>
        <w:spacing w:before="60" w:after="60" w:line="276" w:lineRule="auto"/>
        <w:ind w:left="567"/>
        <w:jc w:val="both"/>
        <w:rPr>
          <w:rFonts w:ascii="Arial" w:hAnsi="Arial" w:cs="Arial"/>
          <w:b/>
          <w:lang w:eastAsia="ar-SA"/>
        </w:rPr>
      </w:pPr>
    </w:p>
    <w:p w14:paraId="5BB0B426" w14:textId="77777777" w:rsidR="00F019FA" w:rsidRPr="00F019FA" w:rsidRDefault="00F019FA" w:rsidP="005B42C2">
      <w:pPr>
        <w:numPr>
          <w:ilvl w:val="0"/>
          <w:numId w:val="12"/>
        </w:numPr>
        <w:suppressAutoHyphens w:val="0"/>
        <w:spacing w:before="240" w:after="60" w:line="276" w:lineRule="auto"/>
        <w:ind w:left="567" w:hanging="425"/>
        <w:jc w:val="both"/>
        <w:rPr>
          <w:rFonts w:ascii="Arial" w:eastAsia="Calibri" w:hAnsi="Arial" w:cs="Arial"/>
          <w:b/>
          <w:color w:val="000000"/>
          <w:sz w:val="22"/>
          <w:lang w:eastAsia="ar-SA"/>
        </w:rPr>
      </w:pPr>
      <w:r w:rsidRPr="00892E9F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 xml:space="preserve">OŚWIADCZENIA DOTYCZĄCE POSTANOWIEŃ SPECYFIKACJI WARUNKÓW </w:t>
      </w:r>
      <w:r w:rsidRPr="00F019FA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ZAMÓWIENIA</w:t>
      </w:r>
    </w:p>
    <w:p w14:paraId="7E0160C0" w14:textId="0FEEE1EE" w:rsidR="00EF254E" w:rsidRPr="00EF254E" w:rsidRDefault="00EF254E" w:rsidP="00815563">
      <w:pPr>
        <w:numPr>
          <w:ilvl w:val="0"/>
          <w:numId w:val="13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77CF9">
        <w:rPr>
          <w:rFonts w:ascii="Arial" w:hAnsi="Arial" w:cs="Arial"/>
          <w:bCs/>
          <w:sz w:val="22"/>
          <w:szCs w:val="22"/>
        </w:rPr>
        <w:t xml:space="preserve">Zobowiązuję/my się wykonać przedmiot zamówienia w terminie określonym w specyfikacji warunków zamówienia: </w:t>
      </w:r>
      <w:r w:rsidRPr="00892E9F">
        <w:rPr>
          <w:rFonts w:ascii="Arial" w:hAnsi="Arial" w:cs="Arial"/>
          <w:b/>
          <w:bCs/>
          <w:sz w:val="22"/>
          <w:szCs w:val="22"/>
        </w:rPr>
        <w:t>do</w:t>
      </w:r>
      <w:r w:rsidRPr="00892E9F">
        <w:rPr>
          <w:rFonts w:ascii="Arial" w:hAnsi="Arial" w:cs="Arial"/>
          <w:bCs/>
          <w:sz w:val="22"/>
          <w:szCs w:val="22"/>
        </w:rPr>
        <w:t xml:space="preserve"> </w:t>
      </w:r>
      <w:r w:rsidR="0096579F">
        <w:rPr>
          <w:rFonts w:ascii="Arial" w:hAnsi="Arial" w:cs="Arial"/>
          <w:b/>
          <w:sz w:val="22"/>
          <w:szCs w:val="22"/>
        </w:rPr>
        <w:t>2</w:t>
      </w:r>
      <w:r w:rsidRPr="00892E9F">
        <w:rPr>
          <w:rFonts w:ascii="Arial" w:hAnsi="Arial" w:cs="Arial"/>
          <w:b/>
          <w:sz w:val="22"/>
          <w:szCs w:val="22"/>
        </w:rPr>
        <w:t xml:space="preserve"> miesięcy od dnia zawarcia niniejszej umowy,</w:t>
      </w:r>
      <w:r w:rsidR="0051755E" w:rsidRPr="00892E9F">
        <w:rPr>
          <w:rFonts w:ascii="Arial" w:hAnsi="Arial" w:cs="Arial"/>
          <w:b/>
          <w:sz w:val="22"/>
          <w:szCs w:val="22"/>
        </w:rPr>
        <w:t xml:space="preserve"> nie dłużej jednak niż do dnia </w:t>
      </w:r>
      <w:r w:rsidR="004F5D44">
        <w:rPr>
          <w:rFonts w:ascii="Arial" w:hAnsi="Arial" w:cs="Arial"/>
          <w:b/>
          <w:sz w:val="22"/>
          <w:szCs w:val="22"/>
        </w:rPr>
        <w:t>19.03.2026</w:t>
      </w:r>
      <w:r w:rsidRPr="00892E9F">
        <w:rPr>
          <w:rFonts w:ascii="Arial" w:hAnsi="Arial" w:cs="Arial"/>
          <w:b/>
          <w:sz w:val="22"/>
          <w:szCs w:val="22"/>
        </w:rPr>
        <w:t xml:space="preserve"> r.     </w:t>
      </w:r>
    </w:p>
    <w:p w14:paraId="78F2EFBA" w14:textId="1954683D" w:rsidR="00301420" w:rsidRPr="00D5172A" w:rsidRDefault="00301420" w:rsidP="00815563">
      <w:pPr>
        <w:numPr>
          <w:ilvl w:val="0"/>
          <w:numId w:val="13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>Oświadczam/y, że zapoznałem/liśmy się ze specyfikacją warunków zamówienia</w:t>
      </w:r>
      <w:r w:rsidR="00D5172A">
        <w:rPr>
          <w:rFonts w:ascii="Arial" w:hAnsi="Arial" w:cs="Arial"/>
          <w:sz w:val="22"/>
          <w:szCs w:val="22"/>
        </w:rPr>
        <w:t xml:space="preserve">, </w:t>
      </w:r>
      <w:r w:rsidRPr="00D5172A">
        <w:rPr>
          <w:rFonts w:ascii="Arial" w:hAnsi="Arial" w:cs="Arial"/>
          <w:sz w:val="22"/>
          <w:szCs w:val="22"/>
        </w:rPr>
        <w:t>z</w:t>
      </w:r>
      <w:r w:rsidR="00D5172A">
        <w:rPr>
          <w:rFonts w:ascii="Arial" w:hAnsi="Arial" w:cs="Arial"/>
          <w:sz w:val="22"/>
          <w:szCs w:val="22"/>
        </w:rPr>
        <w:t> </w:t>
      </w:r>
      <w:r w:rsidRPr="00D5172A">
        <w:rPr>
          <w:rFonts w:ascii="Arial" w:hAnsi="Arial" w:cs="Arial"/>
          <w:sz w:val="22"/>
          <w:szCs w:val="22"/>
        </w:rPr>
        <w:t>wyjaśnieniami i zmianami przekazanymi przez Zamawiającego i uznaję/my się związany/za związanych określonymi w niej/nich postanowieniami.</w:t>
      </w:r>
    </w:p>
    <w:p w14:paraId="0FD96002" w14:textId="77777777" w:rsidR="00F019FA" w:rsidRPr="00D5172A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  <w:lang w:eastAsia="ar-SA"/>
        </w:rPr>
        <w:t>Oświadczamy/y, że uzyskałem/liśmy wszystkie niezbędne informacje potrzebne do przygotowania oferty i podpisania umowy.</w:t>
      </w:r>
    </w:p>
    <w:p w14:paraId="2144F196" w14:textId="77777777" w:rsidR="00F019FA" w:rsidRPr="00D5172A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  <w:lang w:eastAsia="ar-SA"/>
        </w:rPr>
        <w:t>Oświadczam/y, że czuję/emy się związani ofertą przez czas wskazany w specyfikacji warunków zamówienia.</w:t>
      </w:r>
    </w:p>
    <w:p w14:paraId="6CF4DE8E" w14:textId="189DE967" w:rsidR="00F019FA" w:rsidRPr="00D5172A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  <w:lang w:eastAsia="ar-SA"/>
        </w:rPr>
        <w:t xml:space="preserve">Oświadczam/y, że cena oferty zawiera wszelkie koszty związane z wykonaniem przedmiotu zamówienia w pełnym zakresie, jest ostateczna i stała w całym okresie realizacji  przedmiotu zamówienia, z wyjątkiem przypadków określonych w projekcie </w:t>
      </w:r>
      <w:r w:rsidR="00540F51">
        <w:rPr>
          <w:rFonts w:ascii="Arial" w:hAnsi="Arial" w:cs="Arial"/>
          <w:sz w:val="22"/>
          <w:szCs w:val="22"/>
          <w:lang w:eastAsia="ar-SA"/>
        </w:rPr>
        <w:t xml:space="preserve">umowy stanowiącym załącznik nr </w:t>
      </w:r>
      <w:r w:rsidR="00800E22">
        <w:rPr>
          <w:rFonts w:ascii="Arial" w:hAnsi="Arial" w:cs="Arial"/>
          <w:sz w:val="22"/>
          <w:szCs w:val="22"/>
          <w:lang w:eastAsia="ar-SA"/>
        </w:rPr>
        <w:t>8</w:t>
      </w:r>
      <w:r w:rsidRPr="00D5172A">
        <w:rPr>
          <w:rFonts w:ascii="Arial" w:hAnsi="Arial" w:cs="Arial"/>
          <w:sz w:val="22"/>
          <w:szCs w:val="22"/>
          <w:lang w:eastAsia="ar-SA"/>
        </w:rPr>
        <w:t xml:space="preserve"> do specyfikacji warunków zamówienia.</w:t>
      </w:r>
    </w:p>
    <w:p w14:paraId="54034572" w14:textId="63EFB148" w:rsidR="00301420" w:rsidRPr="00D5172A" w:rsidRDefault="00F019FA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  <w:lang w:eastAsia="ar-SA"/>
        </w:rPr>
        <w:t xml:space="preserve">Oświadczam/y, że </w:t>
      </w:r>
      <w:r w:rsidR="00301420" w:rsidRPr="00D5172A">
        <w:rPr>
          <w:rFonts w:ascii="Arial" w:hAnsi="Arial" w:cs="Arial"/>
          <w:sz w:val="22"/>
          <w:szCs w:val="22"/>
          <w:lang w:eastAsia="ar-SA"/>
        </w:rPr>
        <w:t>a</w:t>
      </w:r>
      <w:r w:rsidR="00301420" w:rsidRPr="00D5172A">
        <w:rPr>
          <w:rFonts w:ascii="Arial" w:hAnsi="Arial" w:cs="Arial"/>
          <w:sz w:val="22"/>
          <w:szCs w:val="22"/>
        </w:rPr>
        <w:t xml:space="preserve">kceptuję/my warunki płatności za zrealizowanie przedmiotu zamówienia  określone w projekcie umowy, stanowiącym załącznik nr </w:t>
      </w:r>
      <w:r w:rsidR="00800E22">
        <w:rPr>
          <w:rFonts w:ascii="Arial" w:hAnsi="Arial" w:cs="Arial"/>
          <w:sz w:val="22"/>
          <w:szCs w:val="22"/>
        </w:rPr>
        <w:t>8</w:t>
      </w:r>
      <w:bookmarkStart w:id="0" w:name="_GoBack"/>
      <w:bookmarkEnd w:id="0"/>
      <w:r w:rsidR="00301420" w:rsidRPr="00D5172A">
        <w:rPr>
          <w:rFonts w:ascii="Arial" w:hAnsi="Arial" w:cs="Arial"/>
          <w:sz w:val="22"/>
          <w:szCs w:val="22"/>
        </w:rPr>
        <w:t xml:space="preserve"> do specyfikacji warunków zamówienia.</w:t>
      </w:r>
    </w:p>
    <w:p w14:paraId="6D8C15AF" w14:textId="192F0A9E" w:rsidR="00301420" w:rsidRPr="00D5172A" w:rsidRDefault="00301420" w:rsidP="00815563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D5172A">
        <w:rPr>
          <w:rFonts w:ascii="Arial" w:hAnsi="Arial" w:cs="Arial"/>
          <w:sz w:val="22"/>
          <w:szCs w:val="22"/>
        </w:rPr>
        <w:t>Oświadczam/y, że zapoznaliśmy się z projektowanymi postanowieniami umowy,</w:t>
      </w:r>
      <w:r w:rsidR="00A34263">
        <w:rPr>
          <w:rFonts w:ascii="Arial" w:hAnsi="Arial" w:cs="Arial"/>
          <w:sz w:val="22"/>
          <w:szCs w:val="22"/>
        </w:rPr>
        <w:t xml:space="preserve"> warunkami gwarancji</w:t>
      </w:r>
      <w:r w:rsidRPr="00D5172A">
        <w:rPr>
          <w:rFonts w:ascii="Arial" w:hAnsi="Arial" w:cs="Arial"/>
          <w:sz w:val="22"/>
          <w:szCs w:val="22"/>
        </w:rPr>
        <w:t xml:space="preserve"> określonymi w SWZ i zobowiązuję/my się, w przypad</w:t>
      </w:r>
      <w:r w:rsidR="00A34263">
        <w:rPr>
          <w:rFonts w:ascii="Arial" w:hAnsi="Arial" w:cs="Arial"/>
          <w:sz w:val="22"/>
          <w:szCs w:val="22"/>
        </w:rPr>
        <w:t>ku wyboru mojej/naszej oferty, d</w:t>
      </w:r>
      <w:r w:rsidRPr="00D5172A">
        <w:rPr>
          <w:rFonts w:ascii="Arial" w:hAnsi="Arial" w:cs="Arial"/>
          <w:sz w:val="22"/>
          <w:szCs w:val="22"/>
        </w:rPr>
        <w:t>o zawarcia umowy zgodnej z niniejszą ofertą, na warunkach określonych w SWZ, w miejscu i terminie wyznaczonym przez Zamawiającego.</w:t>
      </w:r>
    </w:p>
    <w:p w14:paraId="2A5EA6F9" w14:textId="77777777" w:rsidR="003C2872" w:rsidRPr="0098247F" w:rsidRDefault="003C2872" w:rsidP="003C2872">
      <w:pPr>
        <w:numPr>
          <w:ilvl w:val="0"/>
          <w:numId w:val="13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Style w:val="Hipercze"/>
          <w:rFonts w:ascii="Arial" w:hAnsi="Arial" w:cs="Arial"/>
          <w:sz w:val="22"/>
          <w:szCs w:val="22"/>
        </w:rPr>
      </w:pPr>
      <w:r w:rsidRPr="007B7549">
        <w:rPr>
          <w:rFonts w:ascii="Arial" w:hAnsi="Arial" w:cs="Arial"/>
          <w:sz w:val="22"/>
          <w:szCs w:val="22"/>
        </w:rPr>
        <w:t xml:space="preserve">Oświadczam/y, że zapoznałem/zapoznaliśmy się i akceptuję/emy </w:t>
      </w:r>
      <w:r w:rsidRPr="007B7549">
        <w:rPr>
          <w:rFonts w:ascii="Arial" w:hAnsi="Arial" w:cs="Arial"/>
          <w:i/>
          <w:sz w:val="22"/>
          <w:szCs w:val="22"/>
        </w:rPr>
        <w:t xml:space="preserve">Regulamin korzystania </w:t>
      </w:r>
      <w:r w:rsidRPr="0098247F">
        <w:rPr>
          <w:rFonts w:ascii="Arial" w:hAnsi="Arial" w:cs="Arial"/>
          <w:i/>
          <w:sz w:val="22"/>
          <w:szCs w:val="22"/>
        </w:rPr>
        <w:t>z Marketplanet OnePlace</w:t>
      </w:r>
      <w:r w:rsidRPr="0098247F">
        <w:rPr>
          <w:rFonts w:ascii="Arial" w:hAnsi="Arial" w:cs="Arial"/>
          <w:sz w:val="22"/>
          <w:szCs w:val="22"/>
        </w:rPr>
        <w:t xml:space="preserve"> dostępny pod adresem</w:t>
      </w:r>
      <w:r w:rsidRPr="0098247F">
        <w:rPr>
          <w:rFonts w:ascii="Arial" w:hAnsi="Arial" w:cs="Arial"/>
          <w:iCs/>
          <w:sz w:val="22"/>
          <w:szCs w:val="22"/>
        </w:rPr>
        <w:t>:</w:t>
      </w:r>
      <w:r w:rsidRPr="0098247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177376">
          <w:rPr>
            <w:rStyle w:val="Hipercze"/>
            <w:rFonts w:ascii="Arial" w:hAnsi="Arial" w:cs="Arial"/>
            <w:color w:val="0070C0"/>
            <w:sz w:val="22"/>
            <w:szCs w:val="22"/>
            <w:lang w:eastAsia="en-US"/>
          </w:rPr>
          <w:t>https://zamosc.ezamawiajacy.pl</w:t>
        </w:r>
      </w:hyperlink>
      <w:r w:rsidRPr="00177376">
        <w:rPr>
          <w:rStyle w:val="Hipercze"/>
          <w:rFonts w:ascii="Arial" w:hAnsi="Arial" w:cs="Arial"/>
          <w:color w:val="0070C0"/>
          <w:sz w:val="22"/>
          <w:szCs w:val="22"/>
          <w:lang w:eastAsia="en-US"/>
        </w:rPr>
        <w:t>.</w:t>
      </w:r>
    </w:p>
    <w:p w14:paraId="53F35DF0" w14:textId="6B16FE6C" w:rsidR="00F019FA" w:rsidRPr="00F019FA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before="120" w:after="60" w:line="276" w:lineRule="auto"/>
        <w:ind w:left="567" w:hanging="567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Oświadczam/y, że </w:t>
      </w:r>
      <w:r w:rsidR="00E0038D">
        <w:rPr>
          <w:rFonts w:ascii="Arial" w:hAnsi="Arial" w:cs="Arial"/>
          <w:b/>
          <w:sz w:val="22"/>
          <w:szCs w:val="22"/>
          <w:vertAlign w:val="superscript"/>
          <w:lang w:eastAsia="ar-SA"/>
        </w:rPr>
        <w:t>(</w:t>
      </w:r>
      <w:r w:rsidR="00EF254E">
        <w:rPr>
          <w:rFonts w:ascii="Arial" w:hAnsi="Arial" w:cs="Arial"/>
          <w:b/>
          <w:sz w:val="22"/>
          <w:szCs w:val="22"/>
          <w:vertAlign w:val="superscript"/>
          <w:lang w:eastAsia="ar-SA"/>
        </w:rPr>
        <w:t>3</w:t>
      </w:r>
      <w:r w:rsidRPr="00F019FA">
        <w:rPr>
          <w:rFonts w:ascii="Arial" w:hAnsi="Arial" w:cs="Arial"/>
          <w:b/>
          <w:sz w:val="22"/>
          <w:szCs w:val="22"/>
          <w:vertAlign w:val="superscript"/>
          <w:lang w:eastAsia="ar-SA"/>
        </w:rPr>
        <w:t>)</w:t>
      </w:r>
      <w:r w:rsidRPr="00F019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F019FA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(zaznaczyć właściwe):</w:t>
      </w:r>
    </w:p>
    <w:p w14:paraId="3A67A2DE" w14:textId="11199965" w:rsidR="00F019FA" w:rsidRPr="00F019FA" w:rsidRDefault="00F019FA" w:rsidP="005B42C2">
      <w:pPr>
        <w:numPr>
          <w:ilvl w:val="0"/>
          <w:numId w:val="14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zamówienie zamierzam/y zrealizować sami</w:t>
      </w:r>
      <w:r w:rsidR="00184E5C">
        <w:rPr>
          <w:rFonts w:ascii="Arial" w:hAnsi="Arial" w:cs="Arial"/>
          <w:sz w:val="22"/>
          <w:szCs w:val="22"/>
          <w:lang w:eastAsia="ar-SA"/>
        </w:rPr>
        <w:t xml:space="preserve"> bez udziału podwykonawców.</w:t>
      </w:r>
    </w:p>
    <w:p w14:paraId="34E000F5" w14:textId="77777777" w:rsidR="00F019FA" w:rsidRPr="00F019FA" w:rsidRDefault="00F019FA" w:rsidP="005B42C2">
      <w:pPr>
        <w:numPr>
          <w:ilvl w:val="0"/>
          <w:numId w:val="14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podwykonawcom zostanie powierzone wykonanie następujących części zamówienia: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3194"/>
        <w:gridCol w:w="4791"/>
      </w:tblGrid>
      <w:tr w:rsidR="00F019FA" w:rsidRPr="00F019FA" w14:paraId="336976F9" w14:textId="77777777" w:rsidTr="00A44D3F">
        <w:tc>
          <w:tcPr>
            <w:tcW w:w="662" w:type="dxa"/>
          </w:tcPr>
          <w:p w14:paraId="10917679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194" w:type="dxa"/>
          </w:tcPr>
          <w:p w14:paraId="377AADAA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podwykonawcy</w:t>
            </w:r>
          </w:p>
          <w:p w14:paraId="786524F3" w14:textId="77777777" w:rsidR="00F019FA" w:rsidRPr="00A44D3F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  <w:r w:rsidRPr="00A44D3F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(wpisać nazwę podwykonawcy)</w:t>
            </w:r>
          </w:p>
        </w:tc>
        <w:tc>
          <w:tcPr>
            <w:tcW w:w="4791" w:type="dxa"/>
          </w:tcPr>
          <w:p w14:paraId="5B478872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Części zamówienia </w:t>
            </w:r>
          </w:p>
          <w:p w14:paraId="624A5527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powierzone do wykonania</w:t>
            </w:r>
          </w:p>
          <w:p w14:paraId="58B1ADE8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44D3F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(wpisać część zamówienia, która będzie powierzona podwykonawcy)</w:t>
            </w:r>
          </w:p>
        </w:tc>
      </w:tr>
      <w:tr w:rsidR="00F019FA" w:rsidRPr="00F019FA" w14:paraId="1D05E4C9" w14:textId="77777777" w:rsidTr="00A44D3F">
        <w:tc>
          <w:tcPr>
            <w:tcW w:w="662" w:type="dxa"/>
          </w:tcPr>
          <w:p w14:paraId="7005F231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194" w:type="dxa"/>
          </w:tcPr>
          <w:p w14:paraId="2F29236F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84126E0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91" w:type="dxa"/>
          </w:tcPr>
          <w:p w14:paraId="567D3923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F019FA" w:rsidRPr="00F019FA" w14:paraId="6F088E76" w14:textId="77777777" w:rsidTr="00A44D3F">
        <w:tc>
          <w:tcPr>
            <w:tcW w:w="662" w:type="dxa"/>
          </w:tcPr>
          <w:p w14:paraId="0626AA2C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3194" w:type="dxa"/>
          </w:tcPr>
          <w:p w14:paraId="145B0179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  <w:p w14:paraId="02544E3C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4791" w:type="dxa"/>
          </w:tcPr>
          <w:p w14:paraId="774A0E03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</w:tbl>
    <w:p w14:paraId="364E4213" w14:textId="1805A311" w:rsidR="00F019FA" w:rsidRPr="00F019FA" w:rsidRDefault="00F019FA" w:rsidP="00815563">
      <w:pPr>
        <w:suppressAutoHyphens w:val="0"/>
        <w:autoSpaceDE w:val="0"/>
        <w:autoSpaceDN w:val="0"/>
        <w:spacing w:before="120" w:after="120" w:line="276" w:lineRule="auto"/>
        <w:ind w:left="360"/>
        <w:jc w:val="both"/>
        <w:rPr>
          <w:rFonts w:ascii="Arial" w:hAnsi="Arial" w:cs="Arial"/>
          <w:strike/>
          <w:sz w:val="22"/>
          <w:szCs w:val="22"/>
          <w:lang w:eastAsia="pl-PL"/>
        </w:rPr>
      </w:pPr>
      <w:r w:rsidRPr="00F019FA">
        <w:rPr>
          <w:rFonts w:ascii="Arial" w:hAnsi="Arial" w:cs="Arial"/>
          <w:sz w:val="22"/>
          <w:szCs w:val="22"/>
          <w:lang w:eastAsia="pl-PL"/>
        </w:rPr>
        <w:t xml:space="preserve">Oświadczam/y, że przed przystąpieniem do wykonania zamówienia podam/y nazwy, dane kontaktowe oraz przedstawicieli podwykonawców zaangażowanych usługi, </w:t>
      </w:r>
      <w:r w:rsidR="00184E5C">
        <w:rPr>
          <w:rFonts w:ascii="Arial" w:hAnsi="Arial" w:cs="Arial"/>
          <w:sz w:val="22"/>
          <w:szCs w:val="22"/>
          <w:lang w:eastAsia="pl-PL"/>
        </w:rPr>
        <w:t>w przypadku gdy nie są znani w chwili składania ofert</w:t>
      </w:r>
      <w:r w:rsidRPr="00F019FA">
        <w:rPr>
          <w:rFonts w:ascii="Arial" w:hAnsi="Arial" w:cs="Arial"/>
          <w:sz w:val="22"/>
          <w:szCs w:val="22"/>
          <w:lang w:eastAsia="pl-PL"/>
        </w:rPr>
        <w:t xml:space="preserve"> oraz zawiadom</w:t>
      </w:r>
      <w:r w:rsidR="009D231F">
        <w:rPr>
          <w:rFonts w:ascii="Arial" w:hAnsi="Arial" w:cs="Arial"/>
          <w:sz w:val="22"/>
          <w:szCs w:val="22"/>
          <w:lang w:eastAsia="pl-PL"/>
        </w:rPr>
        <w:t>ię/</w:t>
      </w:r>
      <w:r w:rsidRPr="00F019FA">
        <w:rPr>
          <w:rFonts w:ascii="Arial" w:hAnsi="Arial" w:cs="Arial"/>
          <w:sz w:val="22"/>
          <w:szCs w:val="22"/>
          <w:lang w:eastAsia="pl-PL"/>
        </w:rPr>
        <w:t>imy Zamawiającego o wszelkich zmianach ww. informacji w t</w:t>
      </w:r>
      <w:r w:rsidR="009D24B4">
        <w:rPr>
          <w:rFonts w:ascii="Arial" w:hAnsi="Arial" w:cs="Arial"/>
          <w:sz w:val="22"/>
          <w:szCs w:val="22"/>
          <w:lang w:eastAsia="pl-PL"/>
        </w:rPr>
        <w:t>rakcie realizacji zamówienia, a </w:t>
      </w:r>
      <w:r w:rsidRPr="00F019FA">
        <w:rPr>
          <w:rFonts w:ascii="Arial" w:hAnsi="Arial" w:cs="Arial"/>
          <w:sz w:val="22"/>
          <w:szCs w:val="22"/>
          <w:lang w:eastAsia="pl-PL"/>
        </w:rPr>
        <w:t>także przekaż</w:t>
      </w:r>
      <w:r w:rsidR="009D231F">
        <w:rPr>
          <w:rFonts w:ascii="Arial" w:hAnsi="Arial" w:cs="Arial"/>
          <w:sz w:val="22"/>
          <w:szCs w:val="22"/>
          <w:lang w:eastAsia="pl-PL"/>
        </w:rPr>
        <w:t>ę/</w:t>
      </w:r>
      <w:r w:rsidRPr="00F019FA">
        <w:rPr>
          <w:rFonts w:ascii="Arial" w:hAnsi="Arial" w:cs="Arial"/>
          <w:sz w:val="22"/>
          <w:szCs w:val="22"/>
          <w:lang w:eastAsia="pl-PL"/>
        </w:rPr>
        <w:t>emy wymagane informacje na temat</w:t>
      </w:r>
      <w:r w:rsidR="009D24B4">
        <w:rPr>
          <w:rFonts w:ascii="Arial" w:hAnsi="Arial" w:cs="Arial"/>
          <w:sz w:val="22"/>
          <w:szCs w:val="22"/>
          <w:lang w:eastAsia="pl-PL"/>
        </w:rPr>
        <w:t xml:space="preserve"> nowych podwykonawców, którym w </w:t>
      </w:r>
      <w:r w:rsidRPr="00F019FA">
        <w:rPr>
          <w:rFonts w:ascii="Arial" w:hAnsi="Arial" w:cs="Arial"/>
          <w:sz w:val="22"/>
          <w:szCs w:val="22"/>
          <w:lang w:eastAsia="pl-PL"/>
        </w:rPr>
        <w:t>późniejszym okresie zamierza</w:t>
      </w:r>
      <w:r w:rsidR="009D231F">
        <w:rPr>
          <w:rFonts w:ascii="Arial" w:hAnsi="Arial" w:cs="Arial"/>
          <w:sz w:val="22"/>
          <w:szCs w:val="22"/>
          <w:lang w:eastAsia="pl-PL"/>
        </w:rPr>
        <w:t>/</w:t>
      </w:r>
      <w:r w:rsidRPr="00F019FA">
        <w:rPr>
          <w:rFonts w:ascii="Arial" w:hAnsi="Arial" w:cs="Arial"/>
          <w:sz w:val="22"/>
          <w:szCs w:val="22"/>
          <w:lang w:eastAsia="pl-PL"/>
        </w:rPr>
        <w:t>my powierzyć realizację usług.</w:t>
      </w:r>
    </w:p>
    <w:p w14:paraId="73499A75" w14:textId="77777777" w:rsidR="00F019FA" w:rsidRPr="00F019FA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Oświadczam/y, że:</w:t>
      </w:r>
      <w:r w:rsidRPr="00F019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F019FA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(zaznaczyć właściwe)</w:t>
      </w:r>
    </w:p>
    <w:p w14:paraId="69B76640" w14:textId="05AA126C" w:rsidR="00F019FA" w:rsidRDefault="00F019FA" w:rsidP="00815563">
      <w:pPr>
        <w:numPr>
          <w:ilvl w:val="0"/>
          <w:numId w:val="15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nie polegam/y za zasobach</w:t>
      </w:r>
      <w:r w:rsidRPr="00A44D3F">
        <w:rPr>
          <w:rFonts w:ascii="Arial" w:hAnsi="Arial" w:cs="Arial"/>
          <w:sz w:val="22"/>
          <w:szCs w:val="22"/>
          <w:lang w:eastAsia="ar-SA"/>
        </w:rPr>
        <w:t xml:space="preserve"> innego podmiotu</w:t>
      </w:r>
      <w:r w:rsidR="00A44D3F" w:rsidRPr="00A44D3F">
        <w:rPr>
          <w:rFonts w:ascii="Arial" w:hAnsi="Arial" w:cs="Arial"/>
          <w:sz w:val="22"/>
          <w:szCs w:val="22"/>
          <w:lang w:eastAsia="ar-SA"/>
        </w:rPr>
        <w:t>, o którym mowa w art. 118 ust. 1 ustawy Prawo zamówień publicznych</w:t>
      </w:r>
      <w:r w:rsidR="00A44D3F">
        <w:rPr>
          <w:rFonts w:ascii="Arial" w:hAnsi="Arial" w:cs="Arial"/>
          <w:sz w:val="22"/>
          <w:szCs w:val="22"/>
          <w:lang w:eastAsia="ar-SA"/>
        </w:rPr>
        <w:t>.</w:t>
      </w:r>
    </w:p>
    <w:p w14:paraId="3BDA86E2" w14:textId="23C6D578" w:rsidR="00F019FA" w:rsidRPr="00A44D3F" w:rsidRDefault="00F019FA" w:rsidP="00815563">
      <w:pPr>
        <w:numPr>
          <w:ilvl w:val="0"/>
          <w:numId w:val="15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2D5C08">
        <w:rPr>
          <w:rFonts w:ascii="Arial" w:hAnsi="Arial" w:cs="Arial"/>
          <w:sz w:val="22"/>
          <w:szCs w:val="22"/>
          <w:lang w:eastAsia="pl-PL"/>
        </w:rPr>
        <w:t>polegam/y na zasobach następującego podmiotu udostępniającego zasoby</w:t>
      </w:r>
      <w:r w:rsidR="00A44D3F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815563">
        <w:rPr>
          <w:rFonts w:ascii="Arial" w:hAnsi="Arial" w:cs="Arial"/>
          <w:sz w:val="22"/>
          <w:szCs w:val="22"/>
          <w:lang w:eastAsia="ar-SA"/>
        </w:rPr>
        <w:t>o </w:t>
      </w:r>
      <w:r w:rsidR="00A44D3F" w:rsidRPr="00A44D3F">
        <w:rPr>
          <w:rFonts w:ascii="Arial" w:hAnsi="Arial" w:cs="Arial"/>
          <w:sz w:val="22"/>
          <w:szCs w:val="22"/>
          <w:lang w:eastAsia="ar-SA"/>
        </w:rPr>
        <w:t>którym mowa w art. 118 ust. 1 ustawy Prawo zamówień publicznych</w:t>
      </w:r>
      <w:r w:rsidR="00815563">
        <w:rPr>
          <w:rFonts w:ascii="Arial" w:hAnsi="Arial" w:cs="Arial"/>
          <w:sz w:val="22"/>
          <w:szCs w:val="22"/>
          <w:lang w:eastAsia="pl-PL"/>
        </w:rPr>
        <w:t xml:space="preserve"> i w związku z </w:t>
      </w:r>
      <w:r w:rsidRPr="00A44D3F">
        <w:rPr>
          <w:rFonts w:ascii="Arial" w:hAnsi="Arial" w:cs="Arial"/>
          <w:sz w:val="22"/>
          <w:szCs w:val="22"/>
          <w:lang w:eastAsia="pl-PL"/>
        </w:rPr>
        <w:t>tym załączam</w:t>
      </w:r>
      <w:r w:rsidR="00815563">
        <w:rPr>
          <w:rFonts w:ascii="Arial" w:hAnsi="Arial" w:cs="Arial"/>
          <w:sz w:val="22"/>
          <w:szCs w:val="22"/>
          <w:lang w:eastAsia="pl-PL"/>
        </w:rPr>
        <w:t>/y</w:t>
      </w:r>
      <w:r w:rsidRPr="00A44D3F">
        <w:rPr>
          <w:rFonts w:ascii="Arial" w:hAnsi="Arial" w:cs="Arial"/>
          <w:sz w:val="22"/>
          <w:szCs w:val="22"/>
          <w:lang w:eastAsia="pl-PL"/>
        </w:rPr>
        <w:t xml:space="preserve"> do oferty zobowiązanie/ inny podmiotowy środek dowodowy tego podmiotu oraz jego oświadczenie dotyczące braku podstaw </w:t>
      </w:r>
      <w:r w:rsidR="00184E5C" w:rsidRPr="00A44D3F">
        <w:rPr>
          <w:rFonts w:ascii="Arial" w:hAnsi="Arial" w:cs="Arial"/>
          <w:sz w:val="22"/>
          <w:szCs w:val="22"/>
          <w:lang w:eastAsia="pl-PL"/>
        </w:rPr>
        <w:t xml:space="preserve">do </w:t>
      </w:r>
      <w:r w:rsidRPr="00A44D3F">
        <w:rPr>
          <w:rFonts w:ascii="Arial" w:hAnsi="Arial" w:cs="Arial"/>
          <w:sz w:val="22"/>
          <w:szCs w:val="22"/>
          <w:lang w:eastAsia="pl-PL"/>
        </w:rPr>
        <w:t>wykluczenia</w:t>
      </w:r>
      <w:r w:rsidR="00421B02">
        <w:rPr>
          <w:rFonts w:ascii="Arial" w:hAnsi="Arial" w:cs="Arial"/>
          <w:sz w:val="22"/>
          <w:szCs w:val="22"/>
          <w:lang w:eastAsia="pl-PL"/>
        </w:rPr>
        <w:t xml:space="preserve"> z </w:t>
      </w:r>
      <w:r w:rsidR="00184E5C" w:rsidRPr="00A44D3F">
        <w:rPr>
          <w:rFonts w:ascii="Arial" w:hAnsi="Arial" w:cs="Arial"/>
          <w:sz w:val="22"/>
          <w:szCs w:val="22"/>
          <w:lang w:eastAsia="pl-PL"/>
        </w:rPr>
        <w:t>postępowania</w:t>
      </w:r>
      <w:r w:rsidRPr="00A44D3F">
        <w:rPr>
          <w:rFonts w:ascii="Arial" w:hAnsi="Arial" w:cs="Arial"/>
          <w:sz w:val="22"/>
          <w:szCs w:val="22"/>
          <w:lang w:eastAsia="pl-PL"/>
        </w:rPr>
        <w:t xml:space="preserve"> i spełniania warunków udziału w postępowaniu:</w:t>
      </w:r>
    </w:p>
    <w:p w14:paraId="49755994" w14:textId="77777777" w:rsidR="00F019FA" w:rsidRPr="00F019FA" w:rsidRDefault="00F019FA" w:rsidP="00F019FA">
      <w:pPr>
        <w:ind w:left="1134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85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7872"/>
      </w:tblGrid>
      <w:tr w:rsidR="00F019FA" w:rsidRPr="00F019FA" w14:paraId="5E25AF91" w14:textId="77777777" w:rsidTr="00AC46F7">
        <w:tc>
          <w:tcPr>
            <w:tcW w:w="379" w:type="dxa"/>
          </w:tcPr>
          <w:p w14:paraId="35FA5590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8155" w:type="dxa"/>
          </w:tcPr>
          <w:p w14:paraId="5FB14423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019F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Nazwa podmiotu udostępniającego zasoby</w:t>
            </w:r>
          </w:p>
          <w:p w14:paraId="2E8FCFDA" w14:textId="047EFC0C" w:rsidR="00F019FA" w:rsidRPr="00F019FA" w:rsidRDefault="002D5C08" w:rsidP="00F019FA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</w:pPr>
            <w:r w:rsidRPr="00F2146F">
              <w:rPr>
                <w:rFonts w:ascii="Arial" w:hAnsi="Arial" w:cs="Arial"/>
                <w:i/>
                <w:iCs/>
                <w:sz w:val="20"/>
                <w:szCs w:val="20"/>
              </w:rPr>
              <w:t>(wpisać nazwę i adres siedziby, NIP/REGON podmiotu udostępniającego zasoby)</w:t>
            </w:r>
          </w:p>
        </w:tc>
      </w:tr>
      <w:tr w:rsidR="00F019FA" w:rsidRPr="00F019FA" w14:paraId="1ACC1C5A" w14:textId="77777777" w:rsidTr="00AC46F7">
        <w:tc>
          <w:tcPr>
            <w:tcW w:w="379" w:type="dxa"/>
          </w:tcPr>
          <w:p w14:paraId="66CD318E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155" w:type="dxa"/>
          </w:tcPr>
          <w:p w14:paraId="68F2F34B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B6C74DD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F019FA" w:rsidRPr="00F019FA" w14:paraId="482AAB01" w14:textId="77777777" w:rsidTr="00AC46F7">
        <w:tc>
          <w:tcPr>
            <w:tcW w:w="379" w:type="dxa"/>
          </w:tcPr>
          <w:p w14:paraId="236868E9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8155" w:type="dxa"/>
          </w:tcPr>
          <w:p w14:paraId="778D7FAB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  <w:p w14:paraId="0A67B8D6" w14:textId="77777777" w:rsidR="00F019FA" w:rsidRPr="00F019FA" w:rsidRDefault="00F019FA" w:rsidP="00F019FA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</w:tbl>
    <w:p w14:paraId="6B104FCA" w14:textId="77777777" w:rsidR="00D45D7E" w:rsidRDefault="00D45D7E" w:rsidP="00D45D7E">
      <w:pPr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CC071BA" w14:textId="77777777" w:rsidR="00F019FA" w:rsidRPr="00F019FA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Oświadczam/y, że:</w:t>
      </w:r>
      <w:r w:rsidRPr="00F019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F019FA">
        <w:rPr>
          <w:rFonts w:ascii="Arial" w:eastAsia="Calibri" w:hAnsi="Arial" w:cs="Arial"/>
          <w:bCs/>
          <w:i/>
          <w:iCs/>
          <w:sz w:val="20"/>
          <w:szCs w:val="20"/>
          <w:lang w:eastAsia="ar-SA"/>
        </w:rPr>
        <w:t>(zaznaczyć właściwe):</w:t>
      </w:r>
    </w:p>
    <w:p w14:paraId="1DD7B301" w14:textId="77777777" w:rsidR="00F019FA" w:rsidRPr="00F019FA" w:rsidRDefault="00F019FA" w:rsidP="005B42C2">
      <w:pPr>
        <w:numPr>
          <w:ilvl w:val="1"/>
          <w:numId w:val="16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wypełniłem/wypełniliśmy obowiązki informacyjne przewidziane w art. 13 lub art. 14 rozporządzenia Parlamentu Europejskiego i Rady (UE) 2016/679 z dnia 27 kwietnia 2016 r. w sprawie ochrony osób fizycznych w związku z przetwarzaniem danych osobowych i w sprawie swobodnego przepływu takich danych oraz uchylenia dyrektywy 95/46/WE (ogólne rozporządzenie o ochronie danych) (Dz. Urz. UE L 119 z 04.05.2016, str. 1) zwanym dalej „RODO” wobec osób fizycznych, od których dane osobowe bezpośrednio lub pośrednio pozyskałem/liśmy w celu ubiegania się o udzielenie zamówienia publicznego w niniejszym postępowaniu. </w:t>
      </w:r>
    </w:p>
    <w:p w14:paraId="76FAFD4F" w14:textId="77777777" w:rsidR="00F019FA" w:rsidRPr="00F019FA" w:rsidRDefault="00F019FA" w:rsidP="005B42C2">
      <w:pPr>
        <w:numPr>
          <w:ilvl w:val="1"/>
          <w:numId w:val="16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nie przekazuję/emy danych osobowych innych niż bezpośrednio mnie/nas dotyczących lub zachodzi wyłączenie stosowania obowiązku informacyjnego, stosownie do art. 13 ust. 4 lub art. 14 ust. 5 RODO.</w:t>
      </w:r>
      <w:r w:rsidRPr="00F019FA">
        <w:rPr>
          <w:rFonts w:ascii="Arial" w:hAnsi="Arial" w:cs="Arial"/>
          <w:sz w:val="22"/>
          <w:szCs w:val="22"/>
          <w:vertAlign w:val="superscript"/>
          <w:lang w:eastAsia="ar-SA"/>
        </w:rPr>
        <w:t xml:space="preserve">  </w:t>
      </w:r>
    </w:p>
    <w:p w14:paraId="075F0F8C" w14:textId="590329EB" w:rsidR="00D45D7E" w:rsidRPr="00F019FA" w:rsidRDefault="00D45D7E" w:rsidP="00D45D7E">
      <w:pPr>
        <w:numPr>
          <w:ilvl w:val="0"/>
          <w:numId w:val="13"/>
        </w:numPr>
        <w:tabs>
          <w:tab w:val="left" w:pos="567"/>
        </w:tabs>
        <w:suppressAutoHyphens w:val="0"/>
        <w:spacing w:before="60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Na podstawie art. 225 ust. 1 ustawy Prawo zamówień publicznych oświadczam/y, że</w:t>
      </w:r>
      <w:r w:rsidRPr="00F019FA">
        <w:rPr>
          <w:rFonts w:ascii="Arial" w:hAnsi="Arial" w:cs="Arial"/>
          <w:sz w:val="22"/>
          <w:szCs w:val="22"/>
          <w:vertAlign w:val="superscript"/>
          <w:lang w:eastAsia="ar-SA"/>
        </w:rPr>
        <w:t xml:space="preserve"> </w:t>
      </w:r>
      <w:r w:rsidRPr="00F019FA">
        <w:rPr>
          <w:rFonts w:ascii="Arial" w:hAnsi="Arial" w:cs="Arial"/>
          <w:sz w:val="22"/>
          <w:szCs w:val="22"/>
          <w:lang w:eastAsia="ar-SA"/>
        </w:rPr>
        <w:t xml:space="preserve">wybór mojej/naszej oferty </w:t>
      </w:r>
      <w:r>
        <w:rPr>
          <w:rFonts w:ascii="Arial" w:hAnsi="Arial" w:cs="Arial"/>
          <w:b/>
          <w:sz w:val="22"/>
          <w:szCs w:val="22"/>
          <w:vertAlign w:val="superscript"/>
          <w:lang w:eastAsia="ar-SA"/>
        </w:rPr>
        <w:t>(</w:t>
      </w:r>
      <w:r w:rsidR="00EF254E">
        <w:rPr>
          <w:rFonts w:ascii="Arial" w:hAnsi="Arial" w:cs="Arial"/>
          <w:b/>
          <w:sz w:val="22"/>
          <w:szCs w:val="22"/>
          <w:vertAlign w:val="superscript"/>
          <w:lang w:eastAsia="ar-SA"/>
        </w:rPr>
        <w:t>4</w:t>
      </w:r>
      <w:r w:rsidRPr="00F019FA">
        <w:rPr>
          <w:rFonts w:ascii="Arial" w:hAnsi="Arial" w:cs="Arial"/>
          <w:b/>
          <w:sz w:val="22"/>
          <w:szCs w:val="22"/>
          <w:vertAlign w:val="superscript"/>
          <w:lang w:eastAsia="ar-SA"/>
        </w:rPr>
        <w:t>)</w:t>
      </w:r>
      <w:r w:rsidRPr="00F019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F019FA">
        <w:rPr>
          <w:rFonts w:ascii="Arial" w:eastAsia="Calibri" w:hAnsi="Arial" w:cs="Arial"/>
          <w:bCs/>
          <w:i/>
          <w:iCs/>
          <w:sz w:val="22"/>
          <w:szCs w:val="22"/>
          <w:lang w:eastAsia="ar-SA"/>
        </w:rPr>
        <w:t>(zaznaczyć właściwe</w:t>
      </w:r>
      <w:r w:rsidRPr="00F019FA">
        <w:rPr>
          <w:rFonts w:ascii="Arial" w:hAnsi="Arial" w:cs="Arial"/>
          <w:i/>
          <w:sz w:val="22"/>
          <w:szCs w:val="22"/>
          <w:lang w:eastAsia="ar-SA"/>
        </w:rPr>
        <w:t>):</w:t>
      </w:r>
    </w:p>
    <w:p w14:paraId="64E434F7" w14:textId="0E748E3A" w:rsidR="00D45D7E" w:rsidRPr="00F019FA" w:rsidRDefault="00D45D7E" w:rsidP="00D45D7E">
      <w:pPr>
        <w:numPr>
          <w:ilvl w:val="0"/>
          <w:numId w:val="5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>nie będzie prowadził do powstania u Zamawiającego obowiązku podatkowego zgodnie z przepisami ustawy z dnia 11 marca 2004 r. o podatku od towarów i usług (tekst jedn. Dz. U. z 202</w:t>
      </w:r>
      <w:r w:rsidR="007C4AD5">
        <w:rPr>
          <w:rFonts w:ascii="Arial" w:eastAsia="Calibri" w:hAnsi="Arial" w:cs="Arial"/>
          <w:sz w:val="22"/>
          <w:szCs w:val="22"/>
          <w:lang w:eastAsia="ar-SA"/>
        </w:rPr>
        <w:t>5</w:t>
      </w:r>
      <w:r w:rsidRPr="00F019FA">
        <w:rPr>
          <w:rFonts w:ascii="Arial" w:eastAsia="Calibri" w:hAnsi="Arial" w:cs="Arial"/>
          <w:sz w:val="22"/>
          <w:szCs w:val="22"/>
          <w:lang w:eastAsia="ar-SA"/>
        </w:rPr>
        <w:t xml:space="preserve"> r. poz. </w:t>
      </w:r>
      <w:r w:rsidR="007C4AD5">
        <w:rPr>
          <w:rFonts w:ascii="Arial" w:eastAsia="Calibri" w:hAnsi="Arial" w:cs="Arial"/>
          <w:sz w:val="22"/>
          <w:szCs w:val="22"/>
          <w:lang w:eastAsia="ar-SA"/>
        </w:rPr>
        <w:t>775 z późn.</w:t>
      </w:r>
      <w:r w:rsidRPr="00F019FA">
        <w:rPr>
          <w:rFonts w:ascii="Arial" w:eastAsia="Calibri" w:hAnsi="Arial" w:cs="Arial"/>
          <w:sz w:val="22"/>
          <w:szCs w:val="22"/>
          <w:lang w:eastAsia="ar-SA"/>
        </w:rPr>
        <w:t>zm.),</w:t>
      </w:r>
      <w:r w:rsidRPr="00F019FA">
        <w:rPr>
          <w:rFonts w:ascii="Arial" w:eastAsia="Calibri" w:hAnsi="Arial" w:cs="Arial"/>
          <w:b/>
          <w:sz w:val="22"/>
          <w:szCs w:val="22"/>
          <w:vertAlign w:val="superscript"/>
          <w:lang w:eastAsia="ar-SA"/>
        </w:rPr>
        <w:t xml:space="preserve"> </w:t>
      </w:r>
    </w:p>
    <w:p w14:paraId="21D0D008" w14:textId="77777777" w:rsidR="00D45D7E" w:rsidRPr="00F019FA" w:rsidRDefault="00D45D7E" w:rsidP="00D45D7E">
      <w:pPr>
        <w:numPr>
          <w:ilvl w:val="0"/>
          <w:numId w:val="5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>będzie prowadził do powstania u Zamawiającego obowiązku podatkowego zgodnie z przepisami ustawy o podatku od towarów i usług, dlatego poniżej wskazuję:</w:t>
      </w:r>
    </w:p>
    <w:p w14:paraId="62C996C0" w14:textId="77777777" w:rsidR="00D45D7E" w:rsidRPr="00F019FA" w:rsidRDefault="00D45D7E" w:rsidP="00815563">
      <w:pPr>
        <w:numPr>
          <w:ilvl w:val="0"/>
          <w:numId w:val="6"/>
        </w:numPr>
        <w:suppressAutoHyphens w:val="0"/>
        <w:spacing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>nazwę (rodzaj) towaru lub usługi, których dostawa lub świadczenie będzie prowadzić do powstania obowiązku podatkowego u Zamawiającego:</w:t>
      </w:r>
    </w:p>
    <w:p w14:paraId="6AA92767" w14:textId="77777777" w:rsidR="00D45D7E" w:rsidRPr="00F019FA" w:rsidRDefault="00D45D7E" w:rsidP="00815563">
      <w:pPr>
        <w:suppressAutoHyphens w:val="0"/>
        <w:spacing w:after="200"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 xml:space="preserve"> …………………………………………………………………………………………</w:t>
      </w:r>
    </w:p>
    <w:p w14:paraId="76598A95" w14:textId="77777777" w:rsidR="00D45D7E" w:rsidRPr="00F019FA" w:rsidRDefault="00D45D7E" w:rsidP="00815563">
      <w:pPr>
        <w:numPr>
          <w:ilvl w:val="0"/>
          <w:numId w:val="6"/>
        </w:numPr>
        <w:suppressAutoHyphens w:val="0"/>
        <w:spacing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lastRenderedPageBreak/>
        <w:t>wartość towaru lub usługi objętego obowiązkiem podatkowym Zamawiającego, bez kwoty podatku VAT (netto):</w:t>
      </w:r>
    </w:p>
    <w:p w14:paraId="6426731B" w14:textId="77777777" w:rsidR="00D45D7E" w:rsidRPr="00F019FA" w:rsidRDefault="00D45D7E" w:rsidP="00815563">
      <w:pPr>
        <w:ind w:left="1418" w:hanging="284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321AD21D" w14:textId="77777777" w:rsidR="00D45D7E" w:rsidRPr="00F019FA" w:rsidRDefault="00D45D7E" w:rsidP="00815563">
      <w:pPr>
        <w:numPr>
          <w:ilvl w:val="0"/>
          <w:numId w:val="6"/>
        </w:numPr>
        <w:suppressAutoHyphens w:val="0"/>
        <w:spacing w:line="276" w:lineRule="auto"/>
        <w:ind w:left="1418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F019FA">
        <w:rPr>
          <w:rFonts w:ascii="Arial" w:eastAsia="Calibri" w:hAnsi="Arial" w:cs="Arial"/>
          <w:sz w:val="22"/>
          <w:szCs w:val="22"/>
          <w:lang w:eastAsia="ar-SA"/>
        </w:rPr>
        <w:t>stawkę podatku VAT, która zgodnie z wiedzą Wykonawcy, będzie  miała zastosowanie:</w:t>
      </w:r>
    </w:p>
    <w:p w14:paraId="49FB6D50" w14:textId="77777777" w:rsidR="00D45D7E" w:rsidRDefault="00D45D7E" w:rsidP="00815563">
      <w:pPr>
        <w:spacing w:before="60" w:line="276" w:lineRule="auto"/>
        <w:ind w:left="1418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15D4B8A3" w14:textId="55F87C21" w:rsidR="00F019FA" w:rsidRPr="00F019FA" w:rsidRDefault="00F019FA" w:rsidP="005B42C2">
      <w:pPr>
        <w:numPr>
          <w:ilvl w:val="0"/>
          <w:numId w:val="13"/>
        </w:numPr>
        <w:tabs>
          <w:tab w:val="left" w:pos="567"/>
        </w:tabs>
        <w:suppressAutoHyphens w:val="0"/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Oświadczam/y, że</w:t>
      </w:r>
      <w:r w:rsidR="00184E5C">
        <w:rPr>
          <w:rFonts w:ascii="Arial" w:hAnsi="Arial" w:cs="Arial"/>
          <w:sz w:val="22"/>
          <w:szCs w:val="22"/>
          <w:lang w:eastAsia="ar-SA"/>
        </w:rPr>
        <w:t xml:space="preserve"> informację i dokumenty zawarte w </w:t>
      </w:r>
      <w:r w:rsidR="00D45D7E">
        <w:rPr>
          <w:rFonts w:ascii="Arial" w:hAnsi="Arial" w:cs="Arial"/>
          <w:sz w:val="22"/>
          <w:szCs w:val="22"/>
          <w:lang w:eastAsia="ar-SA"/>
        </w:rPr>
        <w:t>odrębnym</w:t>
      </w:r>
      <w:r w:rsidR="00184E5C">
        <w:rPr>
          <w:rFonts w:ascii="Arial" w:hAnsi="Arial" w:cs="Arial"/>
          <w:sz w:val="22"/>
          <w:szCs w:val="22"/>
          <w:lang w:eastAsia="ar-SA"/>
        </w:rPr>
        <w:t xml:space="preserve"> załączniku </w:t>
      </w:r>
      <w:r w:rsidRPr="00F019FA">
        <w:rPr>
          <w:rFonts w:ascii="Arial" w:hAnsi="Arial" w:cs="Arial"/>
          <w:i/>
          <w:sz w:val="20"/>
          <w:szCs w:val="20"/>
          <w:lang w:eastAsia="ar-SA"/>
        </w:rPr>
        <w:t xml:space="preserve">(podać nazwę plików) </w:t>
      </w: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 zawierają informacje stanowiące tajemnice przedsiębiorstwa w rozumieniu przepisów ustawy z dn. 16 kwietnia 1993 r. o zwalczaniu nieuczciwej konkuren</w:t>
      </w:r>
      <w:r w:rsidR="00D45D7E">
        <w:rPr>
          <w:rFonts w:ascii="Arial" w:hAnsi="Arial" w:cs="Arial"/>
          <w:sz w:val="22"/>
          <w:szCs w:val="22"/>
          <w:lang w:eastAsia="ar-SA"/>
        </w:rPr>
        <w:t xml:space="preserve">cji i zastrzegam/y, że </w:t>
      </w:r>
      <w:r w:rsidRPr="00F019FA">
        <w:rPr>
          <w:rFonts w:ascii="Arial" w:hAnsi="Arial" w:cs="Arial"/>
          <w:sz w:val="22"/>
          <w:szCs w:val="22"/>
          <w:lang w:eastAsia="ar-SA"/>
        </w:rPr>
        <w:t>nie mogą być</w:t>
      </w:r>
      <w:r w:rsidR="00F838CE">
        <w:rPr>
          <w:rFonts w:ascii="Arial" w:hAnsi="Arial" w:cs="Arial"/>
          <w:sz w:val="22"/>
          <w:szCs w:val="22"/>
          <w:lang w:eastAsia="ar-SA"/>
        </w:rPr>
        <w:t xml:space="preserve"> udostępniane na podstawie art. </w:t>
      </w:r>
      <w:r w:rsidRPr="00F019FA">
        <w:rPr>
          <w:rFonts w:ascii="Arial" w:hAnsi="Arial" w:cs="Arial"/>
          <w:sz w:val="22"/>
          <w:szCs w:val="22"/>
          <w:lang w:eastAsia="ar-SA"/>
        </w:rPr>
        <w:t xml:space="preserve">18 ust. 3 ustawy Prawo zamówień publicznych. </w:t>
      </w:r>
    </w:p>
    <w:p w14:paraId="1CBBFF49" w14:textId="65304574" w:rsidR="00F019FA" w:rsidRDefault="00F019FA" w:rsidP="00F019FA">
      <w:pPr>
        <w:spacing w:after="6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 xml:space="preserve">Uzasadnienie, że zastrzeżone informacje stanowią tajemnicę przedsiębiorstwa w rozumieniu przepisów o zwalczaniu nieuczciwej konkurencji, stanowi oddzielny </w:t>
      </w:r>
      <w:r w:rsidR="00D45D7E">
        <w:rPr>
          <w:rFonts w:ascii="Arial" w:hAnsi="Arial" w:cs="Arial"/>
          <w:sz w:val="22"/>
          <w:szCs w:val="22"/>
          <w:lang w:eastAsia="ar-SA"/>
        </w:rPr>
        <w:t>plik załączony do oferty i jest jawny.</w:t>
      </w:r>
    </w:p>
    <w:p w14:paraId="16061746" w14:textId="36B4359D" w:rsidR="007D5B17" w:rsidRPr="007B7549" w:rsidRDefault="007D5B17" w:rsidP="007D5B17">
      <w:pPr>
        <w:numPr>
          <w:ilvl w:val="0"/>
          <w:numId w:val="13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7B7549">
        <w:rPr>
          <w:rFonts w:ascii="Arial" w:hAnsi="Arial" w:cs="Arial"/>
          <w:sz w:val="22"/>
          <w:szCs w:val="22"/>
        </w:rPr>
        <w:t>Oświadczam/y, że Zamawiający ma możliwość uzyskania następujących dokumentów za pomocą ogólnodostępnych i bezpłatnych baz danych</w:t>
      </w:r>
      <w:r w:rsidRPr="007B7549">
        <w:rPr>
          <w:rFonts w:ascii="Arial" w:hAnsi="Arial" w:cs="Arial"/>
          <w:i/>
          <w:sz w:val="22"/>
          <w:szCs w:val="22"/>
          <w:vertAlign w:val="superscript"/>
        </w:rPr>
        <w:t>(</w:t>
      </w:r>
      <w:r w:rsidR="00301E22">
        <w:rPr>
          <w:rFonts w:ascii="Arial" w:hAnsi="Arial" w:cs="Arial"/>
          <w:i/>
          <w:sz w:val="22"/>
          <w:szCs w:val="22"/>
          <w:vertAlign w:val="superscript"/>
        </w:rPr>
        <w:t>5</w:t>
      </w:r>
      <w:r w:rsidRPr="007B7549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7B7549">
        <w:rPr>
          <w:rFonts w:ascii="Arial" w:hAnsi="Arial" w:cs="Arial"/>
          <w:sz w:val="22"/>
          <w:szCs w:val="22"/>
        </w:rPr>
        <w:t xml:space="preserve">, tj.: </w:t>
      </w:r>
      <w:r w:rsidRPr="007B7549">
        <w:rPr>
          <w:rFonts w:ascii="Arial" w:hAnsi="Arial" w:cs="Arial"/>
          <w:bCs/>
          <w:i/>
          <w:iCs/>
          <w:sz w:val="22"/>
          <w:szCs w:val="22"/>
        </w:rPr>
        <w:t>(zaznaczyć właściwe</w:t>
      </w:r>
      <w:r>
        <w:rPr>
          <w:rFonts w:ascii="Arial" w:hAnsi="Arial" w:cs="Arial"/>
          <w:bCs/>
          <w:i/>
          <w:iCs/>
          <w:sz w:val="22"/>
          <w:szCs w:val="22"/>
        </w:rPr>
        <w:t>)</w:t>
      </w:r>
      <w:r w:rsidRPr="007B754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DF83430" w14:textId="77777777" w:rsidR="00421B02" w:rsidRDefault="007D5B17" w:rsidP="00421B02">
      <w:pPr>
        <w:pStyle w:val="Akapitzlist"/>
        <w:autoSpaceDN w:val="0"/>
        <w:adjustRightInd w:val="0"/>
        <w:spacing w:before="60" w:after="0"/>
        <w:rPr>
          <w:rFonts w:ascii="Arial" w:eastAsiaTheme="minorHAnsi" w:hAnsi="Arial" w:cs="Arial"/>
          <w:iCs/>
          <w:sz w:val="22"/>
          <w:szCs w:val="22"/>
          <w:lang w:val="pl-PL" w:eastAsia="en-US"/>
        </w:rPr>
      </w:pPr>
      <w:r w:rsidRPr="007B7549">
        <w:rPr>
          <w:rFonts w:ascii="Arial" w:hAnsi="Arial" w:cs="Arial"/>
          <w:sz w:val="22"/>
          <w:szCs w:val="22"/>
        </w:rPr>
        <w:sym w:font="Symbol" w:char="F0FF"/>
      </w:r>
      <w:r w:rsidRPr="007B7549">
        <w:rPr>
          <w:rFonts w:ascii="Arial" w:hAnsi="Arial" w:cs="Arial"/>
          <w:sz w:val="22"/>
          <w:szCs w:val="22"/>
          <w:lang w:val="pl-PL"/>
        </w:rPr>
        <w:t xml:space="preserve"> </w:t>
      </w:r>
      <w:r w:rsidRPr="007B7549">
        <w:rPr>
          <w:rFonts w:ascii="Arial" w:eastAsiaTheme="minorHAnsi" w:hAnsi="Arial" w:cs="Arial"/>
          <w:iCs/>
          <w:sz w:val="22"/>
          <w:szCs w:val="22"/>
          <w:lang w:val="pl-PL" w:eastAsia="en-US"/>
        </w:rPr>
        <w:t xml:space="preserve"> odpisu z Krajowego Rejestru Sądowego ze strony: </w:t>
      </w:r>
    </w:p>
    <w:p w14:paraId="02B7A3A9" w14:textId="55F6D5E0" w:rsidR="007D5B17" w:rsidRPr="007B7549" w:rsidRDefault="00DA2438" w:rsidP="00421B02">
      <w:pPr>
        <w:pStyle w:val="Akapitzlist"/>
        <w:autoSpaceDN w:val="0"/>
        <w:adjustRightInd w:val="0"/>
        <w:spacing w:before="60" w:after="0"/>
        <w:rPr>
          <w:rFonts w:ascii="Arial" w:eastAsiaTheme="minorHAnsi" w:hAnsi="Arial" w:cs="Arial"/>
          <w:i/>
          <w:iCs/>
          <w:color w:val="0070C0"/>
          <w:sz w:val="22"/>
          <w:szCs w:val="22"/>
          <w:lang w:val="pl-PL" w:eastAsia="en-US"/>
        </w:rPr>
      </w:pPr>
      <w:hyperlink r:id="rId9" w:history="1">
        <w:r w:rsidR="007D5B17" w:rsidRPr="007B7549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val="pl-PL" w:eastAsia="en-US"/>
          </w:rPr>
          <w:t>https://wyszukiwarka-krs.ms.gov.pl/</w:t>
        </w:r>
      </w:hyperlink>
    </w:p>
    <w:p w14:paraId="5A0E4BF5" w14:textId="77777777" w:rsidR="007D5B17" w:rsidRPr="007B7549" w:rsidRDefault="007D5B17" w:rsidP="00301E22">
      <w:pPr>
        <w:pStyle w:val="Akapitzlist"/>
        <w:autoSpaceDN w:val="0"/>
        <w:adjustRightInd w:val="0"/>
        <w:rPr>
          <w:rFonts w:ascii="Arial" w:eastAsiaTheme="minorHAnsi" w:hAnsi="Arial" w:cs="Arial"/>
          <w:i/>
          <w:iCs/>
          <w:color w:val="0070C0"/>
          <w:sz w:val="22"/>
          <w:szCs w:val="22"/>
          <w:lang w:val="pl-PL" w:eastAsia="en-US"/>
        </w:rPr>
      </w:pPr>
      <w:r w:rsidRPr="007B7549">
        <w:rPr>
          <w:rFonts w:ascii="Arial" w:hAnsi="Arial" w:cs="Arial"/>
          <w:sz w:val="22"/>
          <w:szCs w:val="22"/>
          <w:lang w:val="pl-PL"/>
        </w:rPr>
        <w:t xml:space="preserve"> </w:t>
      </w:r>
      <w:r w:rsidRPr="007B7549">
        <w:rPr>
          <w:rFonts w:ascii="Arial" w:hAnsi="Arial" w:cs="Arial"/>
          <w:sz w:val="22"/>
          <w:szCs w:val="22"/>
        </w:rPr>
        <w:sym w:font="Symbol" w:char="F0FF"/>
      </w:r>
      <w:r w:rsidRPr="007B7549">
        <w:rPr>
          <w:rFonts w:ascii="Arial" w:hAnsi="Arial" w:cs="Arial"/>
          <w:sz w:val="22"/>
          <w:szCs w:val="22"/>
          <w:lang w:val="pl-PL"/>
        </w:rPr>
        <w:t xml:space="preserve">  odpisu z Centralnej Ewidencji Działalności Gospodarczej ze strony:    </w:t>
      </w:r>
      <w:hyperlink r:id="rId10" w:history="1">
        <w:r w:rsidRPr="007B7549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val="pl-PL" w:eastAsia="en-US"/>
          </w:rPr>
          <w:t>https://aplikacja.ceidg.gov.pl</w:t>
        </w:r>
      </w:hyperlink>
    </w:p>
    <w:p w14:paraId="7184CD5F" w14:textId="77777777" w:rsidR="007D5B17" w:rsidRPr="007B7549" w:rsidRDefault="007D5B17" w:rsidP="007D5B17">
      <w:pPr>
        <w:pStyle w:val="Akapitzlist"/>
        <w:autoSpaceDN w:val="0"/>
        <w:adjustRightInd w:val="0"/>
        <w:spacing w:after="0"/>
        <w:rPr>
          <w:rFonts w:ascii="Arial" w:hAnsi="Arial" w:cs="Arial"/>
          <w:sz w:val="22"/>
          <w:szCs w:val="22"/>
          <w:lang w:val="pl-PL"/>
        </w:rPr>
      </w:pPr>
      <w:r w:rsidRPr="007B7549">
        <w:rPr>
          <w:rFonts w:ascii="Arial" w:hAnsi="Arial" w:cs="Arial"/>
          <w:sz w:val="22"/>
          <w:szCs w:val="22"/>
        </w:rPr>
        <w:sym w:font="Symbol" w:char="F0FF"/>
      </w:r>
      <w:r w:rsidRPr="007B7549">
        <w:rPr>
          <w:rFonts w:ascii="Arial" w:hAnsi="Arial" w:cs="Arial"/>
          <w:sz w:val="22"/>
          <w:szCs w:val="22"/>
          <w:lang w:val="pl-PL"/>
        </w:rPr>
        <w:t xml:space="preserve"> inny rejestr ……………………………………………………………………..…………….</w:t>
      </w:r>
    </w:p>
    <w:p w14:paraId="0EC79E6A" w14:textId="77777777" w:rsidR="007D5B17" w:rsidRPr="00123899" w:rsidRDefault="007D5B17" w:rsidP="007D5B17">
      <w:pPr>
        <w:autoSpaceDN w:val="0"/>
        <w:adjustRightInd w:val="0"/>
        <w:rPr>
          <w:rFonts w:ascii="Arial" w:eastAsiaTheme="minorHAnsi" w:hAnsi="Arial" w:cs="Arial"/>
          <w:iCs/>
          <w:szCs w:val="22"/>
          <w:lang w:eastAsia="en-US"/>
        </w:rPr>
      </w:pPr>
      <w:r w:rsidRPr="00123899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                                                   (wskazać właściwy rejestr i stronę internetową bazy danych)</w:t>
      </w:r>
    </w:p>
    <w:p w14:paraId="3C9E7B87" w14:textId="77777777" w:rsidR="00F019FA" w:rsidRPr="00F019FA" w:rsidRDefault="00F019FA" w:rsidP="00F019FA">
      <w:pPr>
        <w:rPr>
          <w:rFonts w:ascii="Cambria" w:hAnsi="Cambria" w:cs="Arial"/>
          <w:bCs/>
          <w:i/>
          <w:iCs/>
          <w:sz w:val="22"/>
          <w:szCs w:val="22"/>
          <w:lang w:eastAsia="ar-SA"/>
        </w:rPr>
      </w:pPr>
    </w:p>
    <w:p w14:paraId="26F5C4DC" w14:textId="77777777" w:rsidR="00F019FA" w:rsidRPr="00F019FA" w:rsidRDefault="00F019FA" w:rsidP="00F019FA">
      <w:pPr>
        <w:rPr>
          <w:rFonts w:ascii="Arial" w:hAnsi="Arial" w:cs="Arial"/>
          <w:bCs/>
          <w:i/>
          <w:iCs/>
          <w:sz w:val="22"/>
          <w:szCs w:val="22"/>
          <w:lang w:eastAsia="ar-SA"/>
        </w:rPr>
      </w:pPr>
    </w:p>
    <w:p w14:paraId="3D8DE518" w14:textId="77777777" w:rsidR="00F019FA" w:rsidRPr="00F019FA" w:rsidRDefault="00F019FA" w:rsidP="00F019FA">
      <w:pPr>
        <w:tabs>
          <w:tab w:val="left" w:pos="1500"/>
          <w:tab w:val="center" w:pos="4535"/>
        </w:tabs>
        <w:suppressAutoHyphens w:val="0"/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 w:rsidRPr="00F019FA">
        <w:rPr>
          <w:rFonts w:ascii="Arial" w:hAnsi="Arial" w:cs="Arial"/>
          <w:b/>
          <w:bCs/>
          <w:lang w:eastAsia="ar-SA"/>
        </w:rPr>
        <w:t xml:space="preserve">IV.  </w:t>
      </w:r>
      <w:r w:rsidRPr="00F019FA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INNE INFORMACJE</w:t>
      </w:r>
    </w:p>
    <w:p w14:paraId="079A93E7" w14:textId="77777777" w:rsidR="00F019FA" w:rsidRPr="00F019FA" w:rsidRDefault="00F019FA" w:rsidP="005B42C2">
      <w:pPr>
        <w:numPr>
          <w:ilvl w:val="0"/>
          <w:numId w:val="8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W przypadku konieczności udzielania wyjaśnień, dotyczących przedstawionej oferty, proszę/simy  o zwracanie się do:</w:t>
      </w:r>
    </w:p>
    <w:p w14:paraId="5028B1A6" w14:textId="77777777" w:rsidR="00F019FA" w:rsidRPr="00F019FA" w:rsidRDefault="00F019FA" w:rsidP="00F019FA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Imię i nazwisko ……………………..……………………..……..……………………….</w:t>
      </w:r>
    </w:p>
    <w:p w14:paraId="44341801" w14:textId="77777777" w:rsidR="00F019FA" w:rsidRPr="00F019FA" w:rsidRDefault="00F019FA" w:rsidP="00F019FA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tel. … …………….……………………..….……………………….………………..…....</w:t>
      </w:r>
    </w:p>
    <w:p w14:paraId="1D89AB04" w14:textId="77777777" w:rsidR="00F019FA" w:rsidRPr="00F019FA" w:rsidRDefault="00F019FA" w:rsidP="00F019FA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adres e-mail: …………..…………………………………………………………………..</w:t>
      </w:r>
    </w:p>
    <w:p w14:paraId="45728B53" w14:textId="77777777" w:rsidR="00F019FA" w:rsidRPr="00F019FA" w:rsidRDefault="00F019FA" w:rsidP="005B42C2">
      <w:pPr>
        <w:numPr>
          <w:ilvl w:val="0"/>
          <w:numId w:val="8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W przypadku wyboru mojej/naszej oferty rozliczenia będą dokonywane za pośrednictwem mojego/naszego rachunku bankowego:</w:t>
      </w:r>
    </w:p>
    <w:p w14:paraId="5657C4F2" w14:textId="77777777" w:rsidR="00F019FA" w:rsidRPr="00F019FA" w:rsidRDefault="00F019FA" w:rsidP="00F019FA">
      <w:pPr>
        <w:spacing w:after="120" w:line="276" w:lineRule="auto"/>
        <w:ind w:left="567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Nazwa banku ...........................................................................................................</w:t>
      </w:r>
    </w:p>
    <w:p w14:paraId="002B50EF" w14:textId="77777777" w:rsidR="00F019FA" w:rsidRPr="00F019FA" w:rsidRDefault="00F019FA" w:rsidP="00F019FA">
      <w:pPr>
        <w:spacing w:after="120" w:line="276" w:lineRule="auto"/>
        <w:ind w:left="567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Nr rachunku ..............................................................................................................</w:t>
      </w:r>
    </w:p>
    <w:p w14:paraId="7A2BAD9C" w14:textId="339D5F24" w:rsidR="00F019FA" w:rsidRPr="005B22F2" w:rsidRDefault="005B22F2" w:rsidP="009D231F">
      <w:pPr>
        <w:numPr>
          <w:ilvl w:val="0"/>
          <w:numId w:val="8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Cs w:val="22"/>
        </w:rPr>
      </w:pPr>
      <w:r w:rsidRPr="00941F06">
        <w:rPr>
          <w:rFonts w:ascii="Arial" w:hAnsi="Arial" w:cs="Arial"/>
          <w:szCs w:val="22"/>
        </w:rPr>
        <w:t>Załąc</w:t>
      </w:r>
      <w:r>
        <w:rPr>
          <w:rFonts w:ascii="Arial" w:hAnsi="Arial" w:cs="Arial"/>
          <w:szCs w:val="22"/>
        </w:rPr>
        <w:t>znikami do niniejszej oferty są</w:t>
      </w:r>
      <w:r w:rsidR="00D45D7E" w:rsidRPr="005B22F2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="00D45D7E" w:rsidRPr="005B22F2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14:paraId="78B03881" w14:textId="77777777" w:rsidR="00F019FA" w:rsidRPr="00F019FA" w:rsidRDefault="00F019FA" w:rsidP="00D45D7E">
      <w:pPr>
        <w:numPr>
          <w:ilvl w:val="0"/>
          <w:numId w:val="2"/>
        </w:numPr>
        <w:suppressAutoHyphens w:val="0"/>
        <w:spacing w:after="120" w:line="276" w:lineRule="auto"/>
        <w:ind w:left="567" w:hanging="141"/>
        <w:jc w:val="both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………………………………………………………………………………….……….</w:t>
      </w:r>
    </w:p>
    <w:p w14:paraId="1B74A26E" w14:textId="77777777" w:rsidR="00F019FA" w:rsidRPr="00F019FA" w:rsidRDefault="00F019FA" w:rsidP="00D45D7E">
      <w:pPr>
        <w:numPr>
          <w:ilvl w:val="0"/>
          <w:numId w:val="2"/>
        </w:numPr>
        <w:suppressAutoHyphens w:val="0"/>
        <w:spacing w:after="120" w:line="276" w:lineRule="auto"/>
        <w:ind w:left="567" w:hanging="141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………………………………………………………………………..…………………</w:t>
      </w:r>
    </w:p>
    <w:p w14:paraId="64880949" w14:textId="77777777" w:rsidR="00F019FA" w:rsidRPr="00F019FA" w:rsidRDefault="00F019FA" w:rsidP="00D45D7E">
      <w:pPr>
        <w:numPr>
          <w:ilvl w:val="0"/>
          <w:numId w:val="2"/>
        </w:numPr>
        <w:suppressAutoHyphens w:val="0"/>
        <w:spacing w:after="120" w:line="276" w:lineRule="auto"/>
        <w:ind w:left="567" w:hanging="141"/>
        <w:rPr>
          <w:rFonts w:ascii="Arial" w:hAnsi="Arial" w:cs="Arial"/>
          <w:sz w:val="22"/>
          <w:szCs w:val="22"/>
          <w:lang w:eastAsia="ar-SA"/>
        </w:rPr>
      </w:pPr>
      <w:r w:rsidRPr="00F019F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………………………………………………………………………………………….</w:t>
      </w:r>
    </w:p>
    <w:p w14:paraId="117A6396" w14:textId="77777777" w:rsidR="00806AB0" w:rsidRDefault="00806AB0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1F4B2B90" w14:textId="77777777" w:rsidR="00806AB0" w:rsidRDefault="00806AB0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20FF1721" w14:textId="77777777" w:rsidR="00157EE9" w:rsidRDefault="00157EE9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331188D3" w14:textId="77777777" w:rsidR="00A44D3F" w:rsidRDefault="00A44D3F" w:rsidP="00F019FA">
      <w:pPr>
        <w:rPr>
          <w:rFonts w:ascii="Arial" w:hAnsi="Arial" w:cs="Arial"/>
          <w:sz w:val="22"/>
          <w:szCs w:val="22"/>
          <w:lang w:eastAsia="ar-SA"/>
        </w:rPr>
      </w:pPr>
    </w:p>
    <w:p w14:paraId="14EC4A63" w14:textId="77777777" w:rsidR="00F019FA" w:rsidRPr="00F019FA" w:rsidRDefault="00F019FA" w:rsidP="00F019FA">
      <w:pPr>
        <w:rPr>
          <w:rFonts w:ascii="Arial" w:hAnsi="Arial" w:cs="Arial"/>
          <w:lang w:eastAsia="ar-SA"/>
        </w:rPr>
      </w:pPr>
      <w:r w:rsidRPr="00F019FA">
        <w:rPr>
          <w:rFonts w:ascii="Arial" w:hAnsi="Arial" w:cs="Arial"/>
          <w:lang w:eastAsia="ar-SA"/>
        </w:rPr>
        <w:lastRenderedPageBreak/>
        <w:t>……………………………..</w:t>
      </w:r>
      <w:r w:rsidRPr="00F019FA">
        <w:rPr>
          <w:rFonts w:ascii="Arial" w:hAnsi="Arial" w:cs="Arial"/>
          <w:lang w:eastAsia="ar-SA"/>
        </w:rPr>
        <w:tab/>
      </w:r>
      <w:r w:rsidRPr="00F019FA">
        <w:rPr>
          <w:rFonts w:ascii="Arial" w:hAnsi="Arial" w:cs="Arial"/>
          <w:lang w:eastAsia="ar-SA"/>
        </w:rPr>
        <w:tab/>
      </w:r>
      <w:r w:rsidRPr="00F019FA">
        <w:rPr>
          <w:rFonts w:ascii="Arial" w:hAnsi="Arial" w:cs="Arial"/>
          <w:lang w:eastAsia="ar-SA"/>
        </w:rPr>
        <w:tab/>
        <w:t>..…..……………………………………………</w:t>
      </w:r>
    </w:p>
    <w:p w14:paraId="47EE6466" w14:textId="2399862D" w:rsidR="00F019FA" w:rsidRPr="00F019FA" w:rsidRDefault="00F019FA" w:rsidP="00F019FA">
      <w:pPr>
        <w:ind w:left="4395" w:hanging="4248"/>
        <w:rPr>
          <w:rFonts w:ascii="Arial" w:hAnsi="Arial" w:cs="Arial"/>
          <w:i/>
          <w:sz w:val="20"/>
          <w:szCs w:val="20"/>
          <w:vertAlign w:val="superscript"/>
          <w:lang w:eastAsia="ar-SA"/>
        </w:rPr>
      </w:pPr>
      <w:r w:rsidRPr="00F019FA">
        <w:rPr>
          <w:rFonts w:ascii="Arial" w:hAnsi="Arial" w:cs="Arial"/>
          <w:i/>
          <w:color w:val="000000"/>
          <w:sz w:val="20"/>
          <w:szCs w:val="20"/>
          <w:lang w:eastAsia="ar-SA"/>
        </w:rPr>
        <w:t xml:space="preserve">    miejscowość, data                                      kwalifikowany podpis elektroniczny lub podpis zaufania lub podpis osobisty osoby/osób upoważnionej/</w:t>
      </w:r>
      <w:r w:rsidRPr="00F019FA">
        <w:rPr>
          <w:rFonts w:ascii="Arial" w:hAnsi="Arial" w:cs="Arial"/>
          <w:i/>
          <w:sz w:val="20"/>
          <w:szCs w:val="20"/>
          <w:lang w:eastAsia="ar-SA"/>
        </w:rPr>
        <w:t xml:space="preserve">nych         do występowania  w imieniu Wykonawcy </w:t>
      </w:r>
      <w:r w:rsidR="00E0038D">
        <w:rPr>
          <w:rFonts w:ascii="Arial" w:hAnsi="Arial" w:cs="Arial"/>
          <w:i/>
          <w:sz w:val="20"/>
          <w:szCs w:val="20"/>
          <w:vertAlign w:val="superscript"/>
          <w:lang w:eastAsia="ar-SA"/>
        </w:rPr>
        <w:t>(</w:t>
      </w:r>
      <w:r w:rsidR="00B77E09">
        <w:rPr>
          <w:rFonts w:ascii="Arial" w:hAnsi="Arial" w:cs="Arial"/>
          <w:i/>
          <w:sz w:val="20"/>
          <w:szCs w:val="20"/>
          <w:vertAlign w:val="superscript"/>
          <w:lang w:eastAsia="ar-SA"/>
        </w:rPr>
        <w:t>6</w:t>
      </w:r>
      <w:r w:rsidRPr="00F019FA">
        <w:rPr>
          <w:rFonts w:ascii="Arial" w:hAnsi="Arial" w:cs="Arial"/>
          <w:i/>
          <w:sz w:val="20"/>
          <w:szCs w:val="20"/>
          <w:vertAlign w:val="superscript"/>
          <w:lang w:eastAsia="ar-SA"/>
        </w:rPr>
        <w:t>)</w:t>
      </w:r>
    </w:p>
    <w:p w14:paraId="7527045B" w14:textId="77777777" w:rsidR="00157EE9" w:rsidRDefault="00157EE9" w:rsidP="00F019F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35CD73E0" w14:textId="77777777" w:rsidR="00F019FA" w:rsidRPr="00F019FA" w:rsidRDefault="00F019FA" w:rsidP="00F019F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F019FA">
        <w:rPr>
          <w:rFonts w:ascii="Arial" w:hAnsi="Arial" w:cs="Arial"/>
          <w:b/>
          <w:bCs/>
          <w:sz w:val="20"/>
          <w:szCs w:val="20"/>
          <w:lang w:eastAsia="ar-SA"/>
        </w:rPr>
        <w:t>OBJAŚNIENIA</w:t>
      </w:r>
    </w:p>
    <w:p w14:paraId="4EAB5A83" w14:textId="2E0AD937" w:rsidR="002260FF" w:rsidRDefault="002260FF" w:rsidP="002260FF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bookmarkStart w:id="1" w:name="OLE_LINK200"/>
      <w:bookmarkStart w:id="2" w:name="OLE_LINK201"/>
      <w:bookmarkStart w:id="3" w:name="OLE_LINK202"/>
      <w:r>
        <w:rPr>
          <w:rFonts w:ascii="Arial" w:hAnsi="Arial" w:cs="Arial"/>
          <w:b/>
          <w:sz w:val="20"/>
          <w:szCs w:val="20"/>
        </w:rPr>
        <w:t>Definicja mikroprzędsiębiorcy,</w:t>
      </w:r>
      <w:r w:rsidRPr="009B7018">
        <w:rPr>
          <w:rFonts w:ascii="Arial" w:hAnsi="Arial" w:cs="Arial"/>
          <w:b/>
          <w:sz w:val="20"/>
          <w:szCs w:val="20"/>
        </w:rPr>
        <w:t xml:space="preserve"> małego i średniego przed</w:t>
      </w:r>
      <w:r>
        <w:rPr>
          <w:rFonts w:ascii="Arial" w:hAnsi="Arial" w:cs="Arial"/>
          <w:b/>
          <w:sz w:val="20"/>
          <w:szCs w:val="20"/>
        </w:rPr>
        <w:t xml:space="preserve">siębiorcy znajduje się w art. 7 </w:t>
      </w:r>
      <w:r w:rsidRPr="009B7018">
        <w:rPr>
          <w:rFonts w:ascii="Arial" w:hAnsi="Arial" w:cs="Arial"/>
          <w:b/>
          <w:sz w:val="20"/>
          <w:szCs w:val="20"/>
        </w:rPr>
        <w:t>ust.</w:t>
      </w:r>
      <w:r>
        <w:rPr>
          <w:rFonts w:ascii="Arial" w:hAnsi="Arial" w:cs="Arial"/>
          <w:b/>
          <w:sz w:val="20"/>
          <w:szCs w:val="20"/>
        </w:rPr>
        <w:t> </w:t>
      </w:r>
      <w:r w:rsidRPr="009B7018">
        <w:rPr>
          <w:rFonts w:ascii="Arial" w:hAnsi="Arial" w:cs="Arial"/>
          <w:b/>
          <w:sz w:val="20"/>
          <w:szCs w:val="20"/>
        </w:rPr>
        <w:t>1 pkt 1, 2 i 3 ustawy z dnia 6 marca 2018 r. Prawo przedsiębiorców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9B7018">
        <w:rPr>
          <w:rFonts w:ascii="Arial" w:hAnsi="Arial" w:cs="Arial"/>
          <w:b/>
          <w:sz w:val="20"/>
          <w:szCs w:val="20"/>
        </w:rPr>
        <w:t>Dz.</w:t>
      </w:r>
      <w:r w:rsidR="00A44D3F">
        <w:rPr>
          <w:rFonts w:ascii="Arial" w:hAnsi="Arial" w:cs="Arial"/>
          <w:b/>
          <w:sz w:val="20"/>
          <w:szCs w:val="20"/>
        </w:rPr>
        <w:t> U. z 202</w:t>
      </w:r>
      <w:r w:rsidR="00822697">
        <w:rPr>
          <w:rFonts w:ascii="Arial" w:hAnsi="Arial" w:cs="Arial"/>
          <w:b/>
          <w:sz w:val="20"/>
          <w:szCs w:val="20"/>
        </w:rPr>
        <w:t>5</w:t>
      </w:r>
      <w:r w:rsidRPr="009B7018">
        <w:rPr>
          <w:rFonts w:ascii="Arial" w:hAnsi="Arial" w:cs="Arial"/>
          <w:b/>
          <w:sz w:val="20"/>
          <w:szCs w:val="20"/>
        </w:rPr>
        <w:t> r.</w:t>
      </w:r>
      <w:r>
        <w:rPr>
          <w:rFonts w:ascii="Arial" w:hAnsi="Arial" w:cs="Arial"/>
          <w:b/>
          <w:sz w:val="20"/>
          <w:szCs w:val="20"/>
        </w:rPr>
        <w:t xml:space="preserve"> poz. </w:t>
      </w:r>
      <w:r w:rsidR="00822697">
        <w:rPr>
          <w:rFonts w:ascii="Arial" w:hAnsi="Arial" w:cs="Arial"/>
          <w:b/>
          <w:sz w:val="20"/>
          <w:szCs w:val="20"/>
        </w:rPr>
        <w:t>1480</w:t>
      </w:r>
      <w:r w:rsidR="007D5B17">
        <w:rPr>
          <w:rFonts w:ascii="Arial" w:hAnsi="Arial" w:cs="Arial"/>
          <w:b/>
          <w:sz w:val="20"/>
          <w:szCs w:val="20"/>
        </w:rPr>
        <w:t xml:space="preserve"> z</w:t>
      </w:r>
      <w:r w:rsidR="00822697">
        <w:rPr>
          <w:rFonts w:ascii="Arial" w:hAnsi="Arial" w:cs="Arial"/>
          <w:b/>
          <w:sz w:val="20"/>
          <w:szCs w:val="20"/>
        </w:rPr>
        <w:t xml:space="preserve"> późn.</w:t>
      </w:r>
      <w:r w:rsidR="007D5B17">
        <w:rPr>
          <w:rFonts w:ascii="Arial" w:hAnsi="Arial" w:cs="Arial"/>
          <w:b/>
          <w:sz w:val="20"/>
          <w:szCs w:val="20"/>
        </w:rPr>
        <w:t xml:space="preserve"> zm.</w:t>
      </w:r>
      <w:r w:rsidRPr="009B7018">
        <w:rPr>
          <w:rFonts w:ascii="Arial" w:hAnsi="Arial" w:cs="Arial"/>
          <w:b/>
          <w:sz w:val="20"/>
          <w:szCs w:val="20"/>
        </w:rPr>
        <w:t>).</w:t>
      </w:r>
    </w:p>
    <w:bookmarkEnd w:id="1"/>
    <w:bookmarkEnd w:id="2"/>
    <w:bookmarkEnd w:id="3"/>
    <w:p w14:paraId="104DF810" w14:textId="4DCA98C4" w:rsidR="00623D29" w:rsidRPr="007D5D86" w:rsidRDefault="00623D29" w:rsidP="002260FF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7D5B17">
        <w:rPr>
          <w:rFonts w:ascii="Arial" w:hAnsi="Arial" w:cs="Arial"/>
          <w:b/>
          <w:color w:val="FF0000"/>
          <w:vertAlign w:val="superscript"/>
        </w:rPr>
        <w:t xml:space="preserve"> </w:t>
      </w:r>
      <w:r w:rsidRPr="007D5D86">
        <w:rPr>
          <w:rFonts w:ascii="Arial" w:hAnsi="Arial" w:cs="Arial"/>
          <w:b/>
          <w:sz w:val="20"/>
          <w:szCs w:val="18"/>
        </w:rPr>
        <w:t xml:space="preserve">należy wpisać imię i nazwisko </w:t>
      </w:r>
      <w:r w:rsidR="00892E9F" w:rsidRPr="007D5D86">
        <w:rPr>
          <w:rFonts w:ascii="Arial" w:hAnsi="Arial" w:cs="Arial"/>
          <w:b/>
          <w:sz w:val="20"/>
          <w:szCs w:val="18"/>
        </w:rPr>
        <w:t xml:space="preserve">eksperta </w:t>
      </w:r>
      <w:r w:rsidR="00C10BC6">
        <w:rPr>
          <w:rFonts w:ascii="Arial" w:hAnsi="Arial" w:cs="Arial"/>
          <w:b/>
          <w:sz w:val="20"/>
          <w:szCs w:val="18"/>
        </w:rPr>
        <w:t>branży ogólnobudowlanej</w:t>
      </w:r>
      <w:r w:rsidRPr="007D5D86">
        <w:rPr>
          <w:rFonts w:ascii="Arial" w:hAnsi="Arial" w:cs="Arial"/>
          <w:b/>
          <w:sz w:val="20"/>
          <w:szCs w:val="18"/>
        </w:rPr>
        <w:t>,</w:t>
      </w:r>
      <w:r w:rsidRPr="007D5D86">
        <w:rPr>
          <w:rFonts w:ascii="Arial" w:hAnsi="Arial" w:cs="Arial"/>
          <w:b/>
          <w:sz w:val="20"/>
          <w:szCs w:val="20"/>
        </w:rPr>
        <w:t xml:space="preserve"> wpisać liczbę </w:t>
      </w:r>
      <w:r w:rsidR="00A11E57" w:rsidRPr="007D5D86">
        <w:rPr>
          <w:rFonts w:ascii="Arial" w:hAnsi="Arial" w:cs="Arial"/>
          <w:b/>
          <w:sz w:val="20"/>
          <w:szCs w:val="20"/>
        </w:rPr>
        <w:t>wykonanych</w:t>
      </w:r>
      <w:r w:rsidR="00892E9F" w:rsidRPr="007D5D86">
        <w:rPr>
          <w:rFonts w:ascii="Arial" w:hAnsi="Arial" w:cs="Arial"/>
          <w:b/>
          <w:sz w:val="20"/>
          <w:szCs w:val="20"/>
        </w:rPr>
        <w:t xml:space="preserve"> przez niego</w:t>
      </w:r>
      <w:r w:rsidR="00A11E57" w:rsidRPr="007D5D86">
        <w:rPr>
          <w:rFonts w:ascii="Arial" w:hAnsi="Arial" w:cs="Arial"/>
          <w:b/>
          <w:sz w:val="20"/>
          <w:szCs w:val="20"/>
        </w:rPr>
        <w:t xml:space="preserve"> ekspertyz</w:t>
      </w:r>
      <w:r w:rsidRPr="007D5D86">
        <w:rPr>
          <w:rFonts w:ascii="Arial" w:hAnsi="Arial" w:cs="Arial"/>
          <w:b/>
          <w:sz w:val="20"/>
          <w:szCs w:val="20"/>
        </w:rPr>
        <w:t xml:space="preserve"> oraz </w:t>
      </w:r>
      <w:r w:rsidR="00892E9F" w:rsidRPr="007D5D86">
        <w:rPr>
          <w:rFonts w:ascii="Arial" w:hAnsi="Arial" w:cs="Arial"/>
          <w:b/>
          <w:sz w:val="20"/>
          <w:szCs w:val="20"/>
        </w:rPr>
        <w:t xml:space="preserve">wypełnić danymi tabelę. </w:t>
      </w:r>
    </w:p>
    <w:p w14:paraId="1A3235A3" w14:textId="0ED64EEB" w:rsidR="00623D29" w:rsidRPr="007D5D86" w:rsidRDefault="003E5641" w:rsidP="003E5641">
      <w:pPr>
        <w:spacing w:line="276" w:lineRule="auto"/>
        <w:ind w:left="426" w:hanging="142"/>
        <w:jc w:val="both"/>
        <w:rPr>
          <w:rFonts w:ascii="Arial" w:hAnsi="Arial" w:cs="Arial"/>
          <w:sz w:val="20"/>
          <w:szCs w:val="18"/>
        </w:rPr>
      </w:pPr>
      <w:r w:rsidRPr="007D5D86">
        <w:rPr>
          <w:rFonts w:ascii="Arial" w:hAnsi="Arial" w:cs="Arial"/>
          <w:sz w:val="20"/>
          <w:szCs w:val="20"/>
        </w:rPr>
        <w:t xml:space="preserve">  </w:t>
      </w:r>
      <w:r w:rsidR="00623D29" w:rsidRPr="007D5D86">
        <w:rPr>
          <w:rFonts w:ascii="Arial" w:hAnsi="Arial" w:cs="Arial"/>
          <w:sz w:val="20"/>
          <w:szCs w:val="20"/>
        </w:rPr>
        <w:t xml:space="preserve">Na podstawie informacji zawartych w pkt 2 </w:t>
      </w:r>
      <w:r w:rsidR="00A44D3F" w:rsidRPr="007D5D86">
        <w:rPr>
          <w:rFonts w:ascii="Arial" w:eastAsia="Calibri" w:hAnsi="Arial" w:cs="Arial"/>
          <w:sz w:val="20"/>
          <w:szCs w:val="20"/>
          <w:lang w:eastAsia="ar-SA"/>
        </w:rPr>
        <w:t>Rozdziału II Formularza ofertowego</w:t>
      </w:r>
      <w:r w:rsidR="00A44D3F" w:rsidRPr="007D5D86">
        <w:rPr>
          <w:rFonts w:ascii="Arial" w:hAnsi="Arial" w:cs="Arial"/>
          <w:sz w:val="20"/>
          <w:szCs w:val="20"/>
        </w:rPr>
        <w:t xml:space="preserve"> </w:t>
      </w:r>
      <w:r w:rsidR="00623D29" w:rsidRPr="007D5D86">
        <w:rPr>
          <w:rFonts w:ascii="Arial" w:hAnsi="Arial" w:cs="Arial"/>
          <w:sz w:val="20"/>
          <w:szCs w:val="20"/>
        </w:rPr>
        <w:t>formularza ofertowego, Zamawiający będzie przyznawać punkty według kryte</w:t>
      </w:r>
      <w:r w:rsidR="00C10BC6">
        <w:rPr>
          <w:rFonts w:ascii="Arial" w:hAnsi="Arial" w:cs="Arial"/>
          <w:sz w:val="20"/>
          <w:szCs w:val="20"/>
        </w:rPr>
        <w:t>rium oceny ofert, określonego w </w:t>
      </w:r>
      <w:r w:rsidR="00623D29" w:rsidRPr="007D5D86">
        <w:rPr>
          <w:rFonts w:ascii="Arial" w:hAnsi="Arial" w:cs="Arial"/>
          <w:sz w:val="20"/>
          <w:szCs w:val="20"/>
        </w:rPr>
        <w:t xml:space="preserve">pkt 15.9.2 </w:t>
      </w:r>
      <w:r w:rsidR="00A44D3F" w:rsidRPr="007D5D86">
        <w:rPr>
          <w:rFonts w:ascii="Arial" w:hAnsi="Arial" w:cs="Arial"/>
          <w:sz w:val="20"/>
          <w:szCs w:val="20"/>
        </w:rPr>
        <w:t>SWZ</w:t>
      </w:r>
      <w:r w:rsidR="00623D29" w:rsidRPr="007D5D86">
        <w:rPr>
          <w:rFonts w:ascii="Arial" w:hAnsi="Arial" w:cs="Arial"/>
          <w:sz w:val="20"/>
          <w:szCs w:val="20"/>
        </w:rPr>
        <w:t xml:space="preserve">, tj. wg kryterium doświadczenie </w:t>
      </w:r>
      <w:r w:rsidR="00892E9F" w:rsidRPr="007D5D86">
        <w:rPr>
          <w:rFonts w:ascii="Arial" w:hAnsi="Arial" w:cs="Arial"/>
          <w:sz w:val="20"/>
          <w:szCs w:val="18"/>
        </w:rPr>
        <w:t xml:space="preserve">eksperta </w:t>
      </w:r>
      <w:r w:rsidR="00C10BC6">
        <w:rPr>
          <w:rFonts w:ascii="Arial" w:hAnsi="Arial" w:cs="Arial"/>
          <w:sz w:val="20"/>
          <w:szCs w:val="18"/>
        </w:rPr>
        <w:t>branży ogólnobudowlanej</w:t>
      </w:r>
      <w:r w:rsidRPr="007D5D86">
        <w:rPr>
          <w:rFonts w:ascii="Arial" w:hAnsi="Arial" w:cs="Arial"/>
          <w:sz w:val="20"/>
          <w:szCs w:val="18"/>
        </w:rPr>
        <w:t>.</w:t>
      </w:r>
    </w:p>
    <w:p w14:paraId="32EA688C" w14:textId="77777777" w:rsidR="00301E22" w:rsidRPr="007D5B17" w:rsidRDefault="00301E22" w:rsidP="00623D29">
      <w:pPr>
        <w:spacing w:line="276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59EE7903" w14:textId="77777777" w:rsidR="00605428" w:rsidRPr="00F019FA" w:rsidRDefault="00605428" w:rsidP="0060542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F019FA">
        <w:rPr>
          <w:rFonts w:ascii="Arial" w:eastAsia="Calibri" w:hAnsi="Arial" w:cs="Arial"/>
          <w:b/>
          <w:sz w:val="20"/>
          <w:szCs w:val="20"/>
          <w:lang w:eastAsia="ar-SA"/>
        </w:rPr>
        <w:t>należy zaznaczyć właściwe</w:t>
      </w:r>
    </w:p>
    <w:p w14:paraId="3EC333A4" w14:textId="2CA54A06" w:rsidR="00605428" w:rsidRDefault="00605428" w:rsidP="00605428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F019FA">
        <w:rPr>
          <w:rFonts w:ascii="Arial" w:eastAsia="Calibri" w:hAnsi="Arial" w:cs="Arial"/>
          <w:b/>
          <w:sz w:val="20"/>
          <w:szCs w:val="20"/>
          <w:lang w:eastAsia="ar-SA"/>
        </w:rPr>
        <w:t>W przypadku braku wskazania w formularzu ofertowym części zamówienia, której wykonanie będzie powierzone podwykonawcom, przyjmuje się, że całość zamówienia zostanie zrealizowana siłami własnymi Wykonawcy</w:t>
      </w:r>
    </w:p>
    <w:p w14:paraId="637ACEB3" w14:textId="77777777" w:rsidR="00F019FA" w:rsidRPr="00F019FA" w:rsidRDefault="00F019FA" w:rsidP="005B42C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F019FA">
        <w:rPr>
          <w:rFonts w:ascii="Arial" w:eastAsia="Calibri" w:hAnsi="Arial" w:cs="Arial"/>
          <w:b/>
          <w:bCs/>
          <w:sz w:val="20"/>
          <w:szCs w:val="20"/>
          <w:lang w:eastAsia="ar-SA"/>
        </w:rPr>
        <w:t>należy zaznaczyć właściwe pole i ewentualnie podać wymagane informacje</w:t>
      </w:r>
    </w:p>
    <w:p w14:paraId="79589572" w14:textId="622A4649" w:rsidR="00F019FA" w:rsidRPr="00F019FA" w:rsidRDefault="00F019FA" w:rsidP="00F019FA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F019FA">
        <w:rPr>
          <w:rFonts w:ascii="Arial" w:eastAsia="Calibri" w:hAnsi="Arial" w:cs="Arial"/>
          <w:sz w:val="20"/>
          <w:szCs w:val="20"/>
          <w:lang w:eastAsia="ar-SA"/>
        </w:rPr>
        <w:t>Brak wskazania w formularzu ofertowym obowiązku podatkowego, o którym mowa w przytoczonej ustawie o podatku od towaru i usług, będzie oznaczało, że obowiązek ten nie powstaje po stronie Zamawiającego.</w:t>
      </w:r>
    </w:p>
    <w:p w14:paraId="1486B498" w14:textId="49FA4392" w:rsidR="00E0038D" w:rsidRPr="00E0038D" w:rsidRDefault="00E0038D" w:rsidP="00E0038D">
      <w:pPr>
        <w:pStyle w:val="Akapitzlist"/>
        <w:numPr>
          <w:ilvl w:val="0"/>
          <w:numId w:val="3"/>
        </w:numPr>
        <w:suppressAutoHyphens w:val="0"/>
        <w:autoSpaceDN w:val="0"/>
        <w:adjustRightInd w:val="0"/>
        <w:spacing w:before="0" w:after="120"/>
        <w:ind w:left="357" w:hanging="357"/>
        <w:jc w:val="both"/>
        <w:rPr>
          <w:rFonts w:ascii="Arial" w:hAnsi="Arial" w:cs="Arial"/>
          <w:lang w:val="pl-PL"/>
        </w:rPr>
      </w:pPr>
      <w:r w:rsidRPr="00E0038D">
        <w:rPr>
          <w:rFonts w:ascii="Arial" w:hAnsi="Arial" w:cs="Arial"/>
          <w:b/>
          <w:lang w:val="pl-PL"/>
        </w:rPr>
        <w:t xml:space="preserve">należy wskazać podmiotowe środki dowodowe lub dokumenty oraz bezpłatne i ogólnodostępne bazy danych, </w:t>
      </w:r>
      <w:r w:rsidRPr="00E0038D">
        <w:rPr>
          <w:rFonts w:ascii="Arial" w:hAnsi="Arial" w:cs="Arial"/>
          <w:lang w:val="pl-PL"/>
        </w:rPr>
        <w:t>w szczególności rejestry publiczne w</w:t>
      </w:r>
      <w:r w:rsidR="009D24B4">
        <w:rPr>
          <w:rFonts w:ascii="Arial" w:hAnsi="Arial" w:cs="Arial"/>
          <w:lang w:val="pl-PL"/>
        </w:rPr>
        <w:t xml:space="preserve"> rozumieniu ustawy z dnia 17 </w:t>
      </w:r>
      <w:r w:rsidRPr="00E0038D">
        <w:rPr>
          <w:rFonts w:ascii="Arial" w:hAnsi="Arial" w:cs="Arial"/>
          <w:lang w:val="pl-PL"/>
        </w:rPr>
        <w:t>lutego 2005 r. o informatyzacji działalności podmiotów realizujących zadania publiczne, o których mowa w art. 127 ust. 1 ustawy Prawo zamówień publicznych</w:t>
      </w:r>
      <w:r w:rsidRPr="00E0038D">
        <w:rPr>
          <w:rFonts w:ascii="Arial" w:hAnsi="Arial" w:cs="Arial"/>
          <w:szCs w:val="22"/>
          <w:lang w:val="pl-PL" w:eastAsia="en-US"/>
        </w:rPr>
        <w:t xml:space="preserve"> </w:t>
      </w:r>
      <w:r w:rsidRPr="00E0038D">
        <w:rPr>
          <w:rFonts w:ascii="Arial" w:hAnsi="Arial" w:cs="Arial"/>
          <w:lang w:val="pl-PL"/>
        </w:rPr>
        <w:t>w odniesieniu do Wykonawcy, Wykonawców wspólnie ubiegających się o zamówienie, podmiotu udostępniającego zasoby</w:t>
      </w:r>
      <w:r w:rsidR="00157EE9">
        <w:rPr>
          <w:rFonts w:ascii="Arial" w:hAnsi="Arial" w:cs="Arial"/>
          <w:lang w:val="pl-PL"/>
        </w:rPr>
        <w:t>.</w:t>
      </w:r>
    </w:p>
    <w:p w14:paraId="1A749761" w14:textId="4FD8D3EE" w:rsidR="001769B5" w:rsidRPr="00A44D3F" w:rsidRDefault="00F019FA" w:rsidP="00BA787F">
      <w:pPr>
        <w:numPr>
          <w:ilvl w:val="0"/>
          <w:numId w:val="3"/>
        </w:numPr>
        <w:suppressAutoHyphens w:val="0"/>
        <w:autoSpaceDE w:val="0"/>
        <w:autoSpaceDN w:val="0"/>
        <w:spacing w:after="60"/>
        <w:ind w:left="426" w:hanging="426"/>
        <w:jc w:val="both"/>
        <w:rPr>
          <w:rFonts w:ascii="Arial" w:hAnsi="Arial" w:cs="Arial"/>
        </w:rPr>
      </w:pPr>
      <w:r w:rsidRPr="00A44D3F">
        <w:rPr>
          <w:rFonts w:ascii="Arial" w:hAnsi="Arial" w:cs="Arial"/>
          <w:b/>
          <w:sz w:val="20"/>
          <w:lang w:eastAsia="ar-SA"/>
        </w:rPr>
        <w:t xml:space="preserve">ofertę należy złożyć w formie elektronicznej, tj. </w:t>
      </w:r>
      <w:bookmarkStart w:id="4" w:name="_Hlk60769743"/>
      <w:r w:rsidRPr="00A44D3F">
        <w:rPr>
          <w:rFonts w:ascii="Arial" w:hAnsi="Arial" w:cs="Arial"/>
          <w:b/>
          <w:sz w:val="20"/>
          <w:lang w:eastAsia="ar-SA"/>
        </w:rPr>
        <w:t>opatrzonej podpisem kwalifikowanym lub  w postaci elektronicznej opatrzonej podpisem zaufanym lub podpisem osobistym</w:t>
      </w:r>
      <w:bookmarkEnd w:id="4"/>
      <w:r w:rsidR="00301E22" w:rsidRPr="00301E22">
        <w:rPr>
          <w:rFonts w:ascii="Arial" w:hAnsi="Arial" w:cs="Arial"/>
          <w:b/>
          <w:sz w:val="20"/>
          <w:szCs w:val="20"/>
        </w:rPr>
        <w:t xml:space="preserve"> </w:t>
      </w:r>
      <w:r w:rsidR="00301E22" w:rsidRPr="00072739">
        <w:rPr>
          <w:rFonts w:ascii="Arial" w:hAnsi="Arial" w:cs="Arial"/>
          <w:b/>
          <w:sz w:val="20"/>
          <w:szCs w:val="20"/>
        </w:rPr>
        <w:t>osoby/osób upoważnionej/ych do występowania w imieniu</w:t>
      </w:r>
      <w:r w:rsidR="00301E22">
        <w:rPr>
          <w:rFonts w:ascii="Arial" w:hAnsi="Arial" w:cs="Arial"/>
          <w:b/>
          <w:sz w:val="20"/>
          <w:szCs w:val="20"/>
        </w:rPr>
        <w:t xml:space="preserve"> Wykonawcy</w:t>
      </w:r>
    </w:p>
    <w:sectPr w:rsidR="001769B5" w:rsidRPr="00A44D3F" w:rsidSect="001F17F6">
      <w:headerReference w:type="default" r:id="rId11"/>
      <w:footerReference w:type="default" r:id="rId12"/>
      <w:pgSz w:w="11906" w:h="16838"/>
      <w:pgMar w:top="1134" w:right="1247" w:bottom="993" w:left="1418" w:header="142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BE978" w14:textId="77777777" w:rsidR="00DA2438" w:rsidRDefault="00DA2438">
      <w:r>
        <w:separator/>
      </w:r>
    </w:p>
  </w:endnote>
  <w:endnote w:type="continuationSeparator" w:id="0">
    <w:p w14:paraId="450C44A2" w14:textId="77777777" w:rsidR="00DA2438" w:rsidRDefault="00DA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FAAA9" w14:textId="1894FB07" w:rsidR="00B51DCE" w:rsidRPr="00B51DCE" w:rsidRDefault="00B51DCE">
    <w:pPr>
      <w:pStyle w:val="Stopka"/>
      <w:jc w:val="right"/>
      <w:rPr>
        <w:sz w:val="18"/>
        <w:szCs w:val="18"/>
      </w:rPr>
    </w:pPr>
    <w:r w:rsidRPr="00B51DCE">
      <w:rPr>
        <w:sz w:val="18"/>
        <w:szCs w:val="18"/>
      </w:rPr>
      <w:fldChar w:fldCharType="begin"/>
    </w:r>
    <w:r w:rsidRPr="00B51DCE">
      <w:rPr>
        <w:sz w:val="18"/>
        <w:szCs w:val="18"/>
      </w:rPr>
      <w:instrText xml:space="preserve"> PAGE   \* MERGEFORMAT </w:instrText>
    </w:r>
    <w:r w:rsidRPr="00B51DCE">
      <w:rPr>
        <w:sz w:val="18"/>
        <w:szCs w:val="18"/>
      </w:rPr>
      <w:fldChar w:fldCharType="separate"/>
    </w:r>
    <w:r w:rsidR="00800E22">
      <w:rPr>
        <w:noProof/>
        <w:sz w:val="18"/>
        <w:szCs w:val="18"/>
      </w:rPr>
      <w:t>7</w:t>
    </w:r>
    <w:r w:rsidRPr="00B51DCE">
      <w:rPr>
        <w:sz w:val="18"/>
        <w:szCs w:val="18"/>
      </w:rPr>
      <w:fldChar w:fldCharType="end"/>
    </w:r>
  </w:p>
  <w:p w14:paraId="275AFB8C" w14:textId="77777777" w:rsidR="00B51DCE" w:rsidRPr="00B51DCE" w:rsidRDefault="00B51DCE" w:rsidP="00FE07DA">
    <w:pPr>
      <w:pStyle w:val="Stopka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2D3DC" w14:textId="77777777" w:rsidR="00DA2438" w:rsidRDefault="00DA2438">
      <w:r>
        <w:separator/>
      </w:r>
    </w:p>
  </w:footnote>
  <w:footnote w:type="continuationSeparator" w:id="0">
    <w:p w14:paraId="34132622" w14:textId="77777777" w:rsidR="00DA2438" w:rsidRDefault="00DA2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72F9" w14:textId="1E2807DE" w:rsidR="0036399F" w:rsidRDefault="0036399F" w:rsidP="00845816">
    <w:pPr>
      <w:pStyle w:val="Nagwek"/>
      <w:tabs>
        <w:tab w:val="clear" w:pos="4536"/>
        <w:tab w:val="clear" w:pos="9072"/>
        <w:tab w:val="left" w:pos="567"/>
        <w:tab w:val="left" w:pos="3261"/>
        <w:tab w:val="right" w:pos="9212"/>
      </w:tabs>
      <w:ind w:left="-567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cs="Arial"/>
        <w:b/>
        <w:bCs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FD2569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6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8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4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AA88B4D8"/>
    <w:name w:val="WW8Num5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pacing w:val="-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5" w15:restartNumberingAfterBreak="0">
    <w:nsid w:val="00000006"/>
    <w:multiLevelType w:val="multilevel"/>
    <w:tmpl w:val="1862BF5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 w:val="0"/>
        <w:bCs w:val="0"/>
        <w:spacing w:val="2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  <w:spacing w:val="2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E8C53D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2DE2A596"/>
    <w:name w:val="WW8Num12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bCs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8788F6EA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3"/>
      <w:numFmt w:val="decimal"/>
      <w:lvlText w:val="%2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0"/>
      <w:numFmt w:val="decimal"/>
      <w:lvlText w:val="%27.1."/>
      <w:lvlJc w:val="left"/>
      <w:pPr>
        <w:tabs>
          <w:tab w:val="num" w:pos="0"/>
        </w:tabs>
        <w:ind w:left="792" w:hanging="432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7EA8573C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/>
        <w:b/>
        <w:bCs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9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Arial" w:hAnsi="Arial" w:cs="Arial"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26.1."/>
      <w:lvlJc w:val="left"/>
      <w:pPr>
        <w:tabs>
          <w:tab w:val="num" w:pos="465"/>
        </w:tabs>
        <w:ind w:left="465" w:hanging="465"/>
      </w:pPr>
      <w:rPr>
        <w:rFonts w:cs="Arial"/>
        <w:b w:val="0"/>
        <w:bCs w:val="0"/>
        <w:i w:val="0"/>
        <w:iCs w:val="0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7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6"/>
    <w:multiLevelType w:val="multilevel"/>
    <w:tmpl w:val="DCE6243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6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bCs/>
      </w:rPr>
    </w:lvl>
  </w:abstractNum>
  <w:abstractNum w:abstractNumId="22" w15:restartNumberingAfterBreak="0">
    <w:nsid w:val="00000018"/>
    <w:multiLevelType w:val="multilevel"/>
    <w:tmpl w:val="401CC69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70B43128"/>
    <w:name w:val="WW8Num25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4" w15:restartNumberingAfterBreak="0">
    <w:nsid w:val="0000001A"/>
    <w:multiLevelType w:val="multilevel"/>
    <w:tmpl w:val="C38A0B96"/>
    <w:name w:val="WW8Num26"/>
    <w:lvl w:ilvl="0">
      <w:start w:val="12"/>
      <w:numFmt w:val="decimal"/>
      <w:lvlText w:val="%1"/>
      <w:lvlJc w:val="left"/>
      <w:pPr>
        <w:tabs>
          <w:tab w:val="num" w:pos="0"/>
        </w:tabs>
        <w:ind w:left="465" w:hanging="465"/>
      </w:pPr>
      <w:rPr>
        <w:color w:val="000000"/>
      </w:rPr>
    </w:lvl>
    <w:lvl w:ilvl="1">
      <w:start w:val="1"/>
      <w:numFmt w:val="decimal"/>
      <w:lvlText w:val="13.%2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b w:val="0"/>
        <w:bCs w:val="0"/>
        <w:i w:val="0"/>
        <w:iCs w:val="0"/>
        <w:color w:val="000000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0"/>
      </w:rPr>
    </w:lvl>
  </w:abstractNum>
  <w:abstractNum w:abstractNumId="25" w15:restartNumberingAfterBreak="0">
    <w:nsid w:val="0000001B"/>
    <w:multiLevelType w:val="multilevel"/>
    <w:tmpl w:val="C36CA94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Arial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520" w:hanging="360"/>
      </w:pPr>
      <w:rPr>
        <w:rFonts w:cs="Arial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C"/>
    <w:multiLevelType w:val="multilevel"/>
    <w:tmpl w:val="96F021C0"/>
    <w:name w:val="WW8Num28"/>
    <w:lvl w:ilvl="0">
      <w:start w:val="6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cs="Arial"/>
        <w:spacing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pacing w:val="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Arial"/>
        <w:spacing w:val="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Arial"/>
        <w:spacing w:val="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Arial"/>
        <w:spacing w:val="2"/>
      </w:rPr>
    </w:lvl>
  </w:abstractNum>
  <w:abstractNum w:abstractNumId="27" w15:restartNumberingAfterBreak="0">
    <w:nsid w:val="0000001D"/>
    <w:multiLevelType w:val="multilevel"/>
    <w:tmpl w:val="AFB8AF8C"/>
    <w:name w:val="WW8Num29"/>
    <w:lvl w:ilvl="0">
      <w:start w:val="5"/>
      <w:numFmt w:val="decimal"/>
      <w:lvlText w:val="%1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1" w:hanging="391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1" w:hanging="39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90"/>
        </w:tabs>
        <w:ind w:left="391" w:hanging="391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90"/>
        </w:tabs>
        <w:ind w:left="391" w:hanging="391"/>
      </w:pPr>
      <w:rPr>
        <w:rFonts w:hint="default"/>
        <w:sz w:val="24"/>
        <w:szCs w:val="24"/>
      </w:r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17" w:hanging="624"/>
      </w:pPr>
      <w:rPr>
        <w:rFonts w:eastAsia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-535"/>
        </w:tabs>
        <w:ind w:left="2345" w:hanging="360"/>
      </w:pPr>
      <w:rPr>
        <w:rFonts w:ascii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EEA26B4E"/>
    <w:name w:val="WW8Num31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0" w15:restartNumberingAfterBreak="0">
    <w:nsid w:val="00000020"/>
    <w:multiLevelType w:val="multilevel"/>
    <w:tmpl w:val="EC9CAB5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5.%2."/>
      <w:lvlJc w:val="left"/>
      <w:pPr>
        <w:tabs>
          <w:tab w:val="num" w:pos="465"/>
        </w:tabs>
        <w:ind w:left="465" w:hanging="465"/>
      </w:pPr>
      <w:rPr>
        <w:rFonts w:ascii="Arial" w:hAnsi="Arial" w:cs="Arial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00000022"/>
    <w:multiLevelType w:val="multilevel"/>
    <w:tmpl w:val="6B900924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5.3.1.%3"/>
      <w:lvlJc w:val="left"/>
      <w:pPr>
        <w:tabs>
          <w:tab w:val="num" w:pos="-152"/>
        </w:tabs>
        <w:ind w:left="107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2"/>
      <w:numFmt w:val="decimal"/>
      <w:lvlText w:val="5.3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spacing w:val="-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4"/>
    <w:multiLevelType w:val="multilevel"/>
    <w:tmpl w:val="0A2EF91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bCs/>
        <w:spacing w:val="-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7" w15:restartNumberingAfterBreak="0">
    <w:nsid w:val="00000027"/>
    <w:multiLevelType w:val="multilevel"/>
    <w:tmpl w:val="92347558"/>
    <w:name w:val="WW8Num3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6"/>
      <w:numFmt w:val="ordinal"/>
      <w:lvlText w:val="6.%2"/>
      <w:lvlJc w:val="left"/>
      <w:pPr>
        <w:tabs>
          <w:tab w:val="num" w:pos="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134" w:hanging="360"/>
      </w:pPr>
      <w:rPr>
        <w:rFonts w:ascii="Arial" w:hAnsi="Arial" w:cs="Arial"/>
        <w:spacing w:val="-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2136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/>
      </w:r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3" w15:restartNumberingAfterBreak="0">
    <w:nsid w:val="0000002D"/>
    <w:multiLevelType w:val="multilevel"/>
    <w:tmpl w:val="F110BC4A"/>
    <w:name w:val="WW8Num45"/>
    <w:lvl w:ilvl="0">
      <w:start w:val="13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4" w15:restartNumberingAfterBreak="0">
    <w:nsid w:val="0000002E"/>
    <w:multiLevelType w:val="multilevel"/>
    <w:tmpl w:val="36642B3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5" w15:restartNumberingAfterBreak="0">
    <w:nsid w:val="0000002F"/>
    <w:multiLevelType w:val="multilevel"/>
    <w:tmpl w:val="EE76E052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30"/>
    <w:multiLevelType w:val="multilevel"/>
    <w:tmpl w:val="98F0A458"/>
    <w:name w:val="WW8Num48"/>
    <w:lvl w:ilvl="0">
      <w:start w:val="3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0" w:hanging="72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44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80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160" w:hanging="2160"/>
      </w:pPr>
      <w:rPr>
        <w:rFonts w:ascii="Symbol" w:hAnsi="Symbol" w:cs="Symbol"/>
      </w:rPr>
    </w:lvl>
  </w:abstractNum>
  <w:abstractNum w:abstractNumId="47" w15:restartNumberingAfterBreak="0">
    <w:nsid w:val="00000031"/>
    <w:multiLevelType w:val="multilevel"/>
    <w:tmpl w:val="E4C89408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6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48" w15:restartNumberingAfterBreak="0">
    <w:nsid w:val="00000032"/>
    <w:multiLevelType w:val="multilevel"/>
    <w:tmpl w:val="00000032"/>
    <w:name w:val="WW8Num50"/>
    <w:lvl w:ilvl="0">
      <w:start w:val="32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cs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  <w:b/>
        <w:bCs/>
      </w:rPr>
    </w:lvl>
  </w:abstractNum>
  <w:abstractNum w:abstractNumId="49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0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i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00000036"/>
    <w:multiLevelType w:val="multilevel"/>
    <w:tmpl w:val="9418D67E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3" w15:restartNumberingAfterBreak="0">
    <w:nsid w:val="00000037"/>
    <w:multiLevelType w:val="multilevel"/>
    <w:tmpl w:val="00000037"/>
    <w:name w:val="WW8Num55"/>
    <w:lvl w:ilvl="0">
      <w:start w:val="18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 w:val="0"/>
        <w:sz w:val="24"/>
        <w:szCs w:val="24"/>
        <w:lang w:val="pl-PL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−"/>
      <w:lvlJc w:val="left"/>
      <w:pPr>
        <w:tabs>
          <w:tab w:val="num" w:pos="0"/>
        </w:tabs>
        <w:ind w:left="1315" w:hanging="360"/>
      </w:pPr>
      <w:rPr>
        <w:rFonts w:ascii="Times New Roman" w:hAnsi="Times New Roman" w:cs="Times New Roman" w:hint="default"/>
        <w:color w:val="auto"/>
      </w:rPr>
    </w:lvl>
  </w:abstractNum>
  <w:abstractNum w:abstractNumId="55" w15:restartNumberingAfterBreak="0">
    <w:nsid w:val="055550C5"/>
    <w:multiLevelType w:val="hybridMultilevel"/>
    <w:tmpl w:val="9FC251D6"/>
    <w:lvl w:ilvl="0" w:tplc="9AB810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0BF60F62"/>
    <w:multiLevelType w:val="hybridMultilevel"/>
    <w:tmpl w:val="DC903FA8"/>
    <w:lvl w:ilvl="0" w:tplc="6BE8228A">
      <w:start w:val="2"/>
      <w:numFmt w:val="decimal"/>
      <w:lvlText w:val="%1."/>
      <w:lvlJc w:val="left"/>
      <w:pPr>
        <w:ind w:left="1494" w:hanging="360"/>
      </w:pPr>
      <w:rPr>
        <w:rFonts w:ascii="Arial" w:hAnsi="Arial" w:cs="Arial"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2214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0D7624AD"/>
    <w:multiLevelType w:val="hybridMultilevel"/>
    <w:tmpl w:val="9A46F004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16EC20CA"/>
    <w:multiLevelType w:val="hybridMultilevel"/>
    <w:tmpl w:val="4C860FB0"/>
    <w:lvl w:ilvl="0" w:tplc="72408C8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1CDA11AA"/>
    <w:multiLevelType w:val="hybridMultilevel"/>
    <w:tmpl w:val="A7F85720"/>
    <w:name w:val="WW8Num403"/>
    <w:lvl w:ilvl="0" w:tplc="7D186CC4">
      <w:start w:val="1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920F0A"/>
    <w:multiLevelType w:val="hybridMultilevel"/>
    <w:tmpl w:val="4162B3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59D2A7F"/>
    <w:multiLevelType w:val="multilevel"/>
    <w:tmpl w:val="5F686F70"/>
    <w:name w:val="WW19Num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B702D21"/>
    <w:multiLevelType w:val="hybridMultilevel"/>
    <w:tmpl w:val="8EC8364A"/>
    <w:lvl w:ilvl="0" w:tplc="27B6E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C7F3AFC"/>
    <w:multiLevelType w:val="singleLevel"/>
    <w:tmpl w:val="3E141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2ED734ED"/>
    <w:multiLevelType w:val="multilevel"/>
    <w:tmpl w:val="0E5C5DDC"/>
    <w:name w:val="WW8Num3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2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7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3875315"/>
    <w:multiLevelType w:val="multilevel"/>
    <w:tmpl w:val="988A51C0"/>
    <w:name w:val="WW8Num49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  <w:spacing w:val="2"/>
        <w:sz w:val="24"/>
        <w:szCs w:val="24"/>
      </w:rPr>
    </w:lvl>
    <w:lvl w:ilvl="1">
      <w:start w:val="2"/>
      <w:numFmt w:val="ordinal"/>
      <w:lvlText w:val="6.3.%2"/>
      <w:lvlJc w:val="left"/>
      <w:pPr>
        <w:tabs>
          <w:tab w:val="num" w:pos="0"/>
        </w:tabs>
        <w:ind w:left="720" w:hanging="720"/>
      </w:pPr>
      <w:rPr>
        <w:rFonts w:ascii="Arial" w:hAnsi="Arial" w:hint="default"/>
        <w:b w:val="0"/>
        <w:bCs w:val="0"/>
        <w:strike w:val="0"/>
        <w:dstrike w:val="0"/>
        <w:spacing w:val="2"/>
        <w:sz w:val="24"/>
        <w:szCs w:val="24"/>
      </w:rPr>
    </w:lvl>
    <w:lvl w:ilvl="2">
      <w:start w:val="1"/>
      <w:numFmt w:val="ordinal"/>
      <w:lvlText w:val="6.3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 w:val="0"/>
        <w:color w:val="000000"/>
        <w:spacing w:val="2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  <w:bCs/>
        <w:spacing w:val="2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Arial" w:hint="default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Arial" w:hint="default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  <w:b/>
        <w:bCs/>
        <w:spacing w:val="2"/>
        <w:sz w:val="20"/>
        <w:szCs w:val="20"/>
      </w:rPr>
    </w:lvl>
  </w:abstractNum>
  <w:abstractNum w:abstractNumId="70" w15:restartNumberingAfterBreak="0">
    <w:nsid w:val="441F1302"/>
    <w:multiLevelType w:val="multilevel"/>
    <w:tmpl w:val="312A979A"/>
    <w:name w:val="WW8Num3932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1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88D1031"/>
    <w:multiLevelType w:val="hybridMultilevel"/>
    <w:tmpl w:val="AA808056"/>
    <w:name w:val="WW8Num402"/>
    <w:lvl w:ilvl="0" w:tplc="C8B6A74C">
      <w:start w:val="1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C12F97"/>
    <w:multiLevelType w:val="multilevel"/>
    <w:tmpl w:val="0346FB04"/>
    <w:name w:val="WW8Num393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0"/>
        </w:tabs>
        <w:ind w:left="720" w:hanging="720"/>
      </w:pPr>
      <w:rPr>
        <w:rFonts w:ascii="Arial" w:hAnsi="Arial" w:cs="Verdana" w:hint="default"/>
        <w:b w:val="0"/>
        <w:bCs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4" w15:restartNumberingAfterBreak="0">
    <w:nsid w:val="50FB7789"/>
    <w:multiLevelType w:val="hybridMultilevel"/>
    <w:tmpl w:val="06264E40"/>
    <w:name w:val="WW8Num493"/>
    <w:lvl w:ilvl="0" w:tplc="0C1E55F2">
      <w:start w:val="6"/>
      <w:numFmt w:val="decimal"/>
      <w:lvlText w:val="6.3.2.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7F800D8"/>
    <w:multiLevelType w:val="hybridMultilevel"/>
    <w:tmpl w:val="D00869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7" w15:restartNumberingAfterBreak="0">
    <w:nsid w:val="58B01477"/>
    <w:multiLevelType w:val="hybridMultilevel"/>
    <w:tmpl w:val="7AA6AF72"/>
    <w:name w:val="WW8Num112"/>
    <w:lvl w:ilvl="0" w:tplc="5EEC08E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C3162D5"/>
    <w:multiLevelType w:val="hybridMultilevel"/>
    <w:tmpl w:val="C13EF106"/>
    <w:lvl w:ilvl="0" w:tplc="2CC87028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4" w15:restartNumberingAfterBreak="0">
    <w:nsid w:val="725C71F3"/>
    <w:multiLevelType w:val="hybridMultilevel"/>
    <w:tmpl w:val="80084490"/>
    <w:name w:val="WW8Num3933"/>
    <w:lvl w:ilvl="0" w:tplc="2200C40E">
      <w:start w:val="6"/>
      <w:numFmt w:val="decimal"/>
      <w:lvlText w:val="6.10.%1"/>
      <w:lvlJc w:val="left"/>
      <w:pPr>
        <w:ind w:left="36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3844DF4"/>
    <w:multiLevelType w:val="multilevel"/>
    <w:tmpl w:val="AEB62ECE"/>
    <w:name w:val="WW8Num212"/>
    <w:lvl w:ilvl="0">
      <w:start w:val="17"/>
      <w:numFmt w:val="decimal"/>
      <w:lvlText w:val="%1"/>
      <w:lvlJc w:val="left"/>
      <w:pPr>
        <w:ind w:left="590" w:hanging="590"/>
      </w:pPr>
      <w:rPr>
        <w:rFonts w:ascii="Arial" w:hAnsi="Arial" w:cs="Arial" w:hint="default"/>
      </w:rPr>
    </w:lvl>
    <w:lvl w:ilvl="1">
      <w:start w:val="10"/>
      <w:numFmt w:val="decimal"/>
      <w:lvlText w:val="%1.%2"/>
      <w:lvlJc w:val="left"/>
      <w:pPr>
        <w:ind w:left="950" w:hanging="59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87" w15:restartNumberingAfterBreak="0">
    <w:nsid w:val="7EDA4416"/>
    <w:multiLevelType w:val="hybridMultilevel"/>
    <w:tmpl w:val="9F924E1E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6"/>
  </w:num>
  <w:num w:numId="3">
    <w:abstractNumId w:val="68"/>
  </w:num>
  <w:num w:numId="4">
    <w:abstractNumId w:val="56"/>
  </w:num>
  <w:num w:numId="5">
    <w:abstractNumId w:val="58"/>
  </w:num>
  <w:num w:numId="6">
    <w:abstractNumId w:val="83"/>
  </w:num>
  <w:num w:numId="7">
    <w:abstractNumId w:val="79"/>
  </w:num>
  <w:num w:numId="8">
    <w:abstractNumId w:val="75"/>
  </w:num>
  <w:num w:numId="9">
    <w:abstractNumId w:val="80"/>
  </w:num>
  <w:num w:numId="10">
    <w:abstractNumId w:val="82"/>
  </w:num>
  <w:num w:numId="11">
    <w:abstractNumId w:val="55"/>
  </w:num>
  <w:num w:numId="12">
    <w:abstractNumId w:val="61"/>
  </w:num>
  <w:num w:numId="13">
    <w:abstractNumId w:val="64"/>
  </w:num>
  <w:num w:numId="14">
    <w:abstractNumId w:val="57"/>
  </w:num>
  <w:num w:numId="15">
    <w:abstractNumId w:val="87"/>
  </w:num>
  <w:num w:numId="16">
    <w:abstractNumId w:val="59"/>
  </w:num>
  <w:num w:numId="17">
    <w:abstractNumId w:val="71"/>
  </w:num>
  <w:num w:numId="18">
    <w:abstractNumId w:val="63"/>
  </w:num>
  <w:num w:numId="19">
    <w:abstractNumId w:val="63"/>
  </w:num>
  <w:num w:numId="20">
    <w:abstractNumId w:val="78"/>
  </w:num>
  <w:num w:numId="21">
    <w:abstractNumId w:val="81"/>
  </w:num>
  <w:num w:numId="22">
    <w:abstractNumId w:val="67"/>
  </w:num>
  <w:num w:numId="23">
    <w:abstractNumId w:val="85"/>
  </w:num>
  <w:num w:numId="24">
    <w:abstractNumId w:val="6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12"/>
    <w:rsid w:val="000036C5"/>
    <w:rsid w:val="00004A75"/>
    <w:rsid w:val="00004E27"/>
    <w:rsid w:val="00004EFF"/>
    <w:rsid w:val="00005621"/>
    <w:rsid w:val="000136A7"/>
    <w:rsid w:val="00016C75"/>
    <w:rsid w:val="00024874"/>
    <w:rsid w:val="00024DC6"/>
    <w:rsid w:val="00030307"/>
    <w:rsid w:val="00031073"/>
    <w:rsid w:val="00031CCF"/>
    <w:rsid w:val="0003360C"/>
    <w:rsid w:val="0003623F"/>
    <w:rsid w:val="000363FF"/>
    <w:rsid w:val="0003753A"/>
    <w:rsid w:val="00040017"/>
    <w:rsid w:val="000413F5"/>
    <w:rsid w:val="0005118B"/>
    <w:rsid w:val="000532BD"/>
    <w:rsid w:val="00053330"/>
    <w:rsid w:val="00055E97"/>
    <w:rsid w:val="00056709"/>
    <w:rsid w:val="000611BB"/>
    <w:rsid w:val="00063B01"/>
    <w:rsid w:val="0006508E"/>
    <w:rsid w:val="00065DE3"/>
    <w:rsid w:val="000717E8"/>
    <w:rsid w:val="00075967"/>
    <w:rsid w:val="00081D63"/>
    <w:rsid w:val="00086C38"/>
    <w:rsid w:val="000A04A2"/>
    <w:rsid w:val="000A0A97"/>
    <w:rsid w:val="000A0C7C"/>
    <w:rsid w:val="000A2630"/>
    <w:rsid w:val="000A521F"/>
    <w:rsid w:val="000A527A"/>
    <w:rsid w:val="000A7AAC"/>
    <w:rsid w:val="000B1C64"/>
    <w:rsid w:val="000D60E1"/>
    <w:rsid w:val="000D6732"/>
    <w:rsid w:val="000D6AFC"/>
    <w:rsid w:val="000E03AC"/>
    <w:rsid w:val="000E55D2"/>
    <w:rsid w:val="000F1AC9"/>
    <w:rsid w:val="000F2818"/>
    <w:rsid w:val="000F6D60"/>
    <w:rsid w:val="00100FCF"/>
    <w:rsid w:val="00106F7E"/>
    <w:rsid w:val="00107429"/>
    <w:rsid w:val="00111256"/>
    <w:rsid w:val="00127E8A"/>
    <w:rsid w:val="0013441A"/>
    <w:rsid w:val="00136E03"/>
    <w:rsid w:val="001446CD"/>
    <w:rsid w:val="00147EDD"/>
    <w:rsid w:val="001540AF"/>
    <w:rsid w:val="00157EE9"/>
    <w:rsid w:val="00161F50"/>
    <w:rsid w:val="0017366D"/>
    <w:rsid w:val="0017572D"/>
    <w:rsid w:val="001769B5"/>
    <w:rsid w:val="00184052"/>
    <w:rsid w:val="00184A44"/>
    <w:rsid w:val="00184E5C"/>
    <w:rsid w:val="00184FE4"/>
    <w:rsid w:val="001901AE"/>
    <w:rsid w:val="00190BFC"/>
    <w:rsid w:val="00191550"/>
    <w:rsid w:val="00193B49"/>
    <w:rsid w:val="00194FF8"/>
    <w:rsid w:val="001967CC"/>
    <w:rsid w:val="001A2A51"/>
    <w:rsid w:val="001A3694"/>
    <w:rsid w:val="001A6767"/>
    <w:rsid w:val="001A73FD"/>
    <w:rsid w:val="001B0316"/>
    <w:rsid w:val="001B0D6B"/>
    <w:rsid w:val="001B2562"/>
    <w:rsid w:val="001B70C4"/>
    <w:rsid w:val="001C3A1E"/>
    <w:rsid w:val="001C535A"/>
    <w:rsid w:val="001C6E67"/>
    <w:rsid w:val="001D55B3"/>
    <w:rsid w:val="001D7490"/>
    <w:rsid w:val="001D7ABC"/>
    <w:rsid w:val="001E1E9F"/>
    <w:rsid w:val="001F17F6"/>
    <w:rsid w:val="001F49BA"/>
    <w:rsid w:val="001F5602"/>
    <w:rsid w:val="001F7E5B"/>
    <w:rsid w:val="00201B17"/>
    <w:rsid w:val="002071A5"/>
    <w:rsid w:val="00210932"/>
    <w:rsid w:val="002131D6"/>
    <w:rsid w:val="00214B7D"/>
    <w:rsid w:val="00215344"/>
    <w:rsid w:val="002157C3"/>
    <w:rsid w:val="00215AFB"/>
    <w:rsid w:val="00216290"/>
    <w:rsid w:val="002214B7"/>
    <w:rsid w:val="002215ED"/>
    <w:rsid w:val="002260FF"/>
    <w:rsid w:val="00226B70"/>
    <w:rsid w:val="00231949"/>
    <w:rsid w:val="00232955"/>
    <w:rsid w:val="00232C57"/>
    <w:rsid w:val="00233960"/>
    <w:rsid w:val="00234828"/>
    <w:rsid w:val="00235426"/>
    <w:rsid w:val="002372CD"/>
    <w:rsid w:val="00237760"/>
    <w:rsid w:val="0025084D"/>
    <w:rsid w:val="00250E95"/>
    <w:rsid w:val="00251023"/>
    <w:rsid w:val="00257688"/>
    <w:rsid w:val="00262962"/>
    <w:rsid w:val="00264AC0"/>
    <w:rsid w:val="002650ED"/>
    <w:rsid w:val="00265404"/>
    <w:rsid w:val="002707A8"/>
    <w:rsid w:val="002716E2"/>
    <w:rsid w:val="00277866"/>
    <w:rsid w:val="00284A0E"/>
    <w:rsid w:val="002905BB"/>
    <w:rsid w:val="002928DC"/>
    <w:rsid w:val="00292FA8"/>
    <w:rsid w:val="00297AF9"/>
    <w:rsid w:val="002A0D38"/>
    <w:rsid w:val="002A162F"/>
    <w:rsid w:val="002A5FBA"/>
    <w:rsid w:val="002A63E9"/>
    <w:rsid w:val="002B1845"/>
    <w:rsid w:val="002B478C"/>
    <w:rsid w:val="002C284D"/>
    <w:rsid w:val="002C6EC0"/>
    <w:rsid w:val="002D29E0"/>
    <w:rsid w:val="002D4042"/>
    <w:rsid w:val="002D5597"/>
    <w:rsid w:val="002D5C08"/>
    <w:rsid w:val="002D6AD5"/>
    <w:rsid w:val="002E4652"/>
    <w:rsid w:val="002F0957"/>
    <w:rsid w:val="002F19D3"/>
    <w:rsid w:val="002F3591"/>
    <w:rsid w:val="002F4732"/>
    <w:rsid w:val="00301420"/>
    <w:rsid w:val="00301E22"/>
    <w:rsid w:val="00304E36"/>
    <w:rsid w:val="003060FB"/>
    <w:rsid w:val="00310322"/>
    <w:rsid w:val="003158F8"/>
    <w:rsid w:val="00320A58"/>
    <w:rsid w:val="00325879"/>
    <w:rsid w:val="0034427F"/>
    <w:rsid w:val="003459EF"/>
    <w:rsid w:val="00351BC0"/>
    <w:rsid w:val="003528F3"/>
    <w:rsid w:val="00353E6F"/>
    <w:rsid w:val="00355414"/>
    <w:rsid w:val="00360B05"/>
    <w:rsid w:val="00360B3F"/>
    <w:rsid w:val="0036399F"/>
    <w:rsid w:val="003639C8"/>
    <w:rsid w:val="00367205"/>
    <w:rsid w:val="00372CDC"/>
    <w:rsid w:val="003768BE"/>
    <w:rsid w:val="0037768E"/>
    <w:rsid w:val="003777EB"/>
    <w:rsid w:val="00382900"/>
    <w:rsid w:val="00384616"/>
    <w:rsid w:val="0038468D"/>
    <w:rsid w:val="00385FD0"/>
    <w:rsid w:val="00386D9D"/>
    <w:rsid w:val="0039248B"/>
    <w:rsid w:val="0039415A"/>
    <w:rsid w:val="00396250"/>
    <w:rsid w:val="003A156D"/>
    <w:rsid w:val="003A3A25"/>
    <w:rsid w:val="003A5395"/>
    <w:rsid w:val="003A6FF6"/>
    <w:rsid w:val="003B1634"/>
    <w:rsid w:val="003B2348"/>
    <w:rsid w:val="003B4E13"/>
    <w:rsid w:val="003C093F"/>
    <w:rsid w:val="003C2872"/>
    <w:rsid w:val="003C2FFB"/>
    <w:rsid w:val="003C62FE"/>
    <w:rsid w:val="003C649C"/>
    <w:rsid w:val="003D0853"/>
    <w:rsid w:val="003D14A4"/>
    <w:rsid w:val="003D2846"/>
    <w:rsid w:val="003D3269"/>
    <w:rsid w:val="003E2DD2"/>
    <w:rsid w:val="003E3770"/>
    <w:rsid w:val="003E43BE"/>
    <w:rsid w:val="003E551F"/>
    <w:rsid w:val="003E5641"/>
    <w:rsid w:val="003F2E60"/>
    <w:rsid w:val="003F3ADB"/>
    <w:rsid w:val="003F6FA2"/>
    <w:rsid w:val="00401B5C"/>
    <w:rsid w:val="004027E7"/>
    <w:rsid w:val="004028C8"/>
    <w:rsid w:val="00403C3B"/>
    <w:rsid w:val="00404340"/>
    <w:rsid w:val="00411B3D"/>
    <w:rsid w:val="00411D4D"/>
    <w:rsid w:val="004128B0"/>
    <w:rsid w:val="00412BE7"/>
    <w:rsid w:val="00416D8A"/>
    <w:rsid w:val="0042129C"/>
    <w:rsid w:val="00421B02"/>
    <w:rsid w:val="004228FA"/>
    <w:rsid w:val="004267D5"/>
    <w:rsid w:val="00432B84"/>
    <w:rsid w:val="004350CB"/>
    <w:rsid w:val="00436206"/>
    <w:rsid w:val="00436FA6"/>
    <w:rsid w:val="00441475"/>
    <w:rsid w:val="004441F4"/>
    <w:rsid w:val="004472AA"/>
    <w:rsid w:val="00447C46"/>
    <w:rsid w:val="004504B9"/>
    <w:rsid w:val="0045052D"/>
    <w:rsid w:val="00454398"/>
    <w:rsid w:val="00454C7F"/>
    <w:rsid w:val="00461033"/>
    <w:rsid w:val="0046470A"/>
    <w:rsid w:val="004712B2"/>
    <w:rsid w:val="00476261"/>
    <w:rsid w:val="004820CE"/>
    <w:rsid w:val="004854A5"/>
    <w:rsid w:val="004856B6"/>
    <w:rsid w:val="0048640F"/>
    <w:rsid w:val="0049239D"/>
    <w:rsid w:val="00493976"/>
    <w:rsid w:val="00494535"/>
    <w:rsid w:val="00495DC0"/>
    <w:rsid w:val="00497470"/>
    <w:rsid w:val="004A371E"/>
    <w:rsid w:val="004B3586"/>
    <w:rsid w:val="004B4CCC"/>
    <w:rsid w:val="004B7AF0"/>
    <w:rsid w:val="004C00EE"/>
    <w:rsid w:val="004C0748"/>
    <w:rsid w:val="004C21AF"/>
    <w:rsid w:val="004C21C5"/>
    <w:rsid w:val="004C2819"/>
    <w:rsid w:val="004C3B1C"/>
    <w:rsid w:val="004C48C3"/>
    <w:rsid w:val="004D1B5B"/>
    <w:rsid w:val="004D37D1"/>
    <w:rsid w:val="004D3950"/>
    <w:rsid w:val="004E04DB"/>
    <w:rsid w:val="004E207E"/>
    <w:rsid w:val="004E2BC8"/>
    <w:rsid w:val="004E31EB"/>
    <w:rsid w:val="004F0461"/>
    <w:rsid w:val="004F41D3"/>
    <w:rsid w:val="004F5D44"/>
    <w:rsid w:val="005018A3"/>
    <w:rsid w:val="00506416"/>
    <w:rsid w:val="00506E06"/>
    <w:rsid w:val="005158C2"/>
    <w:rsid w:val="0051652A"/>
    <w:rsid w:val="005174DA"/>
    <w:rsid w:val="0051755E"/>
    <w:rsid w:val="00517E3E"/>
    <w:rsid w:val="00522152"/>
    <w:rsid w:val="00522C9D"/>
    <w:rsid w:val="00526756"/>
    <w:rsid w:val="00530253"/>
    <w:rsid w:val="00530BDF"/>
    <w:rsid w:val="0053299B"/>
    <w:rsid w:val="00533325"/>
    <w:rsid w:val="0053397B"/>
    <w:rsid w:val="00540F51"/>
    <w:rsid w:val="005443A4"/>
    <w:rsid w:val="0054483D"/>
    <w:rsid w:val="00546F49"/>
    <w:rsid w:val="0055047B"/>
    <w:rsid w:val="0056043E"/>
    <w:rsid w:val="00561DD7"/>
    <w:rsid w:val="00563123"/>
    <w:rsid w:val="005664F8"/>
    <w:rsid w:val="0057638D"/>
    <w:rsid w:val="00580B74"/>
    <w:rsid w:val="00585621"/>
    <w:rsid w:val="00585B1F"/>
    <w:rsid w:val="00596961"/>
    <w:rsid w:val="005A4976"/>
    <w:rsid w:val="005A510D"/>
    <w:rsid w:val="005B05A0"/>
    <w:rsid w:val="005B22F2"/>
    <w:rsid w:val="005B35FE"/>
    <w:rsid w:val="005B3C0F"/>
    <w:rsid w:val="005B42C2"/>
    <w:rsid w:val="005B50F5"/>
    <w:rsid w:val="005B658E"/>
    <w:rsid w:val="005B7A22"/>
    <w:rsid w:val="005C0C2F"/>
    <w:rsid w:val="005C5210"/>
    <w:rsid w:val="005C5AFA"/>
    <w:rsid w:val="005C5C9F"/>
    <w:rsid w:val="005C679F"/>
    <w:rsid w:val="005C77E6"/>
    <w:rsid w:val="005D3B04"/>
    <w:rsid w:val="005D5CEA"/>
    <w:rsid w:val="005D6383"/>
    <w:rsid w:val="005E10ED"/>
    <w:rsid w:val="005E1B4A"/>
    <w:rsid w:val="005E2569"/>
    <w:rsid w:val="005E4453"/>
    <w:rsid w:val="005E6B11"/>
    <w:rsid w:val="005E74FF"/>
    <w:rsid w:val="005F09F3"/>
    <w:rsid w:val="005F1CA4"/>
    <w:rsid w:val="005F4BE0"/>
    <w:rsid w:val="00601092"/>
    <w:rsid w:val="00605428"/>
    <w:rsid w:val="00605EB3"/>
    <w:rsid w:val="00605F1E"/>
    <w:rsid w:val="0061358E"/>
    <w:rsid w:val="006144AB"/>
    <w:rsid w:val="0061489F"/>
    <w:rsid w:val="00623D29"/>
    <w:rsid w:val="0062650C"/>
    <w:rsid w:val="00627FA9"/>
    <w:rsid w:val="0063301B"/>
    <w:rsid w:val="0063380C"/>
    <w:rsid w:val="006402C7"/>
    <w:rsid w:val="00641813"/>
    <w:rsid w:val="00642EA4"/>
    <w:rsid w:val="00642EE5"/>
    <w:rsid w:val="00644C04"/>
    <w:rsid w:val="00644ECC"/>
    <w:rsid w:val="006466B1"/>
    <w:rsid w:val="006535EE"/>
    <w:rsid w:val="00655E77"/>
    <w:rsid w:val="00663199"/>
    <w:rsid w:val="00667EAD"/>
    <w:rsid w:val="006706D9"/>
    <w:rsid w:val="00673F57"/>
    <w:rsid w:val="006828E7"/>
    <w:rsid w:val="0068368D"/>
    <w:rsid w:val="00687549"/>
    <w:rsid w:val="006930A3"/>
    <w:rsid w:val="006957B7"/>
    <w:rsid w:val="006977AC"/>
    <w:rsid w:val="006A1B9D"/>
    <w:rsid w:val="006A2730"/>
    <w:rsid w:val="006A7DCC"/>
    <w:rsid w:val="006B3EA7"/>
    <w:rsid w:val="006C017F"/>
    <w:rsid w:val="006C0264"/>
    <w:rsid w:val="006C17B1"/>
    <w:rsid w:val="006C2791"/>
    <w:rsid w:val="006C3379"/>
    <w:rsid w:val="006C40C9"/>
    <w:rsid w:val="006D2030"/>
    <w:rsid w:val="006D2DD9"/>
    <w:rsid w:val="006D61C8"/>
    <w:rsid w:val="006D7119"/>
    <w:rsid w:val="006E0270"/>
    <w:rsid w:val="006E2139"/>
    <w:rsid w:val="006E3475"/>
    <w:rsid w:val="006E5DE9"/>
    <w:rsid w:val="006E70C8"/>
    <w:rsid w:val="006F009E"/>
    <w:rsid w:val="006F087C"/>
    <w:rsid w:val="006F100C"/>
    <w:rsid w:val="006F22E6"/>
    <w:rsid w:val="006F399E"/>
    <w:rsid w:val="006F53C9"/>
    <w:rsid w:val="006F73DF"/>
    <w:rsid w:val="007013C1"/>
    <w:rsid w:val="0070251A"/>
    <w:rsid w:val="007028CE"/>
    <w:rsid w:val="00705499"/>
    <w:rsid w:val="00705A88"/>
    <w:rsid w:val="00706532"/>
    <w:rsid w:val="00706FE6"/>
    <w:rsid w:val="00732356"/>
    <w:rsid w:val="00733496"/>
    <w:rsid w:val="00735241"/>
    <w:rsid w:val="0074061F"/>
    <w:rsid w:val="007421A7"/>
    <w:rsid w:val="007439F1"/>
    <w:rsid w:val="00744043"/>
    <w:rsid w:val="0075224F"/>
    <w:rsid w:val="00753C88"/>
    <w:rsid w:val="007558EC"/>
    <w:rsid w:val="00756EEF"/>
    <w:rsid w:val="00760BB8"/>
    <w:rsid w:val="007651F9"/>
    <w:rsid w:val="00767089"/>
    <w:rsid w:val="00767909"/>
    <w:rsid w:val="00767C1C"/>
    <w:rsid w:val="00776DB0"/>
    <w:rsid w:val="00777089"/>
    <w:rsid w:val="0078041A"/>
    <w:rsid w:val="00781C57"/>
    <w:rsid w:val="0078490F"/>
    <w:rsid w:val="00784D3C"/>
    <w:rsid w:val="007A0E7C"/>
    <w:rsid w:val="007A24E3"/>
    <w:rsid w:val="007A39D5"/>
    <w:rsid w:val="007A3AA5"/>
    <w:rsid w:val="007B1812"/>
    <w:rsid w:val="007B23C6"/>
    <w:rsid w:val="007B5818"/>
    <w:rsid w:val="007B59B7"/>
    <w:rsid w:val="007C0E26"/>
    <w:rsid w:val="007C112F"/>
    <w:rsid w:val="007C23E5"/>
    <w:rsid w:val="007C4AD5"/>
    <w:rsid w:val="007C5DA6"/>
    <w:rsid w:val="007D02BD"/>
    <w:rsid w:val="007D4759"/>
    <w:rsid w:val="007D5B17"/>
    <w:rsid w:val="007D5D86"/>
    <w:rsid w:val="007D7EA1"/>
    <w:rsid w:val="007E2268"/>
    <w:rsid w:val="007E2C09"/>
    <w:rsid w:val="007E4012"/>
    <w:rsid w:val="007E4CE9"/>
    <w:rsid w:val="007E5893"/>
    <w:rsid w:val="007F0476"/>
    <w:rsid w:val="007F0C6E"/>
    <w:rsid w:val="007F3376"/>
    <w:rsid w:val="007F3506"/>
    <w:rsid w:val="007F4666"/>
    <w:rsid w:val="007F679D"/>
    <w:rsid w:val="007F7BA4"/>
    <w:rsid w:val="00800E22"/>
    <w:rsid w:val="008029B4"/>
    <w:rsid w:val="00806828"/>
    <w:rsid w:val="00806AB0"/>
    <w:rsid w:val="008104B1"/>
    <w:rsid w:val="008115FB"/>
    <w:rsid w:val="0081539B"/>
    <w:rsid w:val="00815563"/>
    <w:rsid w:val="00816C44"/>
    <w:rsid w:val="008217FC"/>
    <w:rsid w:val="00822697"/>
    <w:rsid w:val="008268C3"/>
    <w:rsid w:val="00837463"/>
    <w:rsid w:val="008428A1"/>
    <w:rsid w:val="008436A4"/>
    <w:rsid w:val="00844556"/>
    <w:rsid w:val="00845816"/>
    <w:rsid w:val="00845ACF"/>
    <w:rsid w:val="00850294"/>
    <w:rsid w:val="00852A81"/>
    <w:rsid w:val="008642CD"/>
    <w:rsid w:val="00866078"/>
    <w:rsid w:val="008706BC"/>
    <w:rsid w:val="00871D6A"/>
    <w:rsid w:val="008744C9"/>
    <w:rsid w:val="0087578C"/>
    <w:rsid w:val="00876433"/>
    <w:rsid w:val="008800C9"/>
    <w:rsid w:val="00880A3A"/>
    <w:rsid w:val="008813CA"/>
    <w:rsid w:val="00882C61"/>
    <w:rsid w:val="008838B4"/>
    <w:rsid w:val="008857A2"/>
    <w:rsid w:val="008860CC"/>
    <w:rsid w:val="00887AB1"/>
    <w:rsid w:val="00890D49"/>
    <w:rsid w:val="00892E9F"/>
    <w:rsid w:val="00894237"/>
    <w:rsid w:val="0089519A"/>
    <w:rsid w:val="00897A59"/>
    <w:rsid w:val="008A51B6"/>
    <w:rsid w:val="008A6831"/>
    <w:rsid w:val="008B062D"/>
    <w:rsid w:val="008B49FA"/>
    <w:rsid w:val="008B6027"/>
    <w:rsid w:val="008B7A29"/>
    <w:rsid w:val="008B7E2D"/>
    <w:rsid w:val="008B7E8F"/>
    <w:rsid w:val="008C09FB"/>
    <w:rsid w:val="008C2575"/>
    <w:rsid w:val="008C2CC8"/>
    <w:rsid w:val="008C6164"/>
    <w:rsid w:val="008D2398"/>
    <w:rsid w:val="008E3931"/>
    <w:rsid w:val="008E3E83"/>
    <w:rsid w:val="008E6180"/>
    <w:rsid w:val="008F35A2"/>
    <w:rsid w:val="00902A2B"/>
    <w:rsid w:val="00903642"/>
    <w:rsid w:val="009065EF"/>
    <w:rsid w:val="00907DC7"/>
    <w:rsid w:val="00916339"/>
    <w:rsid w:val="009170EC"/>
    <w:rsid w:val="00917470"/>
    <w:rsid w:val="009254DD"/>
    <w:rsid w:val="00925DC5"/>
    <w:rsid w:val="00926409"/>
    <w:rsid w:val="00927C03"/>
    <w:rsid w:val="00931298"/>
    <w:rsid w:val="009318CC"/>
    <w:rsid w:val="009346F6"/>
    <w:rsid w:val="009347AB"/>
    <w:rsid w:val="00940EC5"/>
    <w:rsid w:val="009466FD"/>
    <w:rsid w:val="0094679A"/>
    <w:rsid w:val="0095090A"/>
    <w:rsid w:val="00956457"/>
    <w:rsid w:val="0096332A"/>
    <w:rsid w:val="00963BBE"/>
    <w:rsid w:val="00964DCA"/>
    <w:rsid w:val="0096579F"/>
    <w:rsid w:val="00967B15"/>
    <w:rsid w:val="009717BD"/>
    <w:rsid w:val="009728D6"/>
    <w:rsid w:val="00972BBE"/>
    <w:rsid w:val="0097465F"/>
    <w:rsid w:val="00976DD6"/>
    <w:rsid w:val="0098098C"/>
    <w:rsid w:val="009A27D5"/>
    <w:rsid w:val="009A3F42"/>
    <w:rsid w:val="009A449D"/>
    <w:rsid w:val="009A4B07"/>
    <w:rsid w:val="009A4EB3"/>
    <w:rsid w:val="009A5AFB"/>
    <w:rsid w:val="009A5AFF"/>
    <w:rsid w:val="009A6CF6"/>
    <w:rsid w:val="009B15A9"/>
    <w:rsid w:val="009B32ED"/>
    <w:rsid w:val="009B655D"/>
    <w:rsid w:val="009C0029"/>
    <w:rsid w:val="009C6F2B"/>
    <w:rsid w:val="009C7B3C"/>
    <w:rsid w:val="009D0712"/>
    <w:rsid w:val="009D1C2B"/>
    <w:rsid w:val="009D231F"/>
    <w:rsid w:val="009D24B4"/>
    <w:rsid w:val="009D28A7"/>
    <w:rsid w:val="009D2FFB"/>
    <w:rsid w:val="009E300B"/>
    <w:rsid w:val="009E33D4"/>
    <w:rsid w:val="009E3B85"/>
    <w:rsid w:val="009E4130"/>
    <w:rsid w:val="009E4C1C"/>
    <w:rsid w:val="009E4E7A"/>
    <w:rsid w:val="009E4FFE"/>
    <w:rsid w:val="009F2292"/>
    <w:rsid w:val="009F439A"/>
    <w:rsid w:val="009F5508"/>
    <w:rsid w:val="00A053B6"/>
    <w:rsid w:val="00A06BDF"/>
    <w:rsid w:val="00A11E57"/>
    <w:rsid w:val="00A165A2"/>
    <w:rsid w:val="00A1686B"/>
    <w:rsid w:val="00A175A7"/>
    <w:rsid w:val="00A20682"/>
    <w:rsid w:val="00A21C14"/>
    <w:rsid w:val="00A24009"/>
    <w:rsid w:val="00A259C7"/>
    <w:rsid w:val="00A309B1"/>
    <w:rsid w:val="00A34263"/>
    <w:rsid w:val="00A35AF9"/>
    <w:rsid w:val="00A36B85"/>
    <w:rsid w:val="00A40D5E"/>
    <w:rsid w:val="00A44BEF"/>
    <w:rsid w:val="00A44D3F"/>
    <w:rsid w:val="00A457C0"/>
    <w:rsid w:val="00A471B2"/>
    <w:rsid w:val="00A47411"/>
    <w:rsid w:val="00A50C18"/>
    <w:rsid w:val="00A5174E"/>
    <w:rsid w:val="00A52D8D"/>
    <w:rsid w:val="00A53461"/>
    <w:rsid w:val="00A6129A"/>
    <w:rsid w:val="00A6382E"/>
    <w:rsid w:val="00A63BDE"/>
    <w:rsid w:val="00A67B15"/>
    <w:rsid w:val="00A74337"/>
    <w:rsid w:val="00A7494A"/>
    <w:rsid w:val="00A76817"/>
    <w:rsid w:val="00A773CC"/>
    <w:rsid w:val="00A82E6E"/>
    <w:rsid w:val="00A84658"/>
    <w:rsid w:val="00A91ED5"/>
    <w:rsid w:val="00A93D14"/>
    <w:rsid w:val="00A943F1"/>
    <w:rsid w:val="00A957DA"/>
    <w:rsid w:val="00A9789D"/>
    <w:rsid w:val="00AA345C"/>
    <w:rsid w:val="00AA6D66"/>
    <w:rsid w:val="00AA6EC4"/>
    <w:rsid w:val="00AB179C"/>
    <w:rsid w:val="00AB1A94"/>
    <w:rsid w:val="00AB64E0"/>
    <w:rsid w:val="00AB6986"/>
    <w:rsid w:val="00AC4DD4"/>
    <w:rsid w:val="00AC5327"/>
    <w:rsid w:val="00AD3467"/>
    <w:rsid w:val="00AD5971"/>
    <w:rsid w:val="00AD5F10"/>
    <w:rsid w:val="00AD7EC5"/>
    <w:rsid w:val="00AE382E"/>
    <w:rsid w:val="00AF4032"/>
    <w:rsid w:val="00AF7CEF"/>
    <w:rsid w:val="00B003CD"/>
    <w:rsid w:val="00B03782"/>
    <w:rsid w:val="00B05410"/>
    <w:rsid w:val="00B11C89"/>
    <w:rsid w:val="00B157EC"/>
    <w:rsid w:val="00B16D26"/>
    <w:rsid w:val="00B2019D"/>
    <w:rsid w:val="00B204A0"/>
    <w:rsid w:val="00B21FC8"/>
    <w:rsid w:val="00B2285C"/>
    <w:rsid w:val="00B23E91"/>
    <w:rsid w:val="00B275A0"/>
    <w:rsid w:val="00B31C88"/>
    <w:rsid w:val="00B32C79"/>
    <w:rsid w:val="00B37D9D"/>
    <w:rsid w:val="00B42795"/>
    <w:rsid w:val="00B4295C"/>
    <w:rsid w:val="00B43BFF"/>
    <w:rsid w:val="00B44DB8"/>
    <w:rsid w:val="00B5048C"/>
    <w:rsid w:val="00B51DCE"/>
    <w:rsid w:val="00B53A1F"/>
    <w:rsid w:val="00B53D86"/>
    <w:rsid w:val="00B5703E"/>
    <w:rsid w:val="00B61965"/>
    <w:rsid w:val="00B61AAC"/>
    <w:rsid w:val="00B61D0F"/>
    <w:rsid w:val="00B67C4B"/>
    <w:rsid w:val="00B67D76"/>
    <w:rsid w:val="00B727F2"/>
    <w:rsid w:val="00B73468"/>
    <w:rsid w:val="00B7787A"/>
    <w:rsid w:val="00B77E09"/>
    <w:rsid w:val="00B80A9C"/>
    <w:rsid w:val="00B83382"/>
    <w:rsid w:val="00B85E15"/>
    <w:rsid w:val="00B877A2"/>
    <w:rsid w:val="00B87A50"/>
    <w:rsid w:val="00B97F62"/>
    <w:rsid w:val="00BA0097"/>
    <w:rsid w:val="00BA47B8"/>
    <w:rsid w:val="00BB276D"/>
    <w:rsid w:val="00BB2C4E"/>
    <w:rsid w:val="00BB6F11"/>
    <w:rsid w:val="00BC2CC3"/>
    <w:rsid w:val="00BC39AD"/>
    <w:rsid w:val="00BC481D"/>
    <w:rsid w:val="00BC725E"/>
    <w:rsid w:val="00BD2E16"/>
    <w:rsid w:val="00BD504F"/>
    <w:rsid w:val="00BD7251"/>
    <w:rsid w:val="00BE0B78"/>
    <w:rsid w:val="00BE0FA6"/>
    <w:rsid w:val="00BE23E7"/>
    <w:rsid w:val="00BE6CDF"/>
    <w:rsid w:val="00BF158D"/>
    <w:rsid w:val="00BF6F17"/>
    <w:rsid w:val="00C0041A"/>
    <w:rsid w:val="00C05619"/>
    <w:rsid w:val="00C07CEC"/>
    <w:rsid w:val="00C10BC6"/>
    <w:rsid w:val="00C11DE4"/>
    <w:rsid w:val="00C13248"/>
    <w:rsid w:val="00C1468B"/>
    <w:rsid w:val="00C14B31"/>
    <w:rsid w:val="00C173EB"/>
    <w:rsid w:val="00C21BFA"/>
    <w:rsid w:val="00C2411C"/>
    <w:rsid w:val="00C322D2"/>
    <w:rsid w:val="00C3390D"/>
    <w:rsid w:val="00C35E50"/>
    <w:rsid w:val="00C3757A"/>
    <w:rsid w:val="00C4060F"/>
    <w:rsid w:val="00C41827"/>
    <w:rsid w:val="00C461D1"/>
    <w:rsid w:val="00C467C0"/>
    <w:rsid w:val="00C50DB1"/>
    <w:rsid w:val="00C54CB8"/>
    <w:rsid w:val="00C5543A"/>
    <w:rsid w:val="00C55F80"/>
    <w:rsid w:val="00C60572"/>
    <w:rsid w:val="00C657E8"/>
    <w:rsid w:val="00C76172"/>
    <w:rsid w:val="00C77A8A"/>
    <w:rsid w:val="00C8036E"/>
    <w:rsid w:val="00C82B81"/>
    <w:rsid w:val="00C90B7D"/>
    <w:rsid w:val="00C96C8D"/>
    <w:rsid w:val="00C970B1"/>
    <w:rsid w:val="00CA0CCC"/>
    <w:rsid w:val="00CB63BE"/>
    <w:rsid w:val="00CB6EDC"/>
    <w:rsid w:val="00CC2448"/>
    <w:rsid w:val="00CC2C37"/>
    <w:rsid w:val="00CC598E"/>
    <w:rsid w:val="00CC623B"/>
    <w:rsid w:val="00CC6BCC"/>
    <w:rsid w:val="00CD116C"/>
    <w:rsid w:val="00CE0ADC"/>
    <w:rsid w:val="00CE2280"/>
    <w:rsid w:val="00CE231A"/>
    <w:rsid w:val="00CE257E"/>
    <w:rsid w:val="00CE25C1"/>
    <w:rsid w:val="00CE4A6F"/>
    <w:rsid w:val="00CF0600"/>
    <w:rsid w:val="00CF240D"/>
    <w:rsid w:val="00CF5D29"/>
    <w:rsid w:val="00D007AB"/>
    <w:rsid w:val="00D01043"/>
    <w:rsid w:val="00D018D7"/>
    <w:rsid w:val="00D04635"/>
    <w:rsid w:val="00D0567D"/>
    <w:rsid w:val="00D0740D"/>
    <w:rsid w:val="00D074C9"/>
    <w:rsid w:val="00D07583"/>
    <w:rsid w:val="00D11746"/>
    <w:rsid w:val="00D14660"/>
    <w:rsid w:val="00D17DE1"/>
    <w:rsid w:val="00D218B6"/>
    <w:rsid w:val="00D23826"/>
    <w:rsid w:val="00D23BA7"/>
    <w:rsid w:val="00D25F42"/>
    <w:rsid w:val="00D275FA"/>
    <w:rsid w:val="00D36162"/>
    <w:rsid w:val="00D43D0B"/>
    <w:rsid w:val="00D4542E"/>
    <w:rsid w:val="00D45D7E"/>
    <w:rsid w:val="00D46D37"/>
    <w:rsid w:val="00D51077"/>
    <w:rsid w:val="00D5172A"/>
    <w:rsid w:val="00D52BDA"/>
    <w:rsid w:val="00D56DD6"/>
    <w:rsid w:val="00D6275D"/>
    <w:rsid w:val="00D643BA"/>
    <w:rsid w:val="00D65644"/>
    <w:rsid w:val="00D6603E"/>
    <w:rsid w:val="00D662A1"/>
    <w:rsid w:val="00D7155C"/>
    <w:rsid w:val="00D71924"/>
    <w:rsid w:val="00D722A2"/>
    <w:rsid w:val="00D74B85"/>
    <w:rsid w:val="00D762D3"/>
    <w:rsid w:val="00D771AC"/>
    <w:rsid w:val="00D853DD"/>
    <w:rsid w:val="00D87B0F"/>
    <w:rsid w:val="00D9070B"/>
    <w:rsid w:val="00D91BC2"/>
    <w:rsid w:val="00D92EA0"/>
    <w:rsid w:val="00D9419B"/>
    <w:rsid w:val="00D94BB2"/>
    <w:rsid w:val="00DA0146"/>
    <w:rsid w:val="00DA2438"/>
    <w:rsid w:val="00DA59FB"/>
    <w:rsid w:val="00DB1A6A"/>
    <w:rsid w:val="00DB4CF8"/>
    <w:rsid w:val="00DB5F3E"/>
    <w:rsid w:val="00DB665C"/>
    <w:rsid w:val="00DC5708"/>
    <w:rsid w:val="00DC5C85"/>
    <w:rsid w:val="00DD008B"/>
    <w:rsid w:val="00DD28C8"/>
    <w:rsid w:val="00DD359B"/>
    <w:rsid w:val="00DD38B2"/>
    <w:rsid w:val="00DD7AD5"/>
    <w:rsid w:val="00DE21CB"/>
    <w:rsid w:val="00DE5E07"/>
    <w:rsid w:val="00DF5F76"/>
    <w:rsid w:val="00DF6023"/>
    <w:rsid w:val="00DF7195"/>
    <w:rsid w:val="00E0038D"/>
    <w:rsid w:val="00E1156F"/>
    <w:rsid w:val="00E16B5E"/>
    <w:rsid w:val="00E26630"/>
    <w:rsid w:val="00E410C7"/>
    <w:rsid w:val="00E433A1"/>
    <w:rsid w:val="00E4406B"/>
    <w:rsid w:val="00E5037E"/>
    <w:rsid w:val="00E53FFC"/>
    <w:rsid w:val="00E628F2"/>
    <w:rsid w:val="00E635C0"/>
    <w:rsid w:val="00E673D1"/>
    <w:rsid w:val="00E70F5E"/>
    <w:rsid w:val="00E81C0B"/>
    <w:rsid w:val="00E82AC1"/>
    <w:rsid w:val="00E84197"/>
    <w:rsid w:val="00E857AB"/>
    <w:rsid w:val="00E85AF5"/>
    <w:rsid w:val="00E92C0E"/>
    <w:rsid w:val="00E9333D"/>
    <w:rsid w:val="00E95C71"/>
    <w:rsid w:val="00E96302"/>
    <w:rsid w:val="00EA1D98"/>
    <w:rsid w:val="00EA2029"/>
    <w:rsid w:val="00EA5717"/>
    <w:rsid w:val="00EA629F"/>
    <w:rsid w:val="00EA6C48"/>
    <w:rsid w:val="00EA79D2"/>
    <w:rsid w:val="00EB493E"/>
    <w:rsid w:val="00EB607E"/>
    <w:rsid w:val="00EC0D5E"/>
    <w:rsid w:val="00EC1295"/>
    <w:rsid w:val="00EC3765"/>
    <w:rsid w:val="00ED0144"/>
    <w:rsid w:val="00ED0785"/>
    <w:rsid w:val="00ED0DF0"/>
    <w:rsid w:val="00ED210E"/>
    <w:rsid w:val="00ED423A"/>
    <w:rsid w:val="00ED5F59"/>
    <w:rsid w:val="00ED7353"/>
    <w:rsid w:val="00EE178C"/>
    <w:rsid w:val="00EE1875"/>
    <w:rsid w:val="00EE60FF"/>
    <w:rsid w:val="00EE6711"/>
    <w:rsid w:val="00EE685B"/>
    <w:rsid w:val="00EF233F"/>
    <w:rsid w:val="00EF254E"/>
    <w:rsid w:val="00EF3395"/>
    <w:rsid w:val="00EF3962"/>
    <w:rsid w:val="00EF4B76"/>
    <w:rsid w:val="00EF5DD5"/>
    <w:rsid w:val="00EF6829"/>
    <w:rsid w:val="00F017BA"/>
    <w:rsid w:val="00F019FA"/>
    <w:rsid w:val="00F01A67"/>
    <w:rsid w:val="00F01AB9"/>
    <w:rsid w:val="00F02F8E"/>
    <w:rsid w:val="00F0384B"/>
    <w:rsid w:val="00F142F1"/>
    <w:rsid w:val="00F147C2"/>
    <w:rsid w:val="00F17123"/>
    <w:rsid w:val="00F23A5E"/>
    <w:rsid w:val="00F30F9A"/>
    <w:rsid w:val="00F335DE"/>
    <w:rsid w:val="00F3521C"/>
    <w:rsid w:val="00F41103"/>
    <w:rsid w:val="00F4128B"/>
    <w:rsid w:val="00F423F8"/>
    <w:rsid w:val="00F431AC"/>
    <w:rsid w:val="00F469CC"/>
    <w:rsid w:val="00F5013C"/>
    <w:rsid w:val="00F522CC"/>
    <w:rsid w:val="00F531A1"/>
    <w:rsid w:val="00F56306"/>
    <w:rsid w:val="00F5697F"/>
    <w:rsid w:val="00F57CA9"/>
    <w:rsid w:val="00F64005"/>
    <w:rsid w:val="00F65819"/>
    <w:rsid w:val="00F802AF"/>
    <w:rsid w:val="00F808D0"/>
    <w:rsid w:val="00F8133F"/>
    <w:rsid w:val="00F8144B"/>
    <w:rsid w:val="00F837A9"/>
    <w:rsid w:val="00F838CE"/>
    <w:rsid w:val="00F8453C"/>
    <w:rsid w:val="00F84CA2"/>
    <w:rsid w:val="00F900EC"/>
    <w:rsid w:val="00F90E29"/>
    <w:rsid w:val="00F90E91"/>
    <w:rsid w:val="00F90F27"/>
    <w:rsid w:val="00F96945"/>
    <w:rsid w:val="00FA0D98"/>
    <w:rsid w:val="00FA16D6"/>
    <w:rsid w:val="00FA20DA"/>
    <w:rsid w:val="00FA2806"/>
    <w:rsid w:val="00FA29C3"/>
    <w:rsid w:val="00FA45D4"/>
    <w:rsid w:val="00FA52D9"/>
    <w:rsid w:val="00FA5431"/>
    <w:rsid w:val="00FA7EA2"/>
    <w:rsid w:val="00FB264A"/>
    <w:rsid w:val="00FB2815"/>
    <w:rsid w:val="00FB4778"/>
    <w:rsid w:val="00FC0285"/>
    <w:rsid w:val="00FC0467"/>
    <w:rsid w:val="00FC1D03"/>
    <w:rsid w:val="00FC24D1"/>
    <w:rsid w:val="00FC367D"/>
    <w:rsid w:val="00FC41FA"/>
    <w:rsid w:val="00FD5B5C"/>
    <w:rsid w:val="00FD6737"/>
    <w:rsid w:val="00FD6DC9"/>
    <w:rsid w:val="00FE07DA"/>
    <w:rsid w:val="00FE143E"/>
    <w:rsid w:val="00FE703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CC57C9A"/>
  <w15:chartTrackingRefBased/>
  <w15:docId w15:val="{6897E6AE-D933-4F65-A2CD-4B6A15B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2C2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libri Light" w:eastAsia="Calibri" w:hAnsi="Calibri Light" w:cs="Calibri Light"/>
      <w:b/>
      <w:bCs/>
      <w:color w:val="2F5496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  <w:bCs/>
      <w:u w:val="single"/>
    </w:rPr>
  </w:style>
  <w:style w:type="paragraph" w:styleId="Nagwek8">
    <w:name w:val="heading 8"/>
    <w:basedOn w:val="Normalny"/>
    <w:next w:val="Normalny"/>
    <w:link w:val="Nagwek8Znak"/>
    <w:qFormat/>
    <w:rsid w:val="003C62FE"/>
    <w:pPr>
      <w:keepNext/>
      <w:widowControl w:val="0"/>
      <w:tabs>
        <w:tab w:val="num" w:pos="0"/>
      </w:tabs>
      <w:suppressAutoHyphens w:val="0"/>
      <w:spacing w:before="60" w:after="60"/>
      <w:jc w:val="both"/>
      <w:outlineLvl w:val="7"/>
    </w:pPr>
    <w:rPr>
      <w:rFonts w:ascii="Arial" w:hAnsi="Arial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  <w:rPr>
      <w:rFonts w:cs="Arial"/>
      <w:b/>
      <w:bCs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cs="Arial"/>
      <w:b/>
      <w:bCs/>
    </w:rPr>
  </w:style>
  <w:style w:type="character" w:customStyle="1" w:styleId="WW8Num5z1">
    <w:name w:val="WW8Num5z1"/>
    <w:rPr>
      <w:rFonts w:ascii="Arial" w:hAnsi="Arial" w:cs="Arial"/>
      <w:b w:val="0"/>
      <w:bCs w:val="0"/>
      <w:spacing w:val="-2"/>
    </w:rPr>
  </w:style>
  <w:style w:type="character" w:customStyle="1" w:styleId="WW8Num6z0">
    <w:name w:val="WW8Num6z0"/>
    <w:rPr>
      <w:rFonts w:cs="Arial"/>
      <w:b/>
      <w:bCs/>
      <w:spacing w:val="2"/>
      <w:sz w:val="24"/>
      <w:szCs w:val="24"/>
    </w:rPr>
  </w:style>
  <w:style w:type="character" w:customStyle="1" w:styleId="WW8Num6z1">
    <w:name w:val="WW8Num6z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6z2">
    <w:name w:val="WW8Num6z2"/>
    <w:rPr>
      <w:rFonts w:cs="Arial"/>
      <w:b w:val="0"/>
      <w:bCs w:val="0"/>
      <w:spacing w:val="2"/>
      <w:sz w:val="22"/>
      <w:szCs w:val="22"/>
    </w:rPr>
  </w:style>
  <w:style w:type="character" w:customStyle="1" w:styleId="WW8Num6z3">
    <w:name w:val="WW8Num6z3"/>
    <w:rPr>
      <w:rFonts w:cs="Arial"/>
      <w:b/>
      <w:bCs/>
      <w:spacing w:val="2"/>
      <w:sz w:val="20"/>
      <w:szCs w:val="20"/>
    </w:rPr>
  </w:style>
  <w:style w:type="character" w:customStyle="1" w:styleId="WW8Num7z0">
    <w:name w:val="WW8Num7z0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  <w:spacing w:val="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WW8Num10z1">
    <w:name w:val="WW8Num10z1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cs="Arial"/>
      <w:b w:val="0"/>
      <w:bCs w:val="0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/>
      <w:bCs/>
    </w:rPr>
  </w:style>
  <w:style w:type="character" w:customStyle="1" w:styleId="WW8Num11z1">
    <w:name w:val="WW8Num11z1"/>
    <w:rPr>
      <w:rFonts w:cs="Arial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eastAsia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Arial"/>
      <w:b/>
    </w:rPr>
  </w:style>
  <w:style w:type="character" w:customStyle="1" w:styleId="WW8Num12z1">
    <w:name w:val="WW8Num12z1"/>
    <w:rPr>
      <w:rFonts w:ascii="Arial" w:hAnsi="Arial" w:cs="Arial"/>
    </w:rPr>
  </w:style>
  <w:style w:type="character" w:customStyle="1" w:styleId="WW8Num13z0">
    <w:name w:val="WW8Num13z0"/>
    <w:rPr>
      <w:rFonts w:ascii="Arial" w:hAnsi="Arial" w:cs="Arial"/>
      <w:b w:val="0"/>
      <w:bCs w:val="0"/>
      <w:sz w:val="24"/>
      <w:szCs w:val="24"/>
      <w:lang w:val="pl-P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Arial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Arial" w:hAnsi="Arial" w:cs="Aria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/>
      <w:bCs/>
    </w:rPr>
  </w:style>
  <w:style w:type="character" w:customStyle="1" w:styleId="WW8Num16z1">
    <w:name w:val="WW8Num16z1"/>
    <w:rPr>
      <w:rFonts w:cs="Arial"/>
      <w:b w:val="0"/>
      <w:bCs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pacing w:val="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/>
      <w:b w:val="0"/>
      <w:bCs w:val="0"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b/>
      <w:bCs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  <w:rPr>
      <w:rFonts w:cs="Arial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color w:val="000000"/>
    </w:rPr>
  </w:style>
  <w:style w:type="character" w:customStyle="1" w:styleId="WW8Num26z1">
    <w:name w:val="WW8Num26z1"/>
    <w:rPr>
      <w:rFonts w:ascii="Arial" w:hAnsi="Arial" w:cs="Arial"/>
      <w:b w:val="0"/>
      <w:bCs w:val="0"/>
      <w:i w:val="0"/>
      <w:iCs w:val="0"/>
      <w:color w:val="000000"/>
      <w:lang w:eastAsia="pl-PL"/>
    </w:rPr>
  </w:style>
  <w:style w:type="character" w:customStyle="1" w:styleId="WW8Num27z0">
    <w:name w:val="WW8Num27z0"/>
    <w:rPr>
      <w:rFonts w:ascii="Arial" w:hAnsi="Arial" w:cs="Arial"/>
      <w:b w:val="0"/>
      <w:bCs/>
      <w:i w:val="0"/>
      <w:iCs w:val="0"/>
      <w:color w:val="auto"/>
      <w:sz w:val="24"/>
      <w:szCs w:val="24"/>
    </w:rPr>
  </w:style>
  <w:style w:type="character" w:customStyle="1" w:styleId="WW8Num27z1">
    <w:name w:val="WW8Num27z1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cs="Arial"/>
      <w:b w:val="0"/>
      <w:bCs w:val="0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Arial"/>
      <w:spacing w:val="2"/>
    </w:rPr>
  </w:style>
  <w:style w:type="character" w:customStyle="1" w:styleId="WW8Num29z0">
    <w:name w:val="WW8Num29z0"/>
    <w:rPr>
      <w:sz w:val="24"/>
      <w:szCs w:val="24"/>
    </w:rPr>
  </w:style>
  <w:style w:type="character" w:customStyle="1" w:styleId="WW8Num30z0">
    <w:name w:val="WW8Num30z0"/>
    <w:rPr>
      <w:b/>
      <w:bCs/>
    </w:rPr>
  </w:style>
  <w:style w:type="character" w:customStyle="1" w:styleId="WW8Num30z1">
    <w:name w:val="WW8Num30z1"/>
    <w:rPr>
      <w:rFonts w:eastAsia="Times New Roman"/>
    </w:rPr>
  </w:style>
  <w:style w:type="character" w:customStyle="1" w:styleId="WW8Num30z2">
    <w:name w:val="WW8Num30z2"/>
    <w:rPr>
      <w:rFonts w:ascii="Arial" w:hAnsi="Arial" w:cs="Arial"/>
      <w:lang w:eastAsia="pl-PL"/>
    </w:rPr>
  </w:style>
  <w:style w:type="character" w:customStyle="1" w:styleId="WW8Num30z3">
    <w:name w:val="WW8Num30z3"/>
    <w:rPr>
      <w:rFonts w:ascii="Arial" w:hAnsi="Arial" w:cs="Arial"/>
      <w:color w:val="auto"/>
      <w:sz w:val="24"/>
      <w:szCs w:val="24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Arial" w:hAnsi="Arial" w:cs="Arial"/>
      <w:b/>
      <w:bCs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hAnsi="Arial" w:cs="Arial"/>
      <w:b/>
      <w:bCs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  <w:rPr>
      <w:rFonts w:ascii="Arial" w:hAnsi="Arial" w:cs="Arial"/>
      <w:spacing w:val="-3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  <w:rPr>
      <w:rFonts w:ascii="Arial" w:hAnsi="Arial" w:cs="Arial"/>
      <w:spacing w:val="-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ascii="Arial" w:hAnsi="Arial" w:cs="Arial"/>
      <w:b/>
      <w:bCs/>
      <w:spacing w:val="-4"/>
    </w:rPr>
  </w:style>
  <w:style w:type="character" w:customStyle="1" w:styleId="WW8Num38z2">
    <w:name w:val="WW8Num38z2"/>
    <w:rPr>
      <w:rFonts w:ascii="Arial" w:hAnsi="Arial" w:cs="Arial"/>
      <w:spacing w:val="-4"/>
      <w:sz w:val="24"/>
      <w:szCs w:val="24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/>
      <w:b w:val="0"/>
      <w:bCs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pacing w:val="-1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Arial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</w:style>
  <w:style w:type="character" w:customStyle="1" w:styleId="WW8Num44z1">
    <w:name w:val="WW8Num44z1"/>
    <w:rPr>
      <w:rFonts w:ascii="Arial" w:hAnsi="Arial" w:cs="Arial"/>
      <w:sz w:val="24"/>
      <w:szCs w:val="24"/>
      <w:lang w:val="pl-P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49z0">
    <w:name w:val="WW8Num49z0"/>
    <w:rPr>
      <w:rFonts w:cs="Arial"/>
      <w:b/>
      <w:bCs/>
      <w:spacing w:val="2"/>
      <w:sz w:val="24"/>
      <w:szCs w:val="24"/>
    </w:rPr>
  </w:style>
  <w:style w:type="character" w:customStyle="1" w:styleId="WW8Num49z1">
    <w:name w:val="WW8Num49z1"/>
    <w:rPr>
      <w:rFonts w:ascii="Arial" w:hAnsi="Arial"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WW8Num49z2">
    <w:name w:val="WW8Num49z2"/>
    <w:rPr>
      <w:rFonts w:ascii="Arial" w:hAnsi="Arial" w:cs="Arial"/>
      <w:b w:val="0"/>
      <w:bCs w:val="0"/>
      <w:color w:val="000000"/>
      <w:spacing w:val="2"/>
      <w:sz w:val="24"/>
      <w:szCs w:val="24"/>
    </w:rPr>
  </w:style>
  <w:style w:type="character" w:customStyle="1" w:styleId="WW8Num49z3">
    <w:name w:val="WW8Num49z3"/>
    <w:rPr>
      <w:rFonts w:cs="Arial"/>
      <w:b/>
      <w:bCs/>
      <w:spacing w:val="2"/>
      <w:sz w:val="20"/>
      <w:szCs w:val="20"/>
    </w:rPr>
  </w:style>
  <w:style w:type="character" w:customStyle="1" w:styleId="WW8Num50z0">
    <w:name w:val="WW8Num50z0"/>
    <w:rPr>
      <w:rFonts w:cs="Arial"/>
      <w:b/>
      <w:bCs/>
    </w:rPr>
  </w:style>
  <w:style w:type="character" w:customStyle="1" w:styleId="WW8Num51z0">
    <w:name w:val="WW8Num51z0"/>
  </w:style>
  <w:style w:type="character" w:customStyle="1" w:styleId="WW8Num51z1">
    <w:name w:val="WW8Num51z1"/>
    <w:rPr>
      <w:rFonts w:ascii="Arial" w:hAnsi="Arial" w:cs="Arial"/>
      <w:color w:val="auto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Arial" w:hAnsi="Arial" w:cs="Arial"/>
      <w:b w:val="0"/>
      <w:bCs w:val="0"/>
      <w:i w:val="0"/>
      <w:color w:val="auto"/>
      <w:sz w:val="24"/>
      <w:szCs w:val="24"/>
      <w:lang w:val="pl-PL" w:eastAsia="pl-P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Arial" w:hAnsi="Arial"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color w:val="C9211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  <w:rPr>
      <w:rFonts w:ascii="Arial" w:hAnsi="Arial" w:cs="Arial"/>
      <w:b w:val="0"/>
      <w:bCs w:val="0"/>
      <w:sz w:val="24"/>
      <w:szCs w:val="24"/>
      <w:lang w:val="pl-PL" w:eastAsia="pl-PL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color w:val="auto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libri Light" w:hAnsi="Calibri Light" w:cs="Calibri Light"/>
      <w:b/>
      <w:bCs/>
      <w:color w:val="2F5496"/>
      <w:sz w:val="28"/>
      <w:szCs w:val="28"/>
      <w:lang w:eastAsia="zh-CN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Domylnaczcionkaakapitu10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umerstrony1">
    <w:name w:val="Numer strony1"/>
    <w:basedOn w:val="Domylnaczcionkaakapitu10"/>
  </w:style>
  <w:style w:type="character" w:customStyle="1" w:styleId="pojedynczapozycja">
    <w:name w:val="pojedyncza_pozycja"/>
  </w:style>
  <w:style w:type="character" w:customStyle="1" w:styleId="Domylnaczcionkaakapitu6">
    <w:name w:val="Domyślna czcionka akapitu6"/>
  </w:style>
  <w:style w:type="character" w:customStyle="1" w:styleId="StopkaZnak">
    <w:name w:val="Stopka Znak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zh-CN"/>
    </w:rPr>
  </w:style>
  <w:style w:type="character" w:customStyle="1" w:styleId="Pogrubienie1">
    <w:name w:val="Pogrubienie1"/>
    <w:rPr>
      <w:b/>
      <w:bCs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CW_Lista Znak,L1 Znak,Colorful List Accent 1 Znak,Akapit z listą4 Znak"/>
    <w:uiPriority w:val="34"/>
    <w:qFormat/>
    <w:rPr>
      <w:rFonts w:ascii="Calibri" w:hAnsi="Calibri" w:cs="Calibri"/>
      <w:sz w:val="24"/>
      <w:szCs w:val="24"/>
      <w:lang w:val="pl-PL" w:eastAsia="ar-SA" w:bidi="ar-SA"/>
    </w:rPr>
  </w:style>
  <w:style w:type="character" w:customStyle="1" w:styleId="ListLabel1">
    <w:name w:val="ListLabel 1"/>
    <w:rPr>
      <w:rFonts w:cs="Arial"/>
      <w:b/>
      <w:bCs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Aria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Aria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rFonts w:cs="Arial"/>
    </w:rPr>
  </w:style>
  <w:style w:type="character" w:customStyle="1" w:styleId="ListLabel15">
    <w:name w:val="ListLabel 15"/>
    <w:rPr>
      <w:rFonts w:cs="Arial"/>
    </w:rPr>
  </w:style>
  <w:style w:type="character" w:customStyle="1" w:styleId="ListLabel16">
    <w:name w:val="ListLabel 16"/>
    <w:rPr>
      <w:rFonts w:cs="Arial"/>
    </w:rPr>
  </w:style>
  <w:style w:type="character" w:customStyle="1" w:styleId="ListLabel17">
    <w:name w:val="ListLabel 17"/>
    <w:rPr>
      <w:rFonts w:cs="Arial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Arial"/>
    </w:rPr>
  </w:style>
  <w:style w:type="character" w:customStyle="1" w:styleId="ListLabel21">
    <w:name w:val="ListLabel 21"/>
    <w:rPr>
      <w:rFonts w:cs="Arial"/>
    </w:rPr>
  </w:style>
  <w:style w:type="character" w:customStyle="1" w:styleId="ListLabel22">
    <w:name w:val="ListLabel 22"/>
    <w:rPr>
      <w:rFonts w:cs="Arial"/>
      <w:b/>
      <w:bCs/>
    </w:rPr>
  </w:style>
  <w:style w:type="character" w:customStyle="1" w:styleId="ListLabel23">
    <w:name w:val="ListLabel 23"/>
    <w:rPr>
      <w:rFonts w:cs="Arial"/>
      <w:b w:val="0"/>
      <w:bCs w:val="0"/>
      <w:spacing w:val="-2"/>
    </w:rPr>
  </w:style>
  <w:style w:type="character" w:customStyle="1" w:styleId="ListLabel24">
    <w:name w:val="ListLabel 24"/>
    <w:rPr>
      <w:rFonts w:cs="Arial"/>
      <w:b/>
      <w:bCs/>
    </w:rPr>
  </w:style>
  <w:style w:type="character" w:customStyle="1" w:styleId="ListLabel25">
    <w:name w:val="ListLabel 25"/>
    <w:rPr>
      <w:rFonts w:cs="Arial"/>
      <w:b/>
      <w:bCs/>
    </w:rPr>
  </w:style>
  <w:style w:type="character" w:customStyle="1" w:styleId="ListLabel26">
    <w:name w:val="ListLabel 26"/>
    <w:rPr>
      <w:rFonts w:cs="Arial"/>
      <w:b/>
      <w:bCs/>
    </w:rPr>
  </w:style>
  <w:style w:type="character" w:customStyle="1" w:styleId="ListLabel27">
    <w:name w:val="ListLabel 27"/>
    <w:rPr>
      <w:rFonts w:cs="Arial"/>
      <w:b/>
      <w:bCs/>
    </w:rPr>
  </w:style>
  <w:style w:type="character" w:customStyle="1" w:styleId="ListLabel28">
    <w:name w:val="ListLabel 28"/>
    <w:rPr>
      <w:rFonts w:cs="Arial"/>
      <w:b/>
      <w:bCs/>
    </w:rPr>
  </w:style>
  <w:style w:type="character" w:customStyle="1" w:styleId="ListLabel29">
    <w:name w:val="ListLabel 29"/>
    <w:rPr>
      <w:rFonts w:cs="Arial"/>
      <w:b/>
      <w:bCs/>
    </w:rPr>
  </w:style>
  <w:style w:type="character" w:customStyle="1" w:styleId="ListLabel30">
    <w:name w:val="ListLabel 30"/>
    <w:rPr>
      <w:rFonts w:cs="Arial"/>
      <w:b/>
      <w:bCs/>
    </w:rPr>
  </w:style>
  <w:style w:type="character" w:customStyle="1" w:styleId="ListLabel31">
    <w:name w:val="ListLabel 31"/>
    <w:rPr>
      <w:rFonts w:cs="Arial"/>
      <w:b/>
      <w:bCs/>
      <w:spacing w:val="2"/>
      <w:sz w:val="24"/>
      <w:szCs w:val="24"/>
    </w:rPr>
  </w:style>
  <w:style w:type="character" w:customStyle="1" w:styleId="ListLabel32">
    <w:name w:val="ListLabel 32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33">
    <w:name w:val="ListLabel 33"/>
    <w:rPr>
      <w:rFonts w:cs="Arial"/>
      <w:b w:val="0"/>
      <w:bCs w:val="0"/>
      <w:spacing w:val="2"/>
      <w:sz w:val="22"/>
      <w:szCs w:val="22"/>
    </w:rPr>
  </w:style>
  <w:style w:type="character" w:customStyle="1" w:styleId="ListLabel34">
    <w:name w:val="ListLabel 34"/>
    <w:rPr>
      <w:rFonts w:cs="Arial"/>
      <w:b/>
      <w:bCs/>
      <w:spacing w:val="2"/>
      <w:sz w:val="20"/>
      <w:szCs w:val="20"/>
    </w:rPr>
  </w:style>
  <w:style w:type="character" w:customStyle="1" w:styleId="ListLabel35">
    <w:name w:val="ListLabel 35"/>
    <w:rPr>
      <w:rFonts w:cs="Arial"/>
      <w:b/>
      <w:bCs/>
      <w:spacing w:val="2"/>
      <w:sz w:val="20"/>
      <w:szCs w:val="20"/>
    </w:rPr>
  </w:style>
  <w:style w:type="character" w:customStyle="1" w:styleId="ListLabel36">
    <w:name w:val="ListLabel 36"/>
    <w:rPr>
      <w:rFonts w:cs="Arial"/>
      <w:b/>
      <w:bCs/>
      <w:spacing w:val="2"/>
      <w:sz w:val="20"/>
      <w:szCs w:val="20"/>
    </w:rPr>
  </w:style>
  <w:style w:type="character" w:customStyle="1" w:styleId="ListLabel37">
    <w:name w:val="ListLabel 37"/>
    <w:rPr>
      <w:rFonts w:cs="Arial"/>
      <w:b/>
      <w:bCs/>
      <w:spacing w:val="2"/>
      <w:sz w:val="20"/>
      <w:szCs w:val="20"/>
    </w:rPr>
  </w:style>
  <w:style w:type="character" w:customStyle="1" w:styleId="ListLabel38">
    <w:name w:val="ListLabel 38"/>
    <w:rPr>
      <w:rFonts w:cs="Arial"/>
      <w:b/>
      <w:bCs/>
      <w:spacing w:val="2"/>
      <w:sz w:val="20"/>
      <w:szCs w:val="20"/>
    </w:rPr>
  </w:style>
  <w:style w:type="character" w:customStyle="1" w:styleId="ListLabel39">
    <w:name w:val="ListLabel 39"/>
    <w:rPr>
      <w:rFonts w:cs="Arial"/>
      <w:b/>
      <w:bCs/>
      <w:spacing w:val="2"/>
      <w:sz w:val="20"/>
      <w:szCs w:val="20"/>
    </w:rPr>
  </w:style>
  <w:style w:type="character" w:customStyle="1" w:styleId="ListLabel40">
    <w:name w:val="ListLabel 40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">
    <w:name w:val="ListLabel 41"/>
    <w:rPr>
      <w:rFonts w:cs="Arial"/>
      <w:b/>
      <w:bCs/>
    </w:rPr>
  </w:style>
  <w:style w:type="character" w:customStyle="1" w:styleId="ListLabel42">
    <w:name w:val="ListLabel 42"/>
    <w:rPr>
      <w:rFonts w:cs="Arial"/>
      <w:spacing w:val="2"/>
    </w:rPr>
  </w:style>
  <w:style w:type="character" w:customStyle="1" w:styleId="ListLabel43">
    <w:name w:val="ListLabel 43"/>
    <w:rPr>
      <w:rFonts w:cs="Arial"/>
      <w:b/>
      <w:bCs/>
      <w:i w:val="0"/>
      <w:iCs w:val="0"/>
      <w:color w:val="auto"/>
      <w:sz w:val="24"/>
      <w:szCs w:val="24"/>
    </w:rPr>
  </w:style>
  <w:style w:type="character" w:customStyle="1" w:styleId="ListLabel44">
    <w:name w:val="ListLabel 44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5">
    <w:name w:val="ListLabel 45"/>
    <w:rPr>
      <w:rFonts w:cs="Arial"/>
      <w:b w:val="0"/>
      <w:bCs w:val="0"/>
    </w:rPr>
  </w:style>
  <w:style w:type="character" w:customStyle="1" w:styleId="ListLabel46">
    <w:name w:val="ListLabel 46"/>
    <w:rPr>
      <w:rFonts w:cs="Arial"/>
      <w:b/>
      <w:bCs/>
    </w:rPr>
  </w:style>
  <w:style w:type="character" w:customStyle="1" w:styleId="ListLabel47">
    <w:name w:val="ListLabel 47"/>
    <w:rPr>
      <w:rFonts w:cs="Arial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cs="Arial"/>
      <w:b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rFonts w:cs="Arial"/>
      <w:b w:val="0"/>
      <w:bCs w:val="0"/>
      <w:sz w:val="24"/>
      <w:szCs w:val="24"/>
    </w:rPr>
  </w:style>
  <w:style w:type="character" w:customStyle="1" w:styleId="ListLabel59">
    <w:name w:val="ListLabel 59"/>
    <w:rPr>
      <w:rFonts w:cs="Arial"/>
      <w:sz w:val="24"/>
      <w:szCs w:val="24"/>
    </w:rPr>
  </w:style>
  <w:style w:type="character" w:customStyle="1" w:styleId="ListLabel60">
    <w:name w:val="ListLabel 60"/>
    <w:rPr>
      <w:rFonts w:cs="Arial"/>
    </w:rPr>
  </w:style>
  <w:style w:type="character" w:customStyle="1" w:styleId="ListLabel61">
    <w:name w:val="ListLabel 61"/>
    <w:rPr>
      <w:rFonts w:cs="Arial"/>
      <w:b/>
      <w:bCs/>
    </w:rPr>
  </w:style>
  <w:style w:type="character" w:customStyle="1" w:styleId="ListLabel62">
    <w:name w:val="ListLabel 62"/>
    <w:rPr>
      <w:rFonts w:cs="Arial"/>
      <w:b w:val="0"/>
      <w:bCs/>
    </w:rPr>
  </w:style>
  <w:style w:type="character" w:customStyle="1" w:styleId="ListLabel63">
    <w:name w:val="ListLabel 63"/>
    <w:rPr>
      <w:rFonts w:cs="Arial"/>
      <w:b/>
      <w:bCs/>
    </w:rPr>
  </w:style>
  <w:style w:type="character" w:customStyle="1" w:styleId="ListLabel64">
    <w:name w:val="ListLabel 64"/>
    <w:rPr>
      <w:rFonts w:cs="Arial"/>
      <w:b/>
      <w:bCs/>
    </w:rPr>
  </w:style>
  <w:style w:type="character" w:customStyle="1" w:styleId="ListLabel65">
    <w:name w:val="ListLabel 65"/>
    <w:rPr>
      <w:rFonts w:cs="Arial"/>
      <w:b/>
      <w:bCs/>
    </w:rPr>
  </w:style>
  <w:style w:type="character" w:customStyle="1" w:styleId="ListLabel66">
    <w:name w:val="ListLabel 66"/>
    <w:rPr>
      <w:rFonts w:cs="Arial"/>
      <w:b/>
      <w:bCs/>
    </w:rPr>
  </w:style>
  <w:style w:type="character" w:customStyle="1" w:styleId="ListLabel67">
    <w:name w:val="ListLabel 67"/>
    <w:rPr>
      <w:rFonts w:cs="Arial"/>
      <w:b/>
      <w:bCs/>
    </w:rPr>
  </w:style>
  <w:style w:type="character" w:customStyle="1" w:styleId="ListLabel68">
    <w:name w:val="ListLabel 68"/>
    <w:rPr>
      <w:rFonts w:cs="Arial"/>
      <w:b/>
      <w:bCs/>
    </w:rPr>
  </w:style>
  <w:style w:type="character" w:customStyle="1" w:styleId="ListLabel69">
    <w:name w:val="ListLabel 69"/>
    <w:rPr>
      <w:rFonts w:cs="Arial"/>
      <w:b/>
      <w:bCs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Arial"/>
      <w:spacing w:val="2"/>
    </w:rPr>
  </w:style>
  <w:style w:type="character" w:customStyle="1" w:styleId="ListLabel72">
    <w:name w:val="ListLabel 72"/>
    <w:rPr>
      <w:b/>
      <w:bCs/>
      <w:i w:val="0"/>
      <w:iCs w:val="0"/>
    </w:rPr>
  </w:style>
  <w:style w:type="character" w:customStyle="1" w:styleId="ListLabel73">
    <w:name w:val="ListLabel 73"/>
    <w:rPr>
      <w:rFonts w:cs="Arial"/>
      <w:b/>
      <w:bCs/>
      <w:color w:val="auto"/>
    </w:rPr>
  </w:style>
  <w:style w:type="character" w:customStyle="1" w:styleId="ListLabel74">
    <w:name w:val="ListLabel 74"/>
    <w:rPr>
      <w:rFonts w:cs="Arial"/>
      <w:b w:val="0"/>
      <w:bCs/>
      <w:color w:val="auto"/>
    </w:rPr>
  </w:style>
  <w:style w:type="character" w:customStyle="1" w:styleId="ListLabel75">
    <w:name w:val="ListLabel 75"/>
    <w:rPr>
      <w:rFonts w:cs="Arial"/>
      <w:b/>
      <w:bCs/>
      <w:color w:val="auto"/>
    </w:rPr>
  </w:style>
  <w:style w:type="character" w:customStyle="1" w:styleId="ListLabel76">
    <w:name w:val="ListLabel 76"/>
    <w:rPr>
      <w:rFonts w:cs="Arial"/>
      <w:b/>
      <w:bCs/>
      <w:color w:val="auto"/>
    </w:rPr>
  </w:style>
  <w:style w:type="character" w:customStyle="1" w:styleId="ListLabel77">
    <w:name w:val="ListLabel 77"/>
    <w:rPr>
      <w:rFonts w:cs="Arial"/>
      <w:b/>
      <w:bCs/>
      <w:color w:val="auto"/>
    </w:rPr>
  </w:style>
  <w:style w:type="character" w:customStyle="1" w:styleId="ListLabel78">
    <w:name w:val="ListLabel 78"/>
    <w:rPr>
      <w:rFonts w:cs="Arial"/>
      <w:b/>
      <w:bCs/>
      <w:color w:val="auto"/>
    </w:rPr>
  </w:style>
  <w:style w:type="character" w:customStyle="1" w:styleId="ListLabel79">
    <w:name w:val="ListLabel 79"/>
    <w:rPr>
      <w:rFonts w:cs="Arial"/>
      <w:b/>
      <w:bCs/>
      <w:color w:val="auto"/>
    </w:rPr>
  </w:style>
  <w:style w:type="character" w:customStyle="1" w:styleId="ListLabel80">
    <w:name w:val="ListLabel 80"/>
    <w:rPr>
      <w:rFonts w:cs="Arial"/>
      <w:b/>
      <w:bCs/>
      <w:color w:val="auto"/>
    </w:rPr>
  </w:style>
  <w:style w:type="character" w:customStyle="1" w:styleId="ListLabel81">
    <w:name w:val="ListLabel 81"/>
    <w:rPr>
      <w:rFonts w:cs="Arial"/>
      <w:b/>
      <w:bCs/>
      <w:color w:val="auto"/>
    </w:rPr>
  </w:style>
  <w:style w:type="character" w:customStyle="1" w:styleId="ListLabel82">
    <w:name w:val="ListLabel 82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83">
    <w:name w:val="ListLabel 83"/>
    <w:rPr>
      <w:rFonts w:cs="Arial"/>
      <w:b w:val="0"/>
      <w:bCs w:val="0"/>
      <w:i w:val="0"/>
      <w:iCs w:val="0"/>
      <w:strike w:val="0"/>
      <w:dstrike w:val="0"/>
      <w:color w:val="auto"/>
    </w:rPr>
  </w:style>
  <w:style w:type="character" w:customStyle="1" w:styleId="ListLabel84">
    <w:name w:val="ListLabel 84"/>
    <w:rPr>
      <w:rFonts w:cs="Symbol"/>
    </w:rPr>
  </w:style>
  <w:style w:type="character" w:customStyle="1" w:styleId="ListLabel85">
    <w:name w:val="ListLabel 85"/>
    <w:rPr>
      <w:rFonts w:cs="Arial"/>
      <w:b w:val="0"/>
      <w:bCs w:val="0"/>
      <w:i w:val="0"/>
      <w:iCs w:val="0"/>
    </w:rPr>
  </w:style>
  <w:style w:type="character" w:customStyle="1" w:styleId="ListLabel86">
    <w:name w:val="ListLabel 86"/>
    <w:rPr>
      <w:rFonts w:cs="Arial"/>
      <w:b/>
      <w:bCs/>
    </w:rPr>
  </w:style>
  <w:style w:type="character" w:customStyle="1" w:styleId="ListLabel87">
    <w:name w:val="ListLabel 87"/>
    <w:rPr>
      <w:rFonts w:cs="Arial"/>
      <w:b/>
      <w:bCs/>
    </w:rPr>
  </w:style>
  <w:style w:type="character" w:customStyle="1" w:styleId="ListLabel88">
    <w:name w:val="ListLabel 88"/>
    <w:rPr>
      <w:rFonts w:cs="Arial"/>
      <w:b/>
      <w:bCs/>
    </w:rPr>
  </w:style>
  <w:style w:type="character" w:customStyle="1" w:styleId="ListLabel89">
    <w:name w:val="ListLabel 89"/>
    <w:rPr>
      <w:rFonts w:cs="Arial"/>
      <w:b/>
      <w:bCs/>
    </w:rPr>
  </w:style>
  <w:style w:type="character" w:customStyle="1" w:styleId="ListLabel90">
    <w:name w:val="ListLabel 90"/>
    <w:rPr>
      <w:rFonts w:cs="Arial"/>
      <w:b/>
      <w:bCs/>
    </w:rPr>
  </w:style>
  <w:style w:type="character" w:customStyle="1" w:styleId="ListLabel91">
    <w:name w:val="ListLabel 91"/>
    <w:rPr>
      <w:rFonts w:cs="Arial"/>
      <w:b/>
      <w:bCs/>
    </w:rPr>
  </w:style>
  <w:style w:type="character" w:customStyle="1" w:styleId="ListLabel92">
    <w:name w:val="ListLabel 92"/>
    <w:rPr>
      <w:rFonts w:cs="Arial"/>
      <w:b/>
      <w:bCs/>
    </w:rPr>
  </w:style>
  <w:style w:type="character" w:customStyle="1" w:styleId="ListLabel93">
    <w:name w:val="ListLabel 93"/>
    <w:rPr>
      <w:rFonts w:cs="Arial"/>
      <w:b/>
      <w:bCs/>
    </w:rPr>
  </w:style>
  <w:style w:type="character" w:customStyle="1" w:styleId="ListLabel94">
    <w:name w:val="ListLabel 94"/>
    <w:rPr>
      <w:rFonts w:cs="Arial"/>
      <w:b/>
      <w:bCs/>
    </w:rPr>
  </w:style>
  <w:style w:type="character" w:customStyle="1" w:styleId="ListLabel95">
    <w:name w:val="ListLabel 95"/>
    <w:rPr>
      <w:b w:val="0"/>
      <w:bCs w:val="0"/>
    </w:rPr>
  </w:style>
  <w:style w:type="character" w:customStyle="1" w:styleId="ListLabel96">
    <w:name w:val="ListLabel 96"/>
    <w:rPr>
      <w:rFonts w:cs="Arial"/>
    </w:rPr>
  </w:style>
  <w:style w:type="character" w:customStyle="1" w:styleId="ListLabel97">
    <w:name w:val="ListLabel 97"/>
    <w:rPr>
      <w:color w:val="000000"/>
    </w:rPr>
  </w:style>
  <w:style w:type="character" w:customStyle="1" w:styleId="ListLabel98">
    <w:name w:val="ListLabel 98"/>
    <w:rPr>
      <w:b w:val="0"/>
      <w:bCs w:val="0"/>
      <w:i w:val="0"/>
      <w:iCs w:val="0"/>
      <w:color w:val="000000"/>
    </w:rPr>
  </w:style>
  <w:style w:type="character" w:customStyle="1" w:styleId="ListLabel99">
    <w:name w:val="ListLabel 99"/>
    <w:rPr>
      <w:color w:val="000000"/>
    </w:rPr>
  </w:style>
  <w:style w:type="character" w:customStyle="1" w:styleId="ListLabel100">
    <w:name w:val="ListLabel 100"/>
    <w:rPr>
      <w:color w:val="000000"/>
    </w:rPr>
  </w:style>
  <w:style w:type="character" w:customStyle="1" w:styleId="ListLabel101">
    <w:name w:val="ListLabel 101"/>
    <w:rPr>
      <w:color w:val="000000"/>
    </w:rPr>
  </w:style>
  <w:style w:type="character" w:customStyle="1" w:styleId="ListLabel102">
    <w:name w:val="ListLabel 102"/>
    <w:rPr>
      <w:color w:val="000000"/>
    </w:rPr>
  </w:style>
  <w:style w:type="character" w:customStyle="1" w:styleId="ListLabel103">
    <w:name w:val="ListLabel 103"/>
    <w:rPr>
      <w:color w:val="000000"/>
    </w:rPr>
  </w:style>
  <w:style w:type="character" w:customStyle="1" w:styleId="ListLabel104">
    <w:name w:val="ListLabel 104"/>
    <w:rPr>
      <w:color w:val="000000"/>
    </w:rPr>
  </w:style>
  <w:style w:type="character" w:customStyle="1" w:styleId="ListLabel105">
    <w:name w:val="ListLabel 105"/>
    <w:rPr>
      <w:color w:val="000000"/>
    </w:rPr>
  </w:style>
  <w:style w:type="character" w:customStyle="1" w:styleId="ListLabel106">
    <w:name w:val="ListLabel 106"/>
    <w:rPr>
      <w:rFonts w:cs="Arial"/>
      <w:b w:val="0"/>
      <w:bCs/>
      <w:i w:val="0"/>
      <w:iCs w:val="0"/>
      <w:color w:val="auto"/>
      <w:sz w:val="24"/>
      <w:szCs w:val="24"/>
    </w:rPr>
  </w:style>
  <w:style w:type="character" w:customStyle="1" w:styleId="ListLabel107">
    <w:name w:val="ListLabel 107"/>
    <w:rPr>
      <w:rFonts w:cs="Arial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08">
    <w:name w:val="ListLabel 108"/>
    <w:rPr>
      <w:rFonts w:cs="Arial"/>
      <w:b w:val="0"/>
      <w:bCs w:val="0"/>
    </w:rPr>
  </w:style>
  <w:style w:type="character" w:customStyle="1" w:styleId="ListLabel109">
    <w:name w:val="ListLabel 109"/>
    <w:rPr>
      <w:rFonts w:cs="Arial"/>
      <w:spacing w:val="2"/>
    </w:rPr>
  </w:style>
  <w:style w:type="character" w:customStyle="1" w:styleId="ListLabel110">
    <w:name w:val="ListLabel 110"/>
    <w:rPr>
      <w:rFonts w:cs="Arial"/>
      <w:spacing w:val="2"/>
    </w:rPr>
  </w:style>
  <w:style w:type="character" w:customStyle="1" w:styleId="ListLabel111">
    <w:name w:val="ListLabel 111"/>
    <w:rPr>
      <w:rFonts w:cs="Arial"/>
      <w:spacing w:val="2"/>
    </w:rPr>
  </w:style>
  <w:style w:type="character" w:customStyle="1" w:styleId="ListLabel112">
    <w:name w:val="ListLabel 112"/>
    <w:rPr>
      <w:rFonts w:cs="Arial"/>
      <w:spacing w:val="2"/>
    </w:rPr>
  </w:style>
  <w:style w:type="character" w:customStyle="1" w:styleId="ListLabel113">
    <w:name w:val="ListLabel 113"/>
    <w:rPr>
      <w:rFonts w:cs="Arial"/>
      <w:spacing w:val="2"/>
    </w:rPr>
  </w:style>
  <w:style w:type="character" w:customStyle="1" w:styleId="ListLabel114">
    <w:name w:val="ListLabel 114"/>
    <w:rPr>
      <w:rFonts w:cs="Arial"/>
      <w:spacing w:val="2"/>
    </w:rPr>
  </w:style>
  <w:style w:type="character" w:customStyle="1" w:styleId="ListLabel115">
    <w:name w:val="ListLabel 115"/>
    <w:rPr>
      <w:rFonts w:cs="Arial"/>
      <w:spacing w:val="2"/>
    </w:rPr>
  </w:style>
  <w:style w:type="character" w:customStyle="1" w:styleId="ListLabel116">
    <w:name w:val="ListLabel 116"/>
    <w:rPr>
      <w:rFonts w:cs="Arial"/>
      <w:spacing w:val="2"/>
    </w:rPr>
  </w:style>
  <w:style w:type="character" w:customStyle="1" w:styleId="ListLabel117">
    <w:name w:val="ListLabel 117"/>
    <w:rPr>
      <w:rFonts w:cs="Arial"/>
      <w:spacing w:val="2"/>
    </w:rPr>
  </w:style>
  <w:style w:type="character" w:customStyle="1" w:styleId="ListLabel118">
    <w:name w:val="ListLabel 118"/>
    <w:rPr>
      <w:sz w:val="24"/>
      <w:szCs w:val="24"/>
    </w:rPr>
  </w:style>
  <w:style w:type="character" w:customStyle="1" w:styleId="ListLabel119">
    <w:name w:val="ListLabel 119"/>
    <w:rPr>
      <w:sz w:val="24"/>
      <w:szCs w:val="24"/>
    </w:rPr>
  </w:style>
  <w:style w:type="character" w:customStyle="1" w:styleId="ListLabel120">
    <w:name w:val="ListLabel 120"/>
    <w:rPr>
      <w:sz w:val="24"/>
      <w:szCs w:val="24"/>
    </w:rPr>
  </w:style>
  <w:style w:type="character" w:customStyle="1" w:styleId="ListLabel121">
    <w:name w:val="ListLabel 121"/>
    <w:rPr>
      <w:sz w:val="24"/>
      <w:szCs w:val="24"/>
    </w:rPr>
  </w:style>
  <w:style w:type="character" w:customStyle="1" w:styleId="ListLabel122">
    <w:name w:val="ListLabel 122"/>
    <w:rPr>
      <w:sz w:val="24"/>
      <w:szCs w:val="24"/>
    </w:rPr>
  </w:style>
  <w:style w:type="character" w:customStyle="1" w:styleId="ListLabel123">
    <w:name w:val="ListLabel 123"/>
    <w:rPr>
      <w:sz w:val="24"/>
      <w:szCs w:val="24"/>
    </w:rPr>
  </w:style>
  <w:style w:type="character" w:customStyle="1" w:styleId="ListLabel124">
    <w:name w:val="ListLabel 124"/>
    <w:rPr>
      <w:sz w:val="24"/>
      <w:szCs w:val="24"/>
    </w:rPr>
  </w:style>
  <w:style w:type="character" w:customStyle="1" w:styleId="ListLabel125">
    <w:name w:val="ListLabel 125"/>
    <w:rPr>
      <w:sz w:val="24"/>
      <w:szCs w:val="24"/>
    </w:rPr>
  </w:style>
  <w:style w:type="character" w:customStyle="1" w:styleId="ListLabel126">
    <w:name w:val="ListLabel 126"/>
    <w:rPr>
      <w:sz w:val="24"/>
      <w:szCs w:val="24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rFonts w:eastAsia="Times New Roman"/>
    </w:rPr>
  </w:style>
  <w:style w:type="character" w:customStyle="1" w:styleId="ListLabel129">
    <w:name w:val="ListLabel 129"/>
    <w:rPr>
      <w:color w:val="auto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rFonts w:cs="Arial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cs="Arial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Arial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0">
    <w:name w:val="ListLabel 150"/>
    <w:rPr>
      <w:sz w:val="24"/>
      <w:szCs w:val="24"/>
    </w:rPr>
  </w:style>
  <w:style w:type="character" w:customStyle="1" w:styleId="ListLabel151">
    <w:name w:val="ListLabel 151"/>
    <w:rPr>
      <w:rFonts w:cs="Times New Roman"/>
      <w:color w:val="auto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Times New Roman"/>
      <w:color w:val="auto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b w:val="0"/>
      <w:bCs w:val="0"/>
      <w:i w:val="0"/>
      <w:iCs w:val="0"/>
      <w:color w:val="auto"/>
    </w:rPr>
  </w:style>
  <w:style w:type="character" w:customStyle="1" w:styleId="ListLabel170">
    <w:name w:val="ListLabel 170"/>
    <w:rPr>
      <w:rFonts w:cs="Arial"/>
      <w:b/>
      <w:bCs/>
      <w:spacing w:val="2"/>
      <w:sz w:val="24"/>
      <w:szCs w:val="24"/>
    </w:rPr>
  </w:style>
  <w:style w:type="character" w:customStyle="1" w:styleId="ListLabel171">
    <w:name w:val="ListLabel 171"/>
    <w:rPr>
      <w:rFonts w:cs="Arial"/>
      <w:b w:val="0"/>
      <w:bCs w:val="0"/>
      <w:strike w:val="0"/>
      <w:dstrike w:val="0"/>
      <w:color w:val="auto"/>
      <w:spacing w:val="2"/>
      <w:sz w:val="24"/>
      <w:szCs w:val="24"/>
    </w:rPr>
  </w:style>
  <w:style w:type="character" w:customStyle="1" w:styleId="ListLabel172">
    <w:name w:val="ListLabel 172"/>
    <w:rPr>
      <w:rFonts w:cs="Arial"/>
      <w:b w:val="0"/>
      <w:bCs w:val="0"/>
      <w:spacing w:val="2"/>
      <w:sz w:val="24"/>
      <w:szCs w:val="24"/>
    </w:rPr>
  </w:style>
  <w:style w:type="character" w:customStyle="1" w:styleId="ListLabel173">
    <w:name w:val="ListLabel 173"/>
    <w:rPr>
      <w:rFonts w:cs="Arial"/>
      <w:b/>
      <w:bCs/>
      <w:spacing w:val="2"/>
      <w:sz w:val="20"/>
      <w:szCs w:val="20"/>
    </w:rPr>
  </w:style>
  <w:style w:type="character" w:customStyle="1" w:styleId="ListLabel174">
    <w:name w:val="ListLabel 174"/>
    <w:rPr>
      <w:rFonts w:cs="Arial"/>
      <w:b/>
      <w:bCs/>
      <w:spacing w:val="2"/>
      <w:sz w:val="20"/>
      <w:szCs w:val="20"/>
    </w:rPr>
  </w:style>
  <w:style w:type="character" w:customStyle="1" w:styleId="ListLabel175">
    <w:name w:val="ListLabel 175"/>
    <w:rPr>
      <w:rFonts w:cs="Arial"/>
      <w:b/>
      <w:bCs/>
      <w:spacing w:val="2"/>
      <w:sz w:val="20"/>
      <w:szCs w:val="20"/>
    </w:rPr>
  </w:style>
  <w:style w:type="character" w:customStyle="1" w:styleId="ListLabel176">
    <w:name w:val="ListLabel 176"/>
    <w:rPr>
      <w:rFonts w:cs="Arial"/>
      <w:b/>
      <w:bCs/>
      <w:spacing w:val="2"/>
      <w:sz w:val="20"/>
      <w:szCs w:val="20"/>
    </w:rPr>
  </w:style>
  <w:style w:type="character" w:customStyle="1" w:styleId="ListLabel177">
    <w:name w:val="ListLabel 177"/>
    <w:rPr>
      <w:rFonts w:cs="Arial"/>
      <w:b/>
      <w:bCs/>
      <w:spacing w:val="2"/>
      <w:sz w:val="20"/>
      <w:szCs w:val="20"/>
    </w:rPr>
  </w:style>
  <w:style w:type="character" w:customStyle="1" w:styleId="ListLabel178">
    <w:name w:val="ListLabel 178"/>
    <w:rPr>
      <w:rFonts w:cs="Arial"/>
      <w:b/>
      <w:bCs/>
      <w:spacing w:val="2"/>
      <w:sz w:val="20"/>
      <w:szCs w:val="20"/>
    </w:rPr>
  </w:style>
  <w:style w:type="character" w:customStyle="1" w:styleId="ListLabel179">
    <w:name w:val="ListLabel 179"/>
    <w:rPr>
      <w:b w:val="0"/>
      <w:bCs w:val="0"/>
    </w:rPr>
  </w:style>
  <w:style w:type="character" w:customStyle="1" w:styleId="ListLabel180">
    <w:name w:val="ListLabel 180"/>
    <w:rPr>
      <w:rFonts w:eastAsia="Times New Roman" w:cs="Arial"/>
    </w:rPr>
  </w:style>
  <w:style w:type="character" w:customStyle="1" w:styleId="ListLabel181">
    <w:name w:val="ListLabel 181"/>
    <w:rPr>
      <w:rFonts w:cs="Arial"/>
      <w:b/>
      <w:bCs/>
    </w:rPr>
  </w:style>
  <w:style w:type="character" w:customStyle="1" w:styleId="ListLabel182">
    <w:name w:val="ListLabel 182"/>
    <w:rPr>
      <w:rFonts w:cs="Arial"/>
      <w:b/>
      <w:bCs/>
    </w:rPr>
  </w:style>
  <w:style w:type="character" w:customStyle="1" w:styleId="ListLabel183">
    <w:name w:val="ListLabel 183"/>
    <w:rPr>
      <w:rFonts w:cs="Arial"/>
      <w:b/>
      <w:bCs/>
    </w:rPr>
  </w:style>
  <w:style w:type="character" w:customStyle="1" w:styleId="ListLabel184">
    <w:name w:val="ListLabel 184"/>
    <w:rPr>
      <w:rFonts w:cs="Arial"/>
      <w:b/>
      <w:bCs/>
    </w:rPr>
  </w:style>
  <w:style w:type="character" w:customStyle="1" w:styleId="ListLabel185">
    <w:name w:val="ListLabel 185"/>
    <w:rPr>
      <w:rFonts w:cs="Arial"/>
      <w:b/>
      <w:bCs/>
    </w:rPr>
  </w:style>
  <w:style w:type="character" w:customStyle="1" w:styleId="ListLabel186">
    <w:name w:val="ListLabel 186"/>
    <w:rPr>
      <w:rFonts w:cs="Arial"/>
      <w:b/>
      <w:bCs/>
    </w:rPr>
  </w:style>
  <w:style w:type="character" w:customStyle="1" w:styleId="ListLabel187">
    <w:name w:val="ListLabel 187"/>
    <w:rPr>
      <w:rFonts w:cs="Arial"/>
      <w:b/>
      <w:bCs/>
    </w:rPr>
  </w:style>
  <w:style w:type="character" w:customStyle="1" w:styleId="ListLabel188">
    <w:name w:val="ListLabel 188"/>
    <w:rPr>
      <w:rFonts w:cs="Arial"/>
      <w:b/>
      <w:bCs/>
    </w:rPr>
  </w:style>
  <w:style w:type="character" w:customStyle="1" w:styleId="ListLabel189">
    <w:name w:val="ListLabel 189"/>
    <w:rPr>
      <w:rFonts w:cs="Arial"/>
      <w:b/>
      <w:bCs/>
    </w:rPr>
  </w:style>
  <w:style w:type="character" w:customStyle="1" w:styleId="ListLabel190">
    <w:name w:val="ListLabel 190"/>
    <w:rPr>
      <w:b w:val="0"/>
      <w:i w:val="0"/>
      <w:color w:val="auto"/>
    </w:rPr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wcity">
    <w:name w:val="Body Text Indent"/>
    <w:basedOn w:val="Normalny"/>
    <w:pPr>
      <w:widowControl w:val="0"/>
      <w:ind w:left="144" w:firstLine="1"/>
      <w:jc w:val="both"/>
    </w:pPr>
    <w:rPr>
      <w:rFonts w:ascii="Arial" w:eastAsia="Calibri" w:hAnsi="Arial" w:cs="Arial"/>
      <w:sz w:val="20"/>
      <w:szCs w:val="20"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rFonts w:ascii="Arial" w:hAnsi="Arial" w:cs="Arial"/>
      <w:b/>
      <w:bCs/>
      <w:u w:val="single"/>
    </w:rPr>
  </w:style>
  <w:style w:type="paragraph" w:customStyle="1" w:styleId="WW-Tekstpodstawowy21">
    <w:name w:val="WW-Tekst podstawowy 21"/>
    <w:basedOn w:val="Normalny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uiPriority w:val="99"/>
    <w:pPr>
      <w:widowControl w:val="0"/>
      <w:jc w:val="both"/>
    </w:pPr>
    <w:rPr>
      <w:rFonts w:ascii="Arial" w:hAnsi="Arial" w:cs="Arial"/>
      <w:b/>
      <w:bCs/>
    </w:rPr>
  </w:style>
  <w:style w:type="paragraph" w:customStyle="1" w:styleId="WW-Tekstpodstawowy3">
    <w:name w:val="WW-Tekst podstawowy 3"/>
    <w:basedOn w:val="Normalny"/>
    <w:rPr>
      <w:rFonts w:ascii="Arial" w:hAnsi="Arial" w:cs="Arial"/>
      <w:b/>
      <w:bCs/>
    </w:rPr>
  </w:style>
  <w:style w:type="paragraph" w:customStyle="1" w:styleId="Tekstpodstawowy22">
    <w:name w:val="Tekst podstawowy 22"/>
    <w:basedOn w:val="Normalny"/>
    <w:rPr>
      <w:rFonts w:ascii="Arial" w:hAnsi="Arial" w:cs="Arial"/>
      <w:color w:val="FF000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Tekstpodstawowywcity23">
    <w:name w:val="Tekst podstawowy wcięty 23"/>
    <w:basedOn w:val="Normalny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pPr>
      <w:widowControl w:val="0"/>
      <w:shd w:val="clear" w:color="auto" w:fill="FFFFFF"/>
      <w:spacing w:line="100" w:lineRule="atLeast"/>
      <w:ind w:left="360"/>
      <w:jc w:val="center"/>
      <w:textAlignment w:val="baseline"/>
    </w:pPr>
    <w:rPr>
      <w:rFonts w:ascii="Garamond" w:hAnsi="Garamond" w:cs="Garamond"/>
    </w:r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customStyle="1" w:styleId="Listanumerowana1">
    <w:name w:val="Lista numerowana1"/>
    <w:basedOn w:val="Normalny"/>
    <w:pPr>
      <w:widowControl w:val="0"/>
      <w:spacing w:before="120" w:after="60" w:line="288" w:lineRule="auto"/>
    </w:pPr>
    <w:rPr>
      <w:rFonts w:ascii="Times" w:hAnsi="Times" w:cs="Times"/>
      <w:b/>
      <w:bCs/>
      <w:sz w:val="22"/>
      <w:szCs w:val="22"/>
    </w:rPr>
  </w:style>
  <w:style w:type="paragraph" w:customStyle="1" w:styleId="Listanumerowana21">
    <w:name w:val="Lista numerowana 21"/>
    <w:basedOn w:val="Normalny"/>
    <w:pPr>
      <w:tabs>
        <w:tab w:val="left" w:pos="397"/>
      </w:tabs>
      <w:spacing w:line="288" w:lineRule="auto"/>
      <w:ind w:left="397" w:hanging="397"/>
      <w:jc w:val="both"/>
    </w:pPr>
    <w:rPr>
      <w:rFonts w:ascii="Times" w:hAnsi="Times" w:cs="Times"/>
      <w:sz w:val="22"/>
      <w:szCs w:val="22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Segoe UI" w:eastAsia="Calibri" w:hAnsi="Segoe UI" w:cs="Segoe UI"/>
      <w:sz w:val="18"/>
      <w:szCs w:val="18"/>
    </w:rPr>
  </w:style>
  <w:style w:type="paragraph" w:customStyle="1" w:styleId="Poprawka1">
    <w:name w:val="Poprawka1"/>
    <w:pPr>
      <w:suppressAutoHyphens/>
    </w:pPr>
    <w:rPr>
      <w:sz w:val="24"/>
      <w:szCs w:val="24"/>
      <w:lang w:eastAsia="zh-CN"/>
    </w:rPr>
  </w:style>
  <w:style w:type="paragraph" w:customStyle="1" w:styleId="Akapitzlist10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aliases w:val="Numerowanie,Akapit z listą BS,Normal,Akapit z listą31,Wypunktowanie,Normal2,CW_Lista,L1,Colorful List Accent 1,Akapit z listą4,Średnia siatka 1 — akcent 21,sw tekst,Colorful List - Accent 11,Kolorowa lista — akcent 11,Akapit z listą5"/>
    <w:basedOn w:val="Normalny"/>
    <w:uiPriority w:val="34"/>
    <w:qFormat/>
    <w:pPr>
      <w:autoSpaceDE w:val="0"/>
      <w:spacing w:before="200" w:after="200" w:line="276" w:lineRule="auto"/>
      <w:ind w:left="720"/>
    </w:pPr>
    <w:rPr>
      <w:rFonts w:ascii="Calibri" w:hAnsi="Calibri" w:cs="Calibri"/>
      <w:sz w:val="20"/>
      <w:szCs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9E4130"/>
    <w:pPr>
      <w:spacing w:after="120"/>
      <w:ind w:left="539"/>
    </w:pPr>
    <w:rPr>
      <w:rFonts w:ascii="Arial" w:hAnsi="Arial"/>
      <w:sz w:val="22"/>
      <w:lang w:eastAsia="ar-SA"/>
    </w:rPr>
  </w:style>
  <w:style w:type="character" w:customStyle="1" w:styleId="WW8Num105z1">
    <w:name w:val="WW8Num105z1"/>
    <w:rsid w:val="00A20682"/>
  </w:style>
  <w:style w:type="paragraph" w:styleId="Tekstdymka">
    <w:name w:val="Balloon Text"/>
    <w:basedOn w:val="Normalny"/>
    <w:link w:val="TekstdymkaZnak1"/>
    <w:uiPriority w:val="99"/>
    <w:semiHidden/>
    <w:unhideWhenUsed/>
    <w:rsid w:val="0056312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563123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8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3E83"/>
    <w:pPr>
      <w:suppressAutoHyphens w:val="0"/>
    </w:pPr>
    <w:rPr>
      <w:sz w:val="20"/>
      <w:szCs w:val="20"/>
    </w:rPr>
  </w:style>
  <w:style w:type="character" w:customStyle="1" w:styleId="TekstkomentarzaZnak1">
    <w:name w:val="Tekst komentarza Znak1"/>
    <w:uiPriority w:val="99"/>
    <w:semiHidden/>
    <w:rsid w:val="008E3E83"/>
    <w:rPr>
      <w:lang w:eastAsia="zh-CN"/>
    </w:rPr>
  </w:style>
  <w:style w:type="paragraph" w:styleId="NormalnyWeb">
    <w:name w:val="Normal (Web)"/>
    <w:basedOn w:val="Normalny"/>
    <w:rsid w:val="008E3E83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F3591"/>
    <w:pPr>
      <w:suppressAutoHyphens/>
    </w:pPr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F3591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7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7E5B"/>
    <w:rPr>
      <w:sz w:val="16"/>
      <w:szCs w:val="16"/>
      <w:lang w:eastAsia="zh-CN"/>
    </w:rPr>
  </w:style>
  <w:style w:type="character" w:customStyle="1" w:styleId="Nagwek8Znak">
    <w:name w:val="Nagłówek 8 Znak"/>
    <w:link w:val="Nagwek8"/>
    <w:rsid w:val="003C62FE"/>
    <w:rPr>
      <w:rFonts w:ascii="Arial" w:hAnsi="Arial"/>
      <w:b/>
      <w:sz w:val="24"/>
      <w:lang w:eastAsia="ar-SA"/>
    </w:rPr>
  </w:style>
  <w:style w:type="paragraph" w:customStyle="1" w:styleId="pktpunkt">
    <w:name w:val="pktpunkt"/>
    <w:basedOn w:val="Normalny"/>
    <w:rsid w:val="006E0270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19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F019FA"/>
    <w:rPr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019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F019FA"/>
    <w:rPr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F01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B4D1D-4241-45E3-96AC-6AC5AA733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2094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14632</CharactersWithSpaces>
  <SharedDoc>false</SharedDoc>
  <HLinks>
    <vt:vector size="114" baseType="variant">
      <vt:variant>
        <vt:i4>6029379</vt:i4>
      </vt:variant>
      <vt:variant>
        <vt:i4>54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1114193</vt:i4>
      </vt:variant>
      <vt:variant>
        <vt:i4>51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6029379</vt:i4>
      </vt:variant>
      <vt:variant>
        <vt:i4>48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45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2687031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https://www.gov.pl/web/e-dowod/podpis-osobisty</vt:lpwstr>
      </vt:variant>
      <vt:variant>
        <vt:lpwstr/>
      </vt:variant>
      <vt:variant>
        <vt:i4>4128817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36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5439592</vt:i4>
      </vt:variant>
      <vt:variant>
        <vt:i4>33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4915268</vt:i4>
      </vt:variant>
      <vt:variant>
        <vt:i4>30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27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4915268</vt:i4>
      </vt:variant>
      <vt:variant>
        <vt:i4>24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18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  <vt:variant>
        <vt:i4>8257595</vt:i4>
      </vt:variant>
      <vt:variant>
        <vt:i4>15</vt:i4>
      </vt:variant>
      <vt:variant>
        <vt:i4>0</vt:i4>
      </vt:variant>
      <vt:variant>
        <vt:i4>5</vt:i4>
      </vt:variant>
      <vt:variant>
        <vt:lpwstr>https://portal.smartpzp.pl/zamosc/elearning</vt:lpwstr>
      </vt:variant>
      <vt:variant>
        <vt:lpwstr/>
      </vt:variant>
      <vt:variant>
        <vt:i4>6029379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https://portal.smartpzp.pl/zamosc</vt:lpwstr>
      </vt:variant>
      <vt:variant>
        <vt:lpwstr/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http://portal.smartpzp.pl/zamosc</vt:lpwstr>
      </vt:variant>
      <vt:variant>
        <vt:lpwstr/>
      </vt:variant>
      <vt:variant>
        <vt:i4>1114193</vt:i4>
      </vt:variant>
      <vt:variant>
        <vt:i4>6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1114193</vt:i4>
      </vt:variant>
      <vt:variant>
        <vt:i4>3</vt:i4>
      </vt:variant>
      <vt:variant>
        <vt:i4>0</vt:i4>
      </vt:variant>
      <vt:variant>
        <vt:i4>5</vt:i4>
      </vt:variant>
      <vt:variant>
        <vt:lpwstr>https://umzamosc.bip.lubelskie.pl/index.php?id=71</vt:lpwstr>
      </vt:variant>
      <vt:variant>
        <vt:lpwstr/>
      </vt:variant>
      <vt:variant>
        <vt:i4>5439592</vt:i4>
      </vt:variant>
      <vt:variant>
        <vt:i4>0</vt:i4>
      </vt:variant>
      <vt:variant>
        <vt:i4>0</vt:i4>
      </vt:variant>
      <vt:variant>
        <vt:i4>5</vt:i4>
      </vt:variant>
      <vt:variant>
        <vt:lpwstr>mailto:zamowienia@zamosc.pl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Toczek</dc:creator>
  <cp:keywords/>
  <cp:lastModifiedBy>martatrych</cp:lastModifiedBy>
  <cp:revision>77</cp:revision>
  <cp:lastPrinted>2025-09-17T07:23:00Z</cp:lastPrinted>
  <dcterms:created xsi:type="dcterms:W3CDTF">2023-03-17T07:31:00Z</dcterms:created>
  <dcterms:modified xsi:type="dcterms:W3CDTF">2026-01-12T07:54:00Z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