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798F1" w14:textId="3207C940" w:rsidR="00267315" w:rsidRPr="00267315" w:rsidRDefault="00192C82" w:rsidP="00267315">
      <w:pPr>
        <w:suppressAutoHyphens w:val="0"/>
        <w:autoSpaceDE w:val="0"/>
        <w:autoSpaceDN w:val="0"/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Załącznik nr 5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4B83548E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2"/>
          <w:szCs w:val="22"/>
          <w:lang w:eastAsia="pl-PL"/>
        </w:rPr>
      </w:pPr>
    </w:p>
    <w:p w14:paraId="084FA0EF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0"/>
          <w:szCs w:val="22"/>
          <w:lang w:eastAsia="pl-PL"/>
        </w:rPr>
      </w:pPr>
    </w:p>
    <w:p w14:paraId="71DDA007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Oświadczenie </w:t>
      </w:r>
    </w:p>
    <w:p w14:paraId="5E511704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Wykonawców wspólnie ubiegających się </w:t>
      </w:r>
    </w:p>
    <w:p w14:paraId="67ECD2A3" w14:textId="77777777" w:rsidR="00267315" w:rsidRPr="00267315" w:rsidRDefault="00267315" w:rsidP="00267315">
      <w:pPr>
        <w:keepNext/>
        <w:suppressAutoHyphens w:val="0"/>
        <w:spacing w:after="24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>o udzielenie zamówienia publicznego</w:t>
      </w:r>
    </w:p>
    <w:p w14:paraId="03599D6C" w14:textId="77777777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Ja/My niżej podpisany/i:</w:t>
      </w:r>
    </w:p>
    <w:p w14:paraId="1FF8E26C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CE2D5E4" w14:textId="77777777" w:rsidR="00A70C4E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A1306D4" w14:textId="25349194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Wykonawców wspólnie ubiegających się o udzielenie zamówienia)</w:t>
      </w:r>
    </w:p>
    <w:p w14:paraId="36F9B255" w14:textId="7C49035C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działając w imieniu i na rzecz Wykonawcy</w:t>
      </w:r>
      <w:r w:rsidR="00A70C4E">
        <w:rPr>
          <w:rFonts w:ascii="Arial" w:eastAsia="Calibri" w:hAnsi="Arial" w:cs="Arial"/>
          <w:sz w:val="22"/>
          <w:szCs w:val="22"/>
        </w:rPr>
        <w:t xml:space="preserve"> wspólnie ubiegającego się o udzielnie zamówienia</w:t>
      </w:r>
      <w:r w:rsidRPr="00267315">
        <w:rPr>
          <w:rFonts w:ascii="Arial" w:eastAsia="Calibri" w:hAnsi="Arial" w:cs="Arial"/>
          <w:sz w:val="22"/>
          <w:szCs w:val="22"/>
        </w:rPr>
        <w:t>:</w:t>
      </w:r>
    </w:p>
    <w:p w14:paraId="243B2D04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D3AA688" w14:textId="77777777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(podać nazwę (firmę), adres Wykonawców wspólnie ubiegających się o udzielenie zamówienia)</w:t>
      </w:r>
    </w:p>
    <w:p w14:paraId="1E136C1A" w14:textId="5E91B71A" w:rsidR="00267315" w:rsidRPr="009C32D6" w:rsidRDefault="00267315" w:rsidP="00267315">
      <w:pPr>
        <w:suppressAutoHyphens w:val="0"/>
        <w:autoSpaceDE w:val="0"/>
        <w:autoSpaceDN w:val="0"/>
        <w:spacing w:before="24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składam/y na podstawie art. 117 ust. 4 ustawy z dnia 11 września 2019 r. Prawo za</w:t>
      </w:r>
      <w:r w:rsidR="007B499B">
        <w:rPr>
          <w:rFonts w:ascii="Arial" w:hAnsi="Arial" w:cs="Arial"/>
          <w:sz w:val="22"/>
          <w:szCs w:val="22"/>
          <w:lang w:eastAsia="pl-PL"/>
        </w:rPr>
        <w:t>mówień publicznych (</w:t>
      </w:r>
      <w:r w:rsidRPr="00267315">
        <w:rPr>
          <w:rFonts w:ascii="Arial" w:hAnsi="Arial" w:cs="Arial"/>
          <w:sz w:val="22"/>
          <w:szCs w:val="22"/>
          <w:lang w:eastAsia="pl-PL"/>
        </w:rPr>
        <w:t>Dz.U. z 202</w:t>
      </w:r>
      <w:r w:rsidR="007B499B">
        <w:rPr>
          <w:rFonts w:ascii="Arial" w:hAnsi="Arial" w:cs="Arial"/>
          <w:sz w:val="22"/>
          <w:szCs w:val="22"/>
          <w:lang w:eastAsia="pl-PL"/>
        </w:rPr>
        <w:t>4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r. poz. 1</w:t>
      </w:r>
      <w:r w:rsidR="007B499B">
        <w:rPr>
          <w:rFonts w:ascii="Arial" w:hAnsi="Arial" w:cs="Arial"/>
          <w:sz w:val="22"/>
          <w:szCs w:val="22"/>
          <w:lang w:eastAsia="pl-PL"/>
        </w:rPr>
        <w:t>320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ze zm.)</w:t>
      </w:r>
      <w:r w:rsidRPr="00267315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na potrzeby postępowania o udzielenie zamówienia publicznego prowadzonego przez </w:t>
      </w:r>
      <w:r w:rsidRPr="00E9755C">
        <w:rPr>
          <w:rFonts w:ascii="Arial" w:hAnsi="Arial" w:cs="Arial"/>
          <w:sz w:val="22"/>
          <w:szCs w:val="22"/>
          <w:lang w:eastAsia="pl-PL"/>
        </w:rPr>
        <w:t>Zamawiającego: Miasto Zamość, Rynek Wielki 13, 22-400 Zamość</w:t>
      </w:r>
      <w:r w:rsidRPr="00E9755C">
        <w:rPr>
          <w:rFonts w:ascii="Arial" w:hAnsi="Arial" w:cs="Arial"/>
          <w:lang w:eastAsia="pl-PL"/>
        </w:rPr>
        <w:t xml:space="preserve"> </w:t>
      </w:r>
      <w:r w:rsidRPr="00E9755C">
        <w:rPr>
          <w:rFonts w:ascii="Arial" w:hAnsi="Arial" w:cs="Arial"/>
          <w:sz w:val="22"/>
          <w:szCs w:val="22"/>
          <w:lang w:eastAsia="pl-PL"/>
        </w:rPr>
        <w:t>pod nazwą:</w:t>
      </w:r>
      <w:r w:rsidRPr="00E9755C">
        <w:rPr>
          <w:rFonts w:ascii="Arial" w:hAnsi="Arial" w:cs="Arial"/>
          <w:sz w:val="22"/>
          <w:lang w:eastAsia="pl-PL"/>
        </w:rPr>
        <w:t xml:space="preserve"> </w:t>
      </w:r>
      <w:r w:rsidR="009A3B8C" w:rsidRPr="009A3B8C">
        <w:rPr>
          <w:rFonts w:ascii="Arial" w:hAnsi="Arial" w:cs="Arial"/>
          <w:b/>
          <w:bCs/>
          <w:i/>
          <w:sz w:val="22"/>
          <w:szCs w:val="22"/>
        </w:rPr>
        <w:t>Opracowanie dokumentacji dotyczącej stanu danego obiektu budowlanego (</w:t>
      </w:r>
      <w:r w:rsidR="003D69AB">
        <w:rPr>
          <w:rFonts w:ascii="Arial" w:hAnsi="Arial" w:cs="Arial"/>
          <w:b/>
          <w:bCs/>
          <w:i/>
          <w:sz w:val="22"/>
          <w:szCs w:val="22"/>
        </w:rPr>
        <w:t xml:space="preserve">miejsc </w:t>
      </w:r>
      <w:r w:rsidR="009A3B8C" w:rsidRPr="009A3B8C">
        <w:rPr>
          <w:rFonts w:ascii="Arial" w:hAnsi="Arial" w:cs="Arial"/>
          <w:b/>
          <w:bCs/>
          <w:i/>
          <w:sz w:val="22"/>
          <w:szCs w:val="22"/>
        </w:rPr>
        <w:t>ukrycia</w:t>
      </w:r>
      <w:r w:rsidR="003D69AB">
        <w:rPr>
          <w:rFonts w:ascii="Arial" w:hAnsi="Arial" w:cs="Arial"/>
          <w:b/>
          <w:bCs/>
          <w:i/>
          <w:sz w:val="22"/>
          <w:szCs w:val="22"/>
        </w:rPr>
        <w:t>)</w:t>
      </w:r>
      <w:r w:rsidR="009A3B8C" w:rsidRPr="009A3B8C">
        <w:rPr>
          <w:rFonts w:ascii="Arial" w:hAnsi="Arial" w:cs="Arial"/>
          <w:b/>
          <w:bCs/>
          <w:i/>
          <w:sz w:val="22"/>
          <w:szCs w:val="22"/>
        </w:rPr>
        <w:t xml:space="preserve"> na terenie Mia</w:t>
      </w:r>
      <w:r w:rsidR="003D69AB">
        <w:rPr>
          <w:rFonts w:ascii="Arial" w:hAnsi="Arial" w:cs="Arial"/>
          <w:b/>
          <w:bCs/>
          <w:i/>
          <w:sz w:val="22"/>
          <w:szCs w:val="22"/>
        </w:rPr>
        <w:t>sta Zamość</w:t>
      </w:r>
      <w:r w:rsidR="007B499B" w:rsidRPr="009C32D6">
        <w:rPr>
          <w:bCs/>
        </w:rPr>
        <w:t xml:space="preserve"> </w:t>
      </w:r>
      <w:r w:rsidR="003D69AB">
        <w:rPr>
          <w:rFonts w:ascii="Arial" w:hAnsi="Arial" w:cs="Arial"/>
          <w:b/>
          <w:bCs/>
          <w:i/>
          <w:sz w:val="22"/>
          <w:szCs w:val="22"/>
        </w:rPr>
        <w:t>(znak sprawy: RIM.272.40</w:t>
      </w:r>
      <w:r w:rsidR="009C32D6" w:rsidRPr="009C32D6">
        <w:rPr>
          <w:rFonts w:ascii="Arial" w:hAnsi="Arial" w:cs="Arial"/>
          <w:b/>
          <w:bCs/>
          <w:i/>
          <w:sz w:val="22"/>
          <w:szCs w:val="22"/>
        </w:rPr>
        <w:t>.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2025.MT)</w:t>
      </w:r>
      <w:r w:rsidR="007B499B" w:rsidRPr="009C32D6">
        <w:rPr>
          <w:b/>
          <w:bCs/>
          <w:i/>
          <w:szCs w:val="22"/>
        </w:rPr>
        <w:t xml:space="preserve"> </w:t>
      </w:r>
      <w:r w:rsidRPr="009C32D6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9C32D6">
        <w:rPr>
          <w:rFonts w:ascii="Arial" w:hAnsi="Arial" w:cs="Arial"/>
          <w:sz w:val="22"/>
          <w:szCs w:val="22"/>
          <w:lang w:eastAsia="pl-PL"/>
        </w:rPr>
        <w:t>następujące oświadczenie.</w:t>
      </w:r>
    </w:p>
    <w:p w14:paraId="6A26D9DD" w14:textId="77777777" w:rsidR="00267315" w:rsidRPr="00267315" w:rsidRDefault="00267315" w:rsidP="00267315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6F80EADE" w14:textId="77777777" w:rsid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następujące roboty budowlane/ usługi/ dostawy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(1)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wykonają niżej wymienieni Wykonawcy wspólnie ubiegający się o udzielenie zamówienia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(2)</w:t>
      </w:r>
      <w:r w:rsidRPr="00267315">
        <w:rPr>
          <w:rFonts w:ascii="Arial" w:hAnsi="Arial" w:cs="Arial"/>
          <w:sz w:val="22"/>
          <w:szCs w:val="22"/>
          <w:lang w:eastAsia="pl-PL"/>
        </w:rPr>
        <w:t>:</w:t>
      </w:r>
    </w:p>
    <w:p w14:paraId="3FBF42F4" w14:textId="407B92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1)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Wykonawca ……………………………………………………………………………………</w:t>
      </w:r>
    </w:p>
    <w:p w14:paraId="277871AB" w14:textId="77777777" w:rsidR="00267315" w:rsidRP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nazwę Wykonawcy)</w:t>
      </w:r>
    </w:p>
    <w:p w14:paraId="52AD7D98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64B80D34" w14:textId="77777777" w:rsid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68D5C9A0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</w:p>
    <w:p w14:paraId="03DF6DB2" w14:textId="4D6B39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2)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>Wykonawca ……………………………………………………………………………………</w:t>
      </w:r>
    </w:p>
    <w:p w14:paraId="2D7FE50F" w14:textId="77777777" w:rsid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267315">
        <w:rPr>
          <w:rFonts w:ascii="Arial" w:hAnsi="Arial" w:cs="Arial"/>
          <w:i/>
          <w:sz w:val="20"/>
          <w:szCs w:val="20"/>
          <w:lang w:eastAsia="pl-PL"/>
        </w:rPr>
        <w:t>(podać nazwę Wykonawcy)</w:t>
      </w:r>
    </w:p>
    <w:p w14:paraId="1E834E69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2E63E371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491942F6" w14:textId="77777777" w:rsidR="00267315" w:rsidRPr="00267315" w:rsidRDefault="00267315" w:rsidP="003C73C5">
      <w:pPr>
        <w:suppressAutoHyphens w:val="0"/>
        <w:autoSpaceDE w:val="0"/>
        <w:autoSpaceDN w:val="0"/>
        <w:spacing w:line="276" w:lineRule="auto"/>
        <w:ind w:left="644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692ABA32" w14:textId="77777777" w:rsidR="00267315" w:rsidRP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7360069" w14:textId="77777777" w:rsidR="00267315" w:rsidRP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5DBA735D" w14:textId="77777777" w:rsid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6A05279C" w14:textId="77777777" w:rsidR="005B3F2C" w:rsidRDefault="005B3F2C" w:rsidP="005B3F2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2CD7F49" w14:textId="716027AC" w:rsidR="005B3F2C" w:rsidRPr="0024550D" w:rsidRDefault="005B3F2C" w:rsidP="005B3F2C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proofErr w:type="spellStart"/>
      <w:r>
        <w:rPr>
          <w:rFonts w:ascii="Arial" w:hAnsi="Arial" w:cs="Arial"/>
          <w:i/>
          <w:sz w:val="20"/>
        </w:rPr>
        <w:t>nych</w:t>
      </w:r>
      <w:proofErr w:type="spellEnd"/>
      <w:r w:rsidR="00906851">
        <w:rPr>
          <w:rFonts w:ascii="Arial" w:hAnsi="Arial" w:cs="Arial"/>
          <w:i/>
          <w:sz w:val="20"/>
        </w:rPr>
        <w:t xml:space="preserve"> do występowania  w imieniu Wykonawców wspólnie ubiegających się o udzielenie zamówienia</w:t>
      </w:r>
      <w:r w:rsidRPr="00A227FB">
        <w:rPr>
          <w:rFonts w:ascii="Arial" w:hAnsi="Arial" w:cs="Arial"/>
          <w:i/>
          <w:sz w:val="20"/>
        </w:rPr>
        <w:t xml:space="preserve"> </w:t>
      </w:r>
      <w:r w:rsidR="00906851">
        <w:rPr>
          <w:rFonts w:ascii="Arial" w:hAnsi="Arial" w:cs="Arial"/>
          <w:i/>
          <w:sz w:val="20"/>
          <w:vertAlign w:val="superscript"/>
        </w:rPr>
        <w:t>(3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AFA4BD7" w14:textId="77777777" w:rsidR="00267315" w:rsidRPr="003C73C5" w:rsidRDefault="00267315" w:rsidP="003C73C5">
      <w:pPr>
        <w:suppressAutoHyphens w:val="0"/>
        <w:autoSpaceDE w:val="0"/>
        <w:autoSpaceDN w:val="0"/>
        <w:spacing w:before="480" w:line="276" w:lineRule="auto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lang w:eastAsia="pl-PL"/>
        </w:rPr>
        <w:t>OBJAŚNIENIA</w:t>
      </w:r>
    </w:p>
    <w:p w14:paraId="1F3C791C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sz w:val="19"/>
          <w:szCs w:val="19"/>
          <w:vertAlign w:val="superscript"/>
          <w:lang w:eastAsia="pl-PL"/>
        </w:rPr>
        <w:t>(</w:t>
      </w: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1)  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>właściwe zaznaczyć lub podkreślić</w:t>
      </w:r>
    </w:p>
    <w:p w14:paraId="6DFEE057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(2)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dostosować, do liczby Wykonawców wspólnie ubiegających się o udzielenie zamówienia </w:t>
      </w:r>
    </w:p>
    <w:p w14:paraId="74C33754" w14:textId="0E340335" w:rsidR="00436FA6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bCs/>
          <w:color w:val="FFFFFF"/>
          <w:sz w:val="19"/>
          <w:szCs w:val="19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>(3)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 oświadczenie należy złożyć w formie elektronicznej, tj. </w:t>
      </w:r>
      <w:bookmarkStart w:id="0" w:name="_Hlk60769743"/>
      <w:r w:rsidRPr="003C73C5">
        <w:rPr>
          <w:rFonts w:ascii="Arial" w:hAnsi="Arial" w:cs="Arial"/>
          <w:b/>
          <w:sz w:val="19"/>
          <w:szCs w:val="19"/>
          <w:lang w:eastAsia="pl-PL"/>
        </w:rPr>
        <w:t>opatrzony podpisem kwalifikowanym lub  w postaci elektronicznej opatrzonej podpisem zaufanym lub podpisem osobistym</w:t>
      </w:r>
      <w:bookmarkEnd w:id="0"/>
      <w:r w:rsidR="0023472A" w:rsidRPr="0023472A">
        <w:rPr>
          <w:rFonts w:ascii="Arial" w:hAnsi="Arial" w:cs="Arial"/>
          <w:b/>
          <w:sz w:val="20"/>
          <w:szCs w:val="20"/>
        </w:rPr>
        <w:t xml:space="preserve"> </w:t>
      </w:r>
      <w:r w:rsidR="0023472A" w:rsidRPr="00072739">
        <w:rPr>
          <w:rFonts w:ascii="Arial" w:hAnsi="Arial" w:cs="Arial"/>
          <w:b/>
          <w:sz w:val="20"/>
          <w:szCs w:val="20"/>
        </w:rPr>
        <w:t>osoby/osób upoważnionej/</w:t>
      </w:r>
      <w:proofErr w:type="spellStart"/>
      <w:r w:rsidR="0023472A" w:rsidRPr="00072739">
        <w:rPr>
          <w:rFonts w:ascii="Arial" w:hAnsi="Arial" w:cs="Arial"/>
          <w:b/>
          <w:sz w:val="20"/>
          <w:szCs w:val="20"/>
        </w:rPr>
        <w:t>ych</w:t>
      </w:r>
      <w:proofErr w:type="spellEnd"/>
      <w:r w:rsidR="0023472A" w:rsidRPr="00072739">
        <w:rPr>
          <w:rFonts w:ascii="Arial" w:hAnsi="Arial" w:cs="Arial"/>
          <w:b/>
          <w:sz w:val="20"/>
          <w:szCs w:val="20"/>
        </w:rPr>
        <w:t xml:space="preserve"> do występowania w imieniu</w:t>
      </w:r>
      <w:r w:rsidR="0023472A">
        <w:rPr>
          <w:rFonts w:ascii="Arial" w:hAnsi="Arial" w:cs="Arial"/>
          <w:b/>
          <w:sz w:val="20"/>
          <w:szCs w:val="20"/>
        </w:rPr>
        <w:t xml:space="preserve"> Wykonaw</w:t>
      </w:r>
      <w:r w:rsidR="00D301AC">
        <w:rPr>
          <w:rFonts w:ascii="Arial" w:hAnsi="Arial" w:cs="Arial"/>
          <w:b/>
          <w:sz w:val="20"/>
          <w:szCs w:val="20"/>
        </w:rPr>
        <w:t>ców wspólnie ubiegających się o </w:t>
      </w:r>
      <w:bookmarkStart w:id="1" w:name="_GoBack"/>
      <w:bookmarkEnd w:id="1"/>
      <w:r w:rsidR="0023472A">
        <w:rPr>
          <w:rFonts w:ascii="Arial" w:hAnsi="Arial" w:cs="Arial"/>
          <w:b/>
          <w:sz w:val="20"/>
          <w:szCs w:val="20"/>
        </w:rPr>
        <w:t>udzielenie zamówienia</w:t>
      </w:r>
    </w:p>
    <w:sectPr w:rsidR="00436FA6" w:rsidRPr="003C73C5" w:rsidSect="003C73C5">
      <w:headerReference w:type="default" r:id="rId8"/>
      <w:footerReference w:type="default" r:id="rId9"/>
      <w:pgSz w:w="11906" w:h="16838"/>
      <w:pgMar w:top="1134" w:right="1247" w:bottom="567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E191C" w14:textId="77777777" w:rsidR="00AD6380" w:rsidRDefault="00AD6380">
      <w:r>
        <w:separator/>
      </w:r>
    </w:p>
  </w:endnote>
  <w:endnote w:type="continuationSeparator" w:id="0">
    <w:p w14:paraId="2D11D8FC" w14:textId="77777777" w:rsidR="00AD6380" w:rsidRDefault="00AD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4BAAC" w14:textId="60048087" w:rsidR="00267315" w:rsidRPr="00267315" w:rsidRDefault="00267315">
    <w:pPr>
      <w:pStyle w:val="Stopka"/>
      <w:jc w:val="right"/>
      <w:rPr>
        <w:sz w:val="20"/>
        <w:szCs w:val="20"/>
      </w:rPr>
    </w:pPr>
  </w:p>
  <w:p w14:paraId="447E3497" w14:textId="22870CDA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174C9" w14:textId="77777777" w:rsidR="00AD6380" w:rsidRDefault="00AD6380">
      <w:r>
        <w:separator/>
      </w:r>
    </w:p>
  </w:footnote>
  <w:footnote w:type="continuationSeparator" w:id="0">
    <w:p w14:paraId="491C4ABB" w14:textId="77777777" w:rsidR="00AD6380" w:rsidRDefault="00AD6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3BC1D02B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2CC56D4"/>
    <w:multiLevelType w:val="hybridMultilevel"/>
    <w:tmpl w:val="A5649A44"/>
    <w:lvl w:ilvl="0" w:tplc="F68AA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244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57626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C2897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7366D"/>
    <w:rsid w:val="0017572D"/>
    <w:rsid w:val="00175917"/>
    <w:rsid w:val="001769B5"/>
    <w:rsid w:val="00184052"/>
    <w:rsid w:val="00184A44"/>
    <w:rsid w:val="00184FE4"/>
    <w:rsid w:val="001901AE"/>
    <w:rsid w:val="00191550"/>
    <w:rsid w:val="00192C82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E65DB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72A"/>
    <w:rsid w:val="00234828"/>
    <w:rsid w:val="00235426"/>
    <w:rsid w:val="002372CD"/>
    <w:rsid w:val="00237760"/>
    <w:rsid w:val="00241806"/>
    <w:rsid w:val="00250E95"/>
    <w:rsid w:val="00251023"/>
    <w:rsid w:val="00257688"/>
    <w:rsid w:val="00262962"/>
    <w:rsid w:val="00264AC0"/>
    <w:rsid w:val="00267315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6AD5"/>
    <w:rsid w:val="002E4652"/>
    <w:rsid w:val="002F0957"/>
    <w:rsid w:val="002F19D3"/>
    <w:rsid w:val="002F3591"/>
    <w:rsid w:val="002F4732"/>
    <w:rsid w:val="002F54EB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5601C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2647"/>
    <w:rsid w:val="0039415A"/>
    <w:rsid w:val="00396250"/>
    <w:rsid w:val="003A156D"/>
    <w:rsid w:val="003A3A25"/>
    <w:rsid w:val="003A5395"/>
    <w:rsid w:val="003A6FF6"/>
    <w:rsid w:val="003B1634"/>
    <w:rsid w:val="003B2348"/>
    <w:rsid w:val="003B5889"/>
    <w:rsid w:val="003C0579"/>
    <w:rsid w:val="003C093F"/>
    <w:rsid w:val="003C2FFB"/>
    <w:rsid w:val="003C62FE"/>
    <w:rsid w:val="003C649C"/>
    <w:rsid w:val="003C73C5"/>
    <w:rsid w:val="003D0853"/>
    <w:rsid w:val="003D2846"/>
    <w:rsid w:val="003D6459"/>
    <w:rsid w:val="003D69AB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04F72"/>
    <w:rsid w:val="00411B3D"/>
    <w:rsid w:val="00411D4D"/>
    <w:rsid w:val="004128B0"/>
    <w:rsid w:val="00412BE7"/>
    <w:rsid w:val="00416D8A"/>
    <w:rsid w:val="004175CB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4F358E"/>
    <w:rsid w:val="005018A3"/>
    <w:rsid w:val="00506416"/>
    <w:rsid w:val="00506E06"/>
    <w:rsid w:val="005158C2"/>
    <w:rsid w:val="0051652A"/>
    <w:rsid w:val="005174DA"/>
    <w:rsid w:val="00517E3E"/>
    <w:rsid w:val="00526756"/>
    <w:rsid w:val="0052725D"/>
    <w:rsid w:val="00530253"/>
    <w:rsid w:val="00530BDF"/>
    <w:rsid w:val="0053299B"/>
    <w:rsid w:val="00533183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3F2C"/>
    <w:rsid w:val="005B50F5"/>
    <w:rsid w:val="005B658E"/>
    <w:rsid w:val="005B7A22"/>
    <w:rsid w:val="005C5210"/>
    <w:rsid w:val="005C5AFA"/>
    <w:rsid w:val="005C5C9F"/>
    <w:rsid w:val="005C679F"/>
    <w:rsid w:val="005C77E6"/>
    <w:rsid w:val="005C7E2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CD3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63199"/>
    <w:rsid w:val="00667EAD"/>
    <w:rsid w:val="00673866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D6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3418"/>
    <w:rsid w:val="0078490F"/>
    <w:rsid w:val="00784D3C"/>
    <w:rsid w:val="007A24E3"/>
    <w:rsid w:val="007A39D5"/>
    <w:rsid w:val="007A3AA5"/>
    <w:rsid w:val="007B1812"/>
    <w:rsid w:val="007B23C6"/>
    <w:rsid w:val="007B499B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1855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1CD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851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B8C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32D6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0C4E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C6B46"/>
    <w:rsid w:val="00AD5971"/>
    <w:rsid w:val="00AD5F10"/>
    <w:rsid w:val="00AD638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65B2"/>
    <w:rsid w:val="00B877A2"/>
    <w:rsid w:val="00B87A50"/>
    <w:rsid w:val="00B97F62"/>
    <w:rsid w:val="00BA0097"/>
    <w:rsid w:val="00BA47B8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46E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82CBF"/>
    <w:rsid w:val="00C90B7D"/>
    <w:rsid w:val="00C91FF2"/>
    <w:rsid w:val="00C970B1"/>
    <w:rsid w:val="00CA035D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01AC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0A8"/>
    <w:rsid w:val="00DB1A6A"/>
    <w:rsid w:val="00DB5F3E"/>
    <w:rsid w:val="00DB665C"/>
    <w:rsid w:val="00DC5C85"/>
    <w:rsid w:val="00DD008B"/>
    <w:rsid w:val="00DD28C8"/>
    <w:rsid w:val="00DD359B"/>
    <w:rsid w:val="00DD38B2"/>
    <w:rsid w:val="00DD3DF7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96323"/>
    <w:rsid w:val="00E9755C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2E46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11D6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4ADA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8681F-57D0-4BC1-9415-84620517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32</cp:revision>
  <cp:lastPrinted>2024-03-20T10:17:00Z</cp:lastPrinted>
  <dcterms:created xsi:type="dcterms:W3CDTF">2023-01-02T13:13:00Z</dcterms:created>
  <dcterms:modified xsi:type="dcterms:W3CDTF">2025-09-29T11:38:00Z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