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44B56088" w14:textId="77777777" w:rsidR="00464132" w:rsidRPr="00C91A01" w:rsidRDefault="00DD6A81" w:rsidP="00C91A01">
      <w:pPr>
        <w:suppressAutoHyphens w:val="0"/>
        <w:spacing w:after="120" w:line="276" w:lineRule="auto"/>
        <w:jc w:val="center"/>
        <w:rPr>
          <w:sz w:val="22"/>
          <w:szCs w:val="22"/>
        </w:rPr>
      </w:pPr>
      <w:r w:rsidRPr="00C91A01">
        <w:rPr>
          <w:sz w:val="22"/>
          <w:szCs w:val="22"/>
        </w:rPr>
        <w:t xml:space="preserve">Załącznik nr </w:t>
      </w:r>
      <w:r w:rsidR="00464132" w:rsidRPr="00C91A01">
        <w:rPr>
          <w:sz w:val="22"/>
          <w:szCs w:val="22"/>
        </w:rPr>
        <w:t>1</w:t>
      </w:r>
      <w:r w:rsidRPr="00C91A01">
        <w:rPr>
          <w:sz w:val="22"/>
          <w:szCs w:val="22"/>
        </w:rPr>
        <w:t xml:space="preserve"> </w:t>
      </w:r>
      <w:r w:rsidR="000D1CA2" w:rsidRPr="00C91A01">
        <w:rPr>
          <w:sz w:val="22"/>
          <w:szCs w:val="22"/>
        </w:rPr>
        <w:t xml:space="preserve">do umowy nr </w:t>
      </w:r>
      <w:r w:rsidR="003254CC" w:rsidRPr="00C91A01">
        <w:rPr>
          <w:sz w:val="22"/>
          <w:szCs w:val="22"/>
        </w:rPr>
        <w:t>……………..</w:t>
      </w:r>
      <w:r w:rsidR="000D1CA2" w:rsidRPr="00C91A01">
        <w:rPr>
          <w:sz w:val="22"/>
          <w:szCs w:val="22"/>
        </w:rPr>
        <w:t xml:space="preserve"> z dnia </w:t>
      </w:r>
      <w:r w:rsidR="003254CC" w:rsidRPr="00C91A01">
        <w:rPr>
          <w:sz w:val="22"/>
          <w:szCs w:val="22"/>
        </w:rPr>
        <w:t>……………..</w:t>
      </w:r>
    </w:p>
    <w:p w14:paraId="6650422B" w14:textId="17C35F60" w:rsidR="00464132" w:rsidRPr="005A7263" w:rsidRDefault="00464132" w:rsidP="00C91A01">
      <w:pPr>
        <w:suppressAutoHyphens w:val="0"/>
        <w:spacing w:before="240" w:after="240" w:line="276" w:lineRule="auto"/>
        <w:jc w:val="center"/>
        <w:rPr>
          <w:b/>
          <w:bCs/>
          <w:sz w:val="22"/>
          <w:szCs w:val="22"/>
        </w:rPr>
      </w:pPr>
      <w:r w:rsidRPr="005A7263">
        <w:rPr>
          <w:b/>
          <w:bCs/>
          <w:sz w:val="22"/>
          <w:szCs w:val="22"/>
        </w:rPr>
        <w:t>Elementy dokumentacji projektowej nieobjęte umową</w:t>
      </w:r>
    </w:p>
    <w:p w14:paraId="429AE264" w14:textId="08579081" w:rsidR="00464132" w:rsidRPr="00C91A01" w:rsidRDefault="00B76C12" w:rsidP="00C91A01">
      <w:pPr>
        <w:pStyle w:val="Akapitzlist"/>
        <w:numPr>
          <w:ilvl w:val="0"/>
          <w:numId w:val="99"/>
        </w:numPr>
        <w:suppressAutoHyphens w:val="0"/>
        <w:spacing w:after="120"/>
        <w:ind w:left="426" w:hanging="426"/>
        <w:jc w:val="both"/>
        <w:rPr>
          <w:rFonts w:ascii="Times New Roman" w:hAnsi="Times New Roman" w:cs="Times New Roman"/>
          <w:szCs w:val="22"/>
        </w:rPr>
      </w:pPr>
      <w:r w:rsidRPr="00C91A01">
        <w:rPr>
          <w:rFonts w:ascii="Times New Roman" w:hAnsi="Times New Roman" w:cs="Times New Roman"/>
          <w:szCs w:val="22"/>
        </w:rPr>
        <w:t>Projekt budowlany</w:t>
      </w:r>
      <w:r w:rsidR="008E78C3" w:rsidRPr="00C91A01">
        <w:rPr>
          <w:rFonts w:ascii="Times New Roman" w:hAnsi="Times New Roman" w:cs="Times New Roman"/>
          <w:szCs w:val="22"/>
        </w:rPr>
        <w:t xml:space="preserve"> – </w:t>
      </w:r>
      <w:r w:rsidRPr="00C91A01">
        <w:rPr>
          <w:rFonts w:ascii="Times New Roman" w:hAnsi="Times New Roman" w:cs="Times New Roman"/>
          <w:szCs w:val="22"/>
        </w:rPr>
        <w:t>wykonawczy</w:t>
      </w:r>
      <w:r w:rsidR="008E78C3" w:rsidRPr="00C91A01">
        <w:rPr>
          <w:rFonts w:ascii="Times New Roman" w:hAnsi="Times New Roman" w:cs="Times New Roman"/>
          <w:szCs w:val="22"/>
        </w:rPr>
        <w:t xml:space="preserve">, </w:t>
      </w:r>
      <w:r w:rsidRPr="00C91A01">
        <w:rPr>
          <w:rFonts w:ascii="Times New Roman" w:hAnsi="Times New Roman" w:cs="Times New Roman"/>
          <w:szCs w:val="22"/>
        </w:rPr>
        <w:t xml:space="preserve"> </w:t>
      </w:r>
      <w:r w:rsidR="008E78C3" w:rsidRPr="00C91A01">
        <w:rPr>
          <w:rFonts w:ascii="Times New Roman" w:hAnsi="Times New Roman" w:cs="Times New Roman"/>
          <w:szCs w:val="22"/>
        </w:rPr>
        <w:t>T</w:t>
      </w:r>
      <w:r w:rsidRPr="00C91A01">
        <w:rPr>
          <w:rFonts w:ascii="Times New Roman" w:hAnsi="Times New Roman" w:cs="Times New Roman"/>
          <w:szCs w:val="22"/>
        </w:rPr>
        <w:t>om 1/9</w:t>
      </w:r>
      <w:r w:rsidR="008E78C3" w:rsidRPr="00C91A01">
        <w:rPr>
          <w:rFonts w:ascii="Times New Roman" w:hAnsi="Times New Roman" w:cs="Times New Roman"/>
          <w:szCs w:val="22"/>
        </w:rPr>
        <w:t>, P</w:t>
      </w:r>
      <w:r w:rsidRPr="00C91A01">
        <w:rPr>
          <w:rFonts w:ascii="Times New Roman" w:hAnsi="Times New Roman" w:cs="Times New Roman"/>
          <w:szCs w:val="22"/>
        </w:rPr>
        <w:t>rojekt zagospodarowania terenu</w:t>
      </w:r>
      <w:r w:rsidR="004F258A" w:rsidRPr="00C91A01">
        <w:rPr>
          <w:rFonts w:ascii="Times New Roman" w:hAnsi="Times New Roman" w:cs="Times New Roman"/>
          <w:szCs w:val="22"/>
        </w:rPr>
        <w:t xml:space="preserve">, </w:t>
      </w:r>
      <w:r w:rsidR="008E78C3" w:rsidRPr="00C91A01">
        <w:rPr>
          <w:rFonts w:ascii="Times New Roman" w:hAnsi="Times New Roman" w:cs="Times New Roman"/>
          <w:szCs w:val="22"/>
        </w:rPr>
        <w:t>Listopad 2023 *REW01 - wyodrębnienie z opracowania PB-W PZT zakresu pawilonu pingwinów:</w:t>
      </w:r>
    </w:p>
    <w:p w14:paraId="42693FD4" w14:textId="603BBC60" w:rsidR="008E78C3" w:rsidRPr="00C91A01" w:rsidRDefault="008039BF" w:rsidP="00C91A01">
      <w:pPr>
        <w:pStyle w:val="Akapitzlist"/>
        <w:suppressAutoHyphens w:val="0"/>
        <w:spacing w:after="120"/>
        <w:ind w:left="425"/>
        <w:jc w:val="both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>W zakres umowy nie wchodzą r</w:t>
      </w:r>
      <w:r w:rsidR="008E78C3" w:rsidRPr="00C91A01">
        <w:rPr>
          <w:rFonts w:ascii="Times New Roman" w:hAnsi="Times New Roman" w:cs="Times New Roman"/>
          <w:szCs w:val="22"/>
        </w:rPr>
        <w:t>oboty dotyczące wybiegu takinów i jeleni.</w:t>
      </w:r>
    </w:p>
    <w:p w14:paraId="12F251D5" w14:textId="1BCAA60D" w:rsidR="008E78C3" w:rsidRPr="00C91A01" w:rsidRDefault="004F258A" w:rsidP="00C91A01">
      <w:pPr>
        <w:pStyle w:val="Akapitzlist"/>
        <w:numPr>
          <w:ilvl w:val="0"/>
          <w:numId w:val="99"/>
        </w:numPr>
        <w:suppressAutoHyphens w:val="0"/>
        <w:spacing w:after="120"/>
        <w:ind w:left="426" w:hanging="426"/>
        <w:jc w:val="both"/>
        <w:rPr>
          <w:rFonts w:ascii="Times New Roman" w:hAnsi="Times New Roman" w:cs="Times New Roman"/>
          <w:szCs w:val="22"/>
        </w:rPr>
      </w:pPr>
      <w:r w:rsidRPr="00C91A01">
        <w:rPr>
          <w:rFonts w:ascii="Times New Roman" w:hAnsi="Times New Roman" w:cs="Times New Roman"/>
          <w:szCs w:val="22"/>
        </w:rPr>
        <w:t>Projekt budowlany – wykonawczy, Tom 6/9, Budynek i wybieg pingwinów, Rewizja 01</w:t>
      </w:r>
      <w:r w:rsidR="0035705E" w:rsidRPr="00C91A01">
        <w:rPr>
          <w:rFonts w:ascii="Times New Roman" w:hAnsi="Times New Roman" w:cs="Times New Roman"/>
          <w:szCs w:val="22"/>
        </w:rPr>
        <w:t>:</w:t>
      </w:r>
    </w:p>
    <w:p w14:paraId="7236F435" w14:textId="27F154E6" w:rsidR="0035705E" w:rsidRPr="00C91A01" w:rsidRDefault="008039BF" w:rsidP="00C91A01">
      <w:pPr>
        <w:suppressAutoHyphens w:val="0"/>
        <w:spacing w:after="120" w:line="276" w:lineRule="auto"/>
        <w:ind w:left="42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w zakres umowy nie wchodzą: </w:t>
      </w:r>
      <w:r w:rsidR="00234B95" w:rsidRPr="00C91A01">
        <w:rPr>
          <w:sz w:val="22"/>
          <w:szCs w:val="22"/>
        </w:rPr>
        <w:t>7.8.7. ROZWIĄZANIA URZĄDZEŃ INSTALACJI TECHNICZNYCH</w:t>
      </w:r>
      <w:r w:rsidR="00E55094" w:rsidRPr="00C91A01">
        <w:rPr>
          <w:sz w:val="22"/>
          <w:szCs w:val="22"/>
        </w:rPr>
        <w:t xml:space="preserve"> - 2.1 Instalacja Teletechniczna, 2.2 Instalacja monitoringu</w:t>
      </w:r>
      <w:r w:rsidR="00C54EC9">
        <w:rPr>
          <w:sz w:val="22"/>
          <w:szCs w:val="22"/>
        </w:rPr>
        <w:t>.</w:t>
      </w:r>
    </w:p>
    <w:p w14:paraId="2716B104" w14:textId="7705BDFF" w:rsidR="009172B0" w:rsidRDefault="009172B0" w:rsidP="00C91A01">
      <w:pPr>
        <w:pStyle w:val="Akapitzlist"/>
        <w:numPr>
          <w:ilvl w:val="0"/>
          <w:numId w:val="99"/>
        </w:numPr>
        <w:suppressAutoHyphens w:val="0"/>
        <w:spacing w:after="120"/>
        <w:ind w:left="426" w:hanging="426"/>
        <w:rPr>
          <w:rFonts w:ascii="Times New Roman" w:hAnsi="Times New Roman" w:cs="Times New Roman"/>
          <w:szCs w:val="22"/>
        </w:rPr>
      </w:pPr>
      <w:r w:rsidRPr="00C91A01">
        <w:rPr>
          <w:rFonts w:ascii="Times New Roman" w:hAnsi="Times New Roman" w:cs="Times New Roman"/>
          <w:szCs w:val="22"/>
        </w:rPr>
        <w:t>Załącznik nr 1, Specyfikacje materiałowe, Tom 6/9, Budynek i wybieg pingwinów:</w:t>
      </w:r>
    </w:p>
    <w:p w14:paraId="60EE5880" w14:textId="3B0D8ADF" w:rsidR="008039BF" w:rsidRPr="00C91A01" w:rsidRDefault="008039BF" w:rsidP="008039BF">
      <w:pPr>
        <w:pStyle w:val="Akapitzlist"/>
        <w:suppressAutoHyphens w:val="0"/>
        <w:spacing w:after="120"/>
        <w:ind w:left="426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>w zakres umowy nie wchodzą:</w:t>
      </w:r>
    </w:p>
    <w:p w14:paraId="4926B4D1" w14:textId="01204C77" w:rsidR="009172B0" w:rsidRPr="00C91A01" w:rsidRDefault="008511EB" w:rsidP="00C948D2">
      <w:pPr>
        <w:pStyle w:val="Akapitzlist"/>
        <w:numPr>
          <w:ilvl w:val="0"/>
          <w:numId w:val="101"/>
        </w:numPr>
        <w:suppressAutoHyphens w:val="0"/>
        <w:spacing w:after="60"/>
        <w:ind w:left="851" w:hanging="425"/>
        <w:rPr>
          <w:rFonts w:ascii="Times New Roman" w:hAnsi="Times New Roman" w:cs="Times New Roman"/>
          <w:szCs w:val="22"/>
        </w:rPr>
      </w:pPr>
      <w:r w:rsidRPr="00C91A01">
        <w:rPr>
          <w:rFonts w:ascii="Times New Roman" w:hAnsi="Times New Roman" w:cs="Times New Roman"/>
          <w:szCs w:val="22"/>
        </w:rPr>
        <w:t xml:space="preserve">przegroda z tworzywa regulowana </w:t>
      </w:r>
      <w:r w:rsidR="008B4C66">
        <w:rPr>
          <w:rFonts w:ascii="Times New Roman" w:hAnsi="Times New Roman" w:cs="Times New Roman"/>
          <w:szCs w:val="22"/>
        </w:rPr>
        <w:t>bezstopniowo</w:t>
      </w:r>
    </w:p>
    <w:p w14:paraId="2E4EBC38" w14:textId="119FCEFE" w:rsidR="008511EB" w:rsidRPr="00C91A01" w:rsidRDefault="008511EB" w:rsidP="00C948D2">
      <w:pPr>
        <w:pStyle w:val="Akapitzlist"/>
        <w:numPr>
          <w:ilvl w:val="0"/>
          <w:numId w:val="101"/>
        </w:numPr>
        <w:suppressAutoHyphens w:val="0"/>
        <w:spacing w:after="60"/>
        <w:ind w:left="851" w:hanging="425"/>
        <w:rPr>
          <w:rFonts w:ascii="Times New Roman" w:hAnsi="Times New Roman" w:cs="Times New Roman"/>
          <w:szCs w:val="22"/>
        </w:rPr>
      </w:pPr>
      <w:r w:rsidRPr="00C91A01">
        <w:rPr>
          <w:rFonts w:ascii="Times New Roman" w:hAnsi="Times New Roman" w:cs="Times New Roman"/>
          <w:szCs w:val="22"/>
        </w:rPr>
        <w:t>klatki</w:t>
      </w:r>
    </w:p>
    <w:p w14:paraId="095A6995" w14:textId="3A9ABA73" w:rsidR="008511EB" w:rsidRPr="00C91A01" w:rsidRDefault="008511EB" w:rsidP="00C948D2">
      <w:pPr>
        <w:pStyle w:val="Akapitzlist"/>
        <w:numPr>
          <w:ilvl w:val="0"/>
          <w:numId w:val="101"/>
        </w:numPr>
        <w:suppressAutoHyphens w:val="0"/>
        <w:spacing w:after="60"/>
        <w:ind w:left="851" w:hanging="425"/>
        <w:rPr>
          <w:rFonts w:ascii="Times New Roman" w:hAnsi="Times New Roman" w:cs="Times New Roman"/>
          <w:szCs w:val="22"/>
        </w:rPr>
      </w:pPr>
      <w:r w:rsidRPr="00C91A01">
        <w:rPr>
          <w:rFonts w:ascii="Times New Roman" w:hAnsi="Times New Roman" w:cs="Times New Roman"/>
          <w:szCs w:val="22"/>
        </w:rPr>
        <w:t>termometr higrometr</w:t>
      </w:r>
    </w:p>
    <w:p w14:paraId="5093A6C4" w14:textId="01BEBA73" w:rsidR="008511EB" w:rsidRPr="00C91A01" w:rsidRDefault="008511EB" w:rsidP="00C948D2">
      <w:pPr>
        <w:pStyle w:val="Akapitzlist"/>
        <w:numPr>
          <w:ilvl w:val="0"/>
          <w:numId w:val="101"/>
        </w:numPr>
        <w:suppressAutoHyphens w:val="0"/>
        <w:spacing w:after="60"/>
        <w:ind w:left="851" w:hanging="425"/>
        <w:rPr>
          <w:rFonts w:ascii="Times New Roman" w:hAnsi="Times New Roman" w:cs="Times New Roman"/>
          <w:szCs w:val="22"/>
        </w:rPr>
      </w:pPr>
      <w:r w:rsidRPr="00C91A01">
        <w:rPr>
          <w:rFonts w:ascii="Times New Roman" w:hAnsi="Times New Roman" w:cs="Times New Roman"/>
          <w:szCs w:val="22"/>
        </w:rPr>
        <w:t>stół ze stali kwasoodpornej</w:t>
      </w:r>
    </w:p>
    <w:p w14:paraId="78F651B4" w14:textId="713EC155" w:rsidR="008511EB" w:rsidRPr="00C91A01" w:rsidRDefault="008511EB" w:rsidP="00C948D2">
      <w:pPr>
        <w:pStyle w:val="Akapitzlist"/>
        <w:numPr>
          <w:ilvl w:val="0"/>
          <w:numId w:val="101"/>
        </w:numPr>
        <w:suppressAutoHyphens w:val="0"/>
        <w:spacing w:after="60"/>
        <w:ind w:left="851" w:hanging="425"/>
        <w:rPr>
          <w:rFonts w:ascii="Times New Roman" w:hAnsi="Times New Roman" w:cs="Times New Roman"/>
          <w:szCs w:val="22"/>
        </w:rPr>
      </w:pPr>
      <w:r w:rsidRPr="00C91A01">
        <w:rPr>
          <w:rFonts w:ascii="Times New Roman" w:hAnsi="Times New Roman" w:cs="Times New Roman"/>
          <w:szCs w:val="22"/>
        </w:rPr>
        <w:t>wanna</w:t>
      </w:r>
    </w:p>
    <w:p w14:paraId="71FB1EB0" w14:textId="544B03AB" w:rsidR="008511EB" w:rsidRPr="00C91A01" w:rsidRDefault="008511EB" w:rsidP="00C948D2">
      <w:pPr>
        <w:pStyle w:val="Akapitzlist"/>
        <w:numPr>
          <w:ilvl w:val="0"/>
          <w:numId w:val="101"/>
        </w:numPr>
        <w:suppressAutoHyphens w:val="0"/>
        <w:spacing w:after="60"/>
        <w:ind w:left="851" w:hanging="425"/>
        <w:rPr>
          <w:rFonts w:ascii="Times New Roman" w:hAnsi="Times New Roman" w:cs="Times New Roman"/>
          <w:szCs w:val="22"/>
        </w:rPr>
      </w:pPr>
      <w:r w:rsidRPr="00C91A01">
        <w:rPr>
          <w:rFonts w:ascii="Times New Roman" w:hAnsi="Times New Roman" w:cs="Times New Roman"/>
          <w:szCs w:val="22"/>
        </w:rPr>
        <w:t>inkubator</w:t>
      </w:r>
    </w:p>
    <w:p w14:paraId="54BE2C1B" w14:textId="61022C54" w:rsidR="008511EB" w:rsidRPr="00C91A01" w:rsidRDefault="008511EB" w:rsidP="00C948D2">
      <w:pPr>
        <w:pStyle w:val="Akapitzlist"/>
        <w:numPr>
          <w:ilvl w:val="0"/>
          <w:numId w:val="101"/>
        </w:numPr>
        <w:suppressAutoHyphens w:val="0"/>
        <w:spacing w:after="60"/>
        <w:ind w:left="851" w:hanging="425"/>
        <w:rPr>
          <w:rFonts w:ascii="Times New Roman" w:hAnsi="Times New Roman" w:cs="Times New Roman"/>
          <w:szCs w:val="22"/>
        </w:rPr>
      </w:pPr>
      <w:r w:rsidRPr="00C91A01">
        <w:rPr>
          <w:rFonts w:ascii="Times New Roman" w:hAnsi="Times New Roman" w:cs="Times New Roman"/>
          <w:szCs w:val="22"/>
        </w:rPr>
        <w:t>kuweta</w:t>
      </w:r>
    </w:p>
    <w:p w14:paraId="7C0A15DB" w14:textId="6D3B4E92" w:rsidR="008511EB" w:rsidRPr="00C91A01" w:rsidRDefault="008511EB" w:rsidP="00C948D2">
      <w:pPr>
        <w:pStyle w:val="Akapitzlist"/>
        <w:numPr>
          <w:ilvl w:val="0"/>
          <w:numId w:val="101"/>
        </w:numPr>
        <w:suppressAutoHyphens w:val="0"/>
        <w:spacing w:after="60"/>
        <w:ind w:left="851" w:hanging="425"/>
        <w:rPr>
          <w:rFonts w:ascii="Times New Roman" w:hAnsi="Times New Roman" w:cs="Times New Roman"/>
          <w:szCs w:val="22"/>
        </w:rPr>
      </w:pPr>
      <w:r w:rsidRPr="00C91A01">
        <w:rPr>
          <w:rFonts w:ascii="Times New Roman" w:hAnsi="Times New Roman" w:cs="Times New Roman"/>
          <w:szCs w:val="22"/>
        </w:rPr>
        <w:t>waga elektroniczna</w:t>
      </w:r>
    </w:p>
    <w:p w14:paraId="3AD0A6D3" w14:textId="5DE749F7" w:rsidR="008511EB" w:rsidRPr="00C91A01" w:rsidRDefault="008511EB" w:rsidP="00C948D2">
      <w:pPr>
        <w:pStyle w:val="Akapitzlist"/>
        <w:numPr>
          <w:ilvl w:val="0"/>
          <w:numId w:val="101"/>
        </w:numPr>
        <w:suppressAutoHyphens w:val="0"/>
        <w:spacing w:after="60"/>
        <w:ind w:left="851" w:hanging="425"/>
        <w:rPr>
          <w:rFonts w:ascii="Times New Roman" w:hAnsi="Times New Roman" w:cs="Times New Roman"/>
          <w:szCs w:val="22"/>
        </w:rPr>
      </w:pPr>
      <w:r w:rsidRPr="00C91A01">
        <w:rPr>
          <w:rFonts w:ascii="Times New Roman" w:hAnsi="Times New Roman" w:cs="Times New Roman"/>
          <w:szCs w:val="22"/>
        </w:rPr>
        <w:t>pojemnik na śmieci</w:t>
      </w:r>
    </w:p>
    <w:p w14:paraId="190BD69A" w14:textId="1A183D3C" w:rsidR="008511EB" w:rsidRPr="00C91A01" w:rsidRDefault="008511EB" w:rsidP="00C948D2">
      <w:pPr>
        <w:pStyle w:val="Akapitzlist"/>
        <w:numPr>
          <w:ilvl w:val="0"/>
          <w:numId w:val="101"/>
        </w:numPr>
        <w:suppressAutoHyphens w:val="0"/>
        <w:spacing w:after="60"/>
        <w:ind w:left="851" w:hanging="425"/>
        <w:rPr>
          <w:rFonts w:ascii="Times New Roman" w:hAnsi="Times New Roman" w:cs="Times New Roman"/>
          <w:szCs w:val="22"/>
        </w:rPr>
      </w:pPr>
      <w:r w:rsidRPr="00C91A01">
        <w:rPr>
          <w:rFonts w:ascii="Times New Roman" w:hAnsi="Times New Roman" w:cs="Times New Roman"/>
          <w:szCs w:val="22"/>
        </w:rPr>
        <w:t>podręczny pojemnik na śmieci bez pochwytu</w:t>
      </w:r>
    </w:p>
    <w:p w14:paraId="3D4D30B5" w14:textId="7FAF4923" w:rsidR="008511EB" w:rsidRPr="00C91A01" w:rsidRDefault="008511EB" w:rsidP="00C948D2">
      <w:pPr>
        <w:pStyle w:val="Akapitzlist"/>
        <w:numPr>
          <w:ilvl w:val="0"/>
          <w:numId w:val="101"/>
        </w:numPr>
        <w:suppressAutoHyphens w:val="0"/>
        <w:spacing w:after="60"/>
        <w:ind w:left="851" w:hanging="425"/>
        <w:rPr>
          <w:rFonts w:ascii="Times New Roman" w:hAnsi="Times New Roman" w:cs="Times New Roman"/>
          <w:szCs w:val="22"/>
        </w:rPr>
      </w:pPr>
      <w:r w:rsidRPr="00C91A01">
        <w:rPr>
          <w:rFonts w:ascii="Times New Roman" w:hAnsi="Times New Roman" w:cs="Times New Roman"/>
          <w:szCs w:val="22"/>
        </w:rPr>
        <w:t>wąż ogrodowy</w:t>
      </w:r>
    </w:p>
    <w:p w14:paraId="0D50E633" w14:textId="479813F6" w:rsidR="008511EB" w:rsidRPr="00C91A01" w:rsidRDefault="008511EB" w:rsidP="00C948D2">
      <w:pPr>
        <w:pStyle w:val="Akapitzlist"/>
        <w:numPr>
          <w:ilvl w:val="0"/>
          <w:numId w:val="101"/>
        </w:numPr>
        <w:suppressAutoHyphens w:val="0"/>
        <w:spacing w:after="60"/>
        <w:ind w:left="851" w:hanging="425"/>
        <w:rPr>
          <w:rFonts w:ascii="Times New Roman" w:hAnsi="Times New Roman" w:cs="Times New Roman"/>
          <w:szCs w:val="22"/>
        </w:rPr>
      </w:pPr>
      <w:r w:rsidRPr="00C91A01">
        <w:rPr>
          <w:rFonts w:ascii="Times New Roman" w:hAnsi="Times New Roman" w:cs="Times New Roman"/>
          <w:szCs w:val="22"/>
        </w:rPr>
        <w:t>myjka ciśnieniowa</w:t>
      </w:r>
    </w:p>
    <w:p w14:paraId="0974CC96" w14:textId="07269B26" w:rsidR="008511EB" w:rsidRPr="00C91A01" w:rsidRDefault="008511EB" w:rsidP="00C948D2">
      <w:pPr>
        <w:pStyle w:val="Akapitzlist"/>
        <w:numPr>
          <w:ilvl w:val="0"/>
          <w:numId w:val="101"/>
        </w:numPr>
        <w:suppressAutoHyphens w:val="0"/>
        <w:spacing w:after="60"/>
        <w:ind w:left="851" w:hanging="425"/>
        <w:rPr>
          <w:rFonts w:ascii="Times New Roman" w:hAnsi="Times New Roman" w:cs="Times New Roman"/>
          <w:szCs w:val="22"/>
        </w:rPr>
      </w:pPr>
      <w:r w:rsidRPr="00C91A01">
        <w:rPr>
          <w:rFonts w:ascii="Times New Roman" w:hAnsi="Times New Roman" w:cs="Times New Roman"/>
          <w:szCs w:val="22"/>
        </w:rPr>
        <w:t>szczotki</w:t>
      </w:r>
    </w:p>
    <w:p w14:paraId="482D7361" w14:textId="529F8A39" w:rsidR="005D2841" w:rsidRPr="00C91A01" w:rsidRDefault="005D2841" w:rsidP="00C948D2">
      <w:pPr>
        <w:pStyle w:val="Akapitzlist"/>
        <w:numPr>
          <w:ilvl w:val="0"/>
          <w:numId w:val="101"/>
        </w:numPr>
        <w:suppressAutoHyphens w:val="0"/>
        <w:spacing w:after="60"/>
        <w:ind w:left="851" w:hanging="425"/>
        <w:rPr>
          <w:rFonts w:ascii="Times New Roman" w:hAnsi="Times New Roman" w:cs="Times New Roman"/>
          <w:szCs w:val="22"/>
        </w:rPr>
      </w:pPr>
      <w:r w:rsidRPr="00C91A01">
        <w:rPr>
          <w:rFonts w:ascii="Times New Roman" w:hAnsi="Times New Roman" w:cs="Times New Roman"/>
          <w:szCs w:val="22"/>
        </w:rPr>
        <w:t>szafa chłodnicza ze stali nierdzewnej</w:t>
      </w:r>
    </w:p>
    <w:p w14:paraId="3DBEF0B4" w14:textId="0C35A6F6" w:rsidR="005D2841" w:rsidRPr="00C91A01" w:rsidRDefault="00C54EC9" w:rsidP="00C948D2">
      <w:pPr>
        <w:pStyle w:val="Akapitzlist"/>
        <w:numPr>
          <w:ilvl w:val="0"/>
          <w:numId w:val="101"/>
        </w:numPr>
        <w:suppressAutoHyphens w:val="0"/>
        <w:spacing w:after="60"/>
        <w:ind w:left="851" w:hanging="425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>z</w:t>
      </w:r>
      <w:r w:rsidR="005D2841" w:rsidRPr="00C91A01">
        <w:rPr>
          <w:rFonts w:ascii="Times New Roman" w:hAnsi="Times New Roman" w:cs="Times New Roman"/>
          <w:szCs w:val="22"/>
        </w:rPr>
        <w:t>amrażarka</w:t>
      </w:r>
    </w:p>
    <w:p w14:paraId="6F439776" w14:textId="64050D16" w:rsidR="005D2841" w:rsidRPr="00C91A01" w:rsidRDefault="00C54EC9" w:rsidP="00C948D2">
      <w:pPr>
        <w:pStyle w:val="Akapitzlist"/>
        <w:numPr>
          <w:ilvl w:val="0"/>
          <w:numId w:val="101"/>
        </w:numPr>
        <w:suppressAutoHyphens w:val="0"/>
        <w:spacing w:after="60"/>
        <w:ind w:left="851" w:hanging="425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>r</w:t>
      </w:r>
      <w:r w:rsidR="005D2841" w:rsidRPr="00C91A01">
        <w:rPr>
          <w:rFonts w:ascii="Times New Roman" w:hAnsi="Times New Roman" w:cs="Times New Roman"/>
          <w:szCs w:val="22"/>
        </w:rPr>
        <w:t>egał</w:t>
      </w:r>
    </w:p>
    <w:p w14:paraId="3B1D74AE" w14:textId="4DCA4F7A" w:rsidR="005D2841" w:rsidRPr="00C91A01" w:rsidRDefault="00C54EC9" w:rsidP="00C948D2">
      <w:pPr>
        <w:pStyle w:val="Akapitzlist"/>
        <w:numPr>
          <w:ilvl w:val="0"/>
          <w:numId w:val="101"/>
        </w:numPr>
        <w:suppressAutoHyphens w:val="0"/>
        <w:spacing w:after="60"/>
        <w:ind w:left="851" w:hanging="425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>n</w:t>
      </w:r>
      <w:r w:rsidR="005D2841" w:rsidRPr="00C91A01">
        <w:rPr>
          <w:rFonts w:ascii="Times New Roman" w:hAnsi="Times New Roman" w:cs="Times New Roman"/>
          <w:szCs w:val="22"/>
        </w:rPr>
        <w:t>oże</w:t>
      </w:r>
    </w:p>
    <w:p w14:paraId="0FBD2BFC" w14:textId="759677B1" w:rsidR="005D2841" w:rsidRPr="00C91A01" w:rsidRDefault="00C54EC9" w:rsidP="00C948D2">
      <w:pPr>
        <w:pStyle w:val="Akapitzlist"/>
        <w:numPr>
          <w:ilvl w:val="0"/>
          <w:numId w:val="101"/>
        </w:numPr>
        <w:suppressAutoHyphens w:val="0"/>
        <w:spacing w:after="60"/>
        <w:ind w:left="851" w:hanging="425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>d</w:t>
      </w:r>
      <w:r w:rsidR="005D2841" w:rsidRPr="00C91A01">
        <w:rPr>
          <w:rFonts w:ascii="Times New Roman" w:hAnsi="Times New Roman" w:cs="Times New Roman"/>
          <w:szCs w:val="22"/>
        </w:rPr>
        <w:t>eski do krojenia</w:t>
      </w:r>
    </w:p>
    <w:p w14:paraId="0C6E8DAD" w14:textId="08EB1D34" w:rsidR="005D2841" w:rsidRPr="00C91A01" w:rsidRDefault="00C54EC9" w:rsidP="00C948D2">
      <w:pPr>
        <w:pStyle w:val="Akapitzlist"/>
        <w:numPr>
          <w:ilvl w:val="0"/>
          <w:numId w:val="101"/>
        </w:numPr>
        <w:suppressAutoHyphens w:val="0"/>
        <w:spacing w:after="60"/>
        <w:ind w:left="851" w:hanging="425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>p</w:t>
      </w:r>
      <w:r w:rsidR="005D2841" w:rsidRPr="00C91A01">
        <w:rPr>
          <w:rFonts w:ascii="Times New Roman" w:hAnsi="Times New Roman" w:cs="Times New Roman"/>
          <w:szCs w:val="22"/>
        </w:rPr>
        <w:t>ęsety i szczypce</w:t>
      </w:r>
    </w:p>
    <w:p w14:paraId="7687B04D" w14:textId="32AE250E" w:rsidR="005D2841" w:rsidRPr="00CA5585" w:rsidRDefault="00C54EC9" w:rsidP="00C948D2">
      <w:pPr>
        <w:pStyle w:val="Akapitzlist"/>
        <w:numPr>
          <w:ilvl w:val="0"/>
          <w:numId w:val="101"/>
        </w:numPr>
        <w:suppressAutoHyphens w:val="0"/>
        <w:spacing w:after="60"/>
        <w:ind w:left="851" w:hanging="425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>s</w:t>
      </w:r>
      <w:r w:rsidR="005D2841" w:rsidRPr="00CA5585">
        <w:rPr>
          <w:rFonts w:ascii="Times New Roman" w:hAnsi="Times New Roman" w:cs="Times New Roman"/>
          <w:szCs w:val="22"/>
        </w:rPr>
        <w:t>zczotki i szufelki</w:t>
      </w:r>
    </w:p>
    <w:p w14:paraId="6A75D107" w14:textId="1F5CA3D9" w:rsidR="00C91A01" w:rsidRPr="00CA5585" w:rsidRDefault="00C54EC9" w:rsidP="00C948D2">
      <w:pPr>
        <w:pStyle w:val="Akapitzlist"/>
        <w:numPr>
          <w:ilvl w:val="0"/>
          <w:numId w:val="101"/>
        </w:numPr>
        <w:suppressAutoHyphens w:val="0"/>
        <w:spacing w:after="60"/>
        <w:ind w:left="851" w:hanging="425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>ś</w:t>
      </w:r>
      <w:r w:rsidR="005D2841" w:rsidRPr="00CA5585">
        <w:rPr>
          <w:rFonts w:ascii="Times New Roman" w:hAnsi="Times New Roman" w:cs="Times New Roman"/>
          <w:szCs w:val="22"/>
        </w:rPr>
        <w:t>ciągaczki do wody</w:t>
      </w:r>
    </w:p>
    <w:p w14:paraId="44CA610C" w14:textId="5538F538" w:rsidR="00C91A01" w:rsidRPr="00CA5585" w:rsidRDefault="00C54EC9" w:rsidP="00C948D2">
      <w:pPr>
        <w:pStyle w:val="Akapitzlist"/>
        <w:numPr>
          <w:ilvl w:val="0"/>
          <w:numId w:val="101"/>
        </w:numPr>
        <w:suppressAutoHyphens w:val="0"/>
        <w:spacing w:after="60"/>
        <w:ind w:left="851" w:hanging="425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>s</w:t>
      </w:r>
      <w:r w:rsidR="005D2841" w:rsidRPr="00CA5585">
        <w:rPr>
          <w:rFonts w:ascii="Times New Roman" w:hAnsi="Times New Roman" w:cs="Times New Roman"/>
          <w:szCs w:val="22"/>
        </w:rPr>
        <w:t>iatki do czyszczenia basenu</w:t>
      </w:r>
    </w:p>
    <w:p w14:paraId="0A14039A" w14:textId="5C508BF5" w:rsidR="00C91A01" w:rsidRPr="00CA5585" w:rsidRDefault="00C54EC9" w:rsidP="00C948D2">
      <w:pPr>
        <w:pStyle w:val="Akapitzlist"/>
        <w:numPr>
          <w:ilvl w:val="0"/>
          <w:numId w:val="101"/>
        </w:numPr>
        <w:suppressAutoHyphens w:val="0"/>
        <w:spacing w:after="60"/>
        <w:ind w:left="851" w:hanging="425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>k</w:t>
      </w:r>
      <w:r w:rsidR="005D2841" w:rsidRPr="00CA5585">
        <w:rPr>
          <w:rFonts w:ascii="Times New Roman" w:hAnsi="Times New Roman" w:cs="Times New Roman"/>
          <w:szCs w:val="22"/>
        </w:rPr>
        <w:t>armidła/poidła do zawieszenia</w:t>
      </w:r>
    </w:p>
    <w:p w14:paraId="28A802FD" w14:textId="01981E8C" w:rsidR="00C91A01" w:rsidRPr="00CA5585" w:rsidRDefault="00C54EC9" w:rsidP="00C948D2">
      <w:pPr>
        <w:pStyle w:val="Akapitzlist"/>
        <w:numPr>
          <w:ilvl w:val="0"/>
          <w:numId w:val="101"/>
        </w:numPr>
        <w:suppressAutoHyphens w:val="0"/>
        <w:spacing w:after="60"/>
        <w:ind w:left="851" w:hanging="425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>b</w:t>
      </w:r>
      <w:r w:rsidR="005D2841" w:rsidRPr="00CA5585">
        <w:rPr>
          <w:rFonts w:ascii="Times New Roman" w:hAnsi="Times New Roman" w:cs="Times New Roman"/>
          <w:szCs w:val="22"/>
        </w:rPr>
        <w:t>iurko dla pracowników</w:t>
      </w:r>
    </w:p>
    <w:p w14:paraId="4DDFA85F" w14:textId="6460F433" w:rsidR="00C91A01" w:rsidRPr="00CA5585" w:rsidRDefault="00C54EC9" w:rsidP="00C948D2">
      <w:pPr>
        <w:pStyle w:val="Akapitzlist"/>
        <w:numPr>
          <w:ilvl w:val="0"/>
          <w:numId w:val="101"/>
        </w:numPr>
        <w:suppressAutoHyphens w:val="0"/>
        <w:spacing w:after="60"/>
        <w:ind w:left="851" w:hanging="425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>k</w:t>
      </w:r>
      <w:r w:rsidR="005D2841" w:rsidRPr="00CA5585">
        <w:rPr>
          <w:rFonts w:ascii="Times New Roman" w:hAnsi="Times New Roman" w:cs="Times New Roman"/>
          <w:szCs w:val="22"/>
        </w:rPr>
        <w:t>rzesło do pracy</w:t>
      </w:r>
    </w:p>
    <w:p w14:paraId="5C003354" w14:textId="2E98FA34" w:rsidR="00CA5585" w:rsidRPr="00CA5585" w:rsidRDefault="00C54EC9" w:rsidP="00CA5585">
      <w:pPr>
        <w:pStyle w:val="Akapitzlist"/>
        <w:numPr>
          <w:ilvl w:val="0"/>
          <w:numId w:val="101"/>
        </w:numPr>
        <w:suppressAutoHyphens w:val="0"/>
        <w:spacing w:after="60"/>
        <w:ind w:left="851" w:hanging="425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>k</w:t>
      </w:r>
      <w:r w:rsidR="005D2841" w:rsidRPr="00CA5585">
        <w:rPr>
          <w:rFonts w:ascii="Times New Roman" w:hAnsi="Times New Roman" w:cs="Times New Roman"/>
          <w:szCs w:val="22"/>
        </w:rPr>
        <w:t>rzesła dla pracowników</w:t>
      </w:r>
    </w:p>
    <w:p w14:paraId="127B00C4" w14:textId="4F223471" w:rsidR="005D2841" w:rsidRPr="00CA5585" w:rsidRDefault="00C54EC9" w:rsidP="00CA5585">
      <w:pPr>
        <w:pStyle w:val="Akapitzlist"/>
        <w:numPr>
          <w:ilvl w:val="0"/>
          <w:numId w:val="101"/>
        </w:numPr>
        <w:suppressAutoHyphens w:val="0"/>
        <w:spacing w:after="60"/>
        <w:ind w:left="851" w:hanging="425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>c</w:t>
      </w:r>
      <w:r w:rsidR="005D2841" w:rsidRPr="00CA5585">
        <w:rPr>
          <w:rFonts w:ascii="Times New Roman" w:hAnsi="Times New Roman" w:cs="Times New Roman"/>
          <w:szCs w:val="22"/>
        </w:rPr>
        <w:t>zajnik elektryczny</w:t>
      </w:r>
      <w:bookmarkStart w:id="0" w:name="_GoBack"/>
      <w:bookmarkEnd w:id="0"/>
    </w:p>
    <w:sectPr w:rsidR="005D2841" w:rsidRPr="00CA5585" w:rsidSect="006C71ED">
      <w:footnotePr>
        <w:pos w:val="beneathText"/>
      </w:footnotePr>
      <w:pgSz w:w="11907" w:h="16840" w:code="9"/>
      <w:pgMar w:top="1134" w:right="1134" w:bottom="1134" w:left="1134" w:header="454" w:footer="340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5982F9C" w14:textId="77777777" w:rsidR="00FD7977" w:rsidRDefault="00FD7977">
      <w:r>
        <w:separator/>
      </w:r>
    </w:p>
  </w:endnote>
  <w:endnote w:type="continuationSeparator" w:id="0">
    <w:p w14:paraId="43D9BD05" w14:textId="77777777" w:rsidR="00FD7977" w:rsidRDefault="00FD79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Times New Roman"/>
    <w:charset w:val="EE"/>
    <w:family w:val="roman"/>
    <w:pitch w:val="variable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OpenSymbol">
    <w:altName w:val="Calibri"/>
    <w:charset w:val="00"/>
    <w:family w:val="auto"/>
    <w:pitch w:val="variable"/>
    <w:sig w:usb0="800000AF" w:usb1="1001ECEA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P TypographicSymbols"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imesNewRoman">
    <w:altName w:val="Yu Gothic"/>
    <w:panose1 w:val="00000000000000000000"/>
    <w:charset w:val="80"/>
    <w:family w:val="auto"/>
    <w:notTrueType/>
    <w:pitch w:val="default"/>
    <w:sig w:usb0="00000007" w:usb1="08070000" w:usb2="00000010" w:usb3="00000000" w:csb0="0002000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Univers-PL">
    <w:altName w:val="Times New Roman"/>
    <w:charset w:val="EE"/>
    <w:family w:val="roman"/>
    <w:pitch w:val="variable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AngsanaUPC">
    <w:charset w:val="DE"/>
    <w:family w:val="roman"/>
    <w:pitch w:val="variable"/>
    <w:sig w:usb0="81000003" w:usb1="00000000" w:usb2="00000000" w:usb3="00000000" w:csb0="00010001" w:csb1="00000000"/>
  </w:font>
  <w:font w:name="Liberation Serif">
    <w:altName w:val="Times New Roman"/>
    <w:charset w:val="EE"/>
    <w:family w:val="roman"/>
    <w:pitch w:val="variable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9936644" w14:textId="77777777" w:rsidR="00FD7977" w:rsidRDefault="00FD7977">
      <w:r>
        <w:separator/>
      </w:r>
    </w:p>
  </w:footnote>
  <w:footnote w:type="continuationSeparator" w:id="0">
    <w:p w14:paraId="6F169D64" w14:textId="77777777" w:rsidR="00FD7977" w:rsidRDefault="00FD797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720"/>
        </w:tabs>
        <w:ind w:left="72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720"/>
        </w:tabs>
        <w:ind w:left="72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firstLine="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720"/>
        </w:tabs>
        <w:ind w:left="720" w:firstLine="0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720"/>
        </w:tabs>
        <w:ind w:left="72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720"/>
        </w:tabs>
        <w:ind w:left="72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720"/>
        </w:tabs>
        <w:ind w:left="72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720"/>
        </w:tabs>
        <w:ind w:left="72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720"/>
        </w:tabs>
        <w:ind w:left="720" w:firstLine="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14"/>
      <w:numFmt w:val="decimal"/>
      <w:lvlText w:val="%1"/>
      <w:lvlJc w:val="left"/>
      <w:pPr>
        <w:tabs>
          <w:tab w:val="num" w:pos="465"/>
        </w:tabs>
        <w:ind w:left="465" w:hanging="465"/>
      </w:pPr>
    </w:lvl>
    <w:lvl w:ilvl="1">
      <w:start w:val="2"/>
      <w:numFmt w:val="decimal"/>
      <w:lvlText w:val="%1.%2"/>
      <w:lvlJc w:val="left"/>
      <w:pPr>
        <w:tabs>
          <w:tab w:val="num" w:pos="465"/>
        </w:tabs>
        <w:ind w:left="465" w:hanging="465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0000007"/>
    <w:multiLevelType w:val="singleLevel"/>
    <w:tmpl w:val="00000007"/>
    <w:name w:val="WW8Num7"/>
    <w:lvl w:ilvl="0">
      <w:start w:val="1"/>
      <w:numFmt w:val="bullet"/>
      <w:lvlText w:val=""/>
      <w:lvlJc w:val="left"/>
      <w:pPr>
        <w:tabs>
          <w:tab w:val="num" w:pos="397"/>
        </w:tabs>
        <w:ind w:left="397" w:hanging="397"/>
      </w:pPr>
      <w:rPr>
        <w:rFonts w:ascii="Symbol" w:hAnsi="Symbol"/>
        <w:b w:val="0"/>
        <w:i w:val="0"/>
      </w:rPr>
    </w:lvl>
  </w:abstractNum>
  <w:abstractNum w:abstractNumId="6" w15:restartNumberingAfterBreak="0">
    <w:nsid w:val="00000008"/>
    <w:multiLevelType w:val="multilevel"/>
    <w:tmpl w:val="00000008"/>
    <w:name w:val="WW8Num8"/>
    <w:lvl w:ilvl="0">
      <w:start w:val="6"/>
      <w:numFmt w:val="decimal"/>
      <w:lvlText w:val="%1"/>
      <w:lvlJc w:val="left"/>
      <w:pPr>
        <w:tabs>
          <w:tab w:val="num" w:pos="600"/>
        </w:tabs>
        <w:ind w:left="600" w:hanging="600"/>
      </w:pPr>
    </w:lvl>
    <w:lvl w:ilvl="1">
      <w:start w:val="3"/>
      <w:numFmt w:val="decimal"/>
      <w:lvlText w:val="%1.%2"/>
      <w:lvlJc w:val="left"/>
      <w:pPr>
        <w:tabs>
          <w:tab w:val="num" w:pos="600"/>
        </w:tabs>
        <w:ind w:left="600" w:hanging="600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7" w15:restartNumberingAfterBreak="0">
    <w:nsid w:val="00000009"/>
    <w:multiLevelType w:val="singleLevel"/>
    <w:tmpl w:val="00000009"/>
    <w:name w:val="WW8Num9"/>
    <w:lvl w:ilvl="0">
      <w:start w:val="1"/>
      <w:numFmt w:val="decimal"/>
      <w:lvlText w:val="%1)"/>
      <w:lvlJc w:val="left"/>
      <w:pPr>
        <w:tabs>
          <w:tab w:val="num" w:pos="423"/>
        </w:tabs>
        <w:ind w:left="423" w:hanging="360"/>
      </w:pPr>
    </w:lvl>
  </w:abstractNum>
  <w:abstractNum w:abstractNumId="8" w15:restartNumberingAfterBreak="0">
    <w:nsid w:val="0000000A"/>
    <w:multiLevelType w:val="singleLevel"/>
    <w:tmpl w:val="0000000A"/>
    <w:name w:val="WW8Num1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9" w15:restartNumberingAfterBreak="0">
    <w:nsid w:val="0000000C"/>
    <w:multiLevelType w:val="multilevel"/>
    <w:tmpl w:val="0000000C"/>
    <w:name w:val="WW8Num12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10" w15:restartNumberingAfterBreak="0">
    <w:nsid w:val="0000000E"/>
    <w:multiLevelType w:val="multilevel"/>
    <w:tmpl w:val="0000000E"/>
    <w:name w:val="WW8Num14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4"/>
      <w:numFmt w:val="decimal"/>
      <w:lvlText w:val="5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 w15:restartNumberingAfterBreak="0">
    <w:nsid w:val="0000000F"/>
    <w:multiLevelType w:val="singleLevel"/>
    <w:tmpl w:val="0000000F"/>
    <w:name w:val="WW8Num15"/>
    <w:lvl w:ilvl="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</w:lvl>
  </w:abstractNum>
  <w:abstractNum w:abstractNumId="12" w15:restartNumberingAfterBreak="0">
    <w:nsid w:val="00000010"/>
    <w:multiLevelType w:val="multilevel"/>
    <w:tmpl w:val="00000010"/>
    <w:name w:val="WW8Num16"/>
    <w:lvl w:ilvl="0">
      <w:start w:val="6"/>
      <w:numFmt w:val="decimal"/>
      <w:lvlText w:val="%1."/>
      <w:lvlJc w:val="left"/>
      <w:pPr>
        <w:tabs>
          <w:tab w:val="num" w:pos="525"/>
        </w:tabs>
        <w:ind w:left="525" w:hanging="525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13" w15:restartNumberingAfterBreak="0">
    <w:nsid w:val="00000011"/>
    <w:multiLevelType w:val="singleLevel"/>
    <w:tmpl w:val="00000011"/>
    <w:name w:val="WW8Num17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</w:abstractNum>
  <w:abstractNum w:abstractNumId="14" w15:restartNumberingAfterBreak="0">
    <w:nsid w:val="00000012"/>
    <w:multiLevelType w:val="multi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00000013"/>
    <w:multiLevelType w:val="multilevel"/>
    <w:tmpl w:val="00000013"/>
    <w:name w:val="WW8Num1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00000014"/>
    <w:multiLevelType w:val="multilevel"/>
    <w:tmpl w:val="00000014"/>
    <w:name w:val="WW8Num20"/>
    <w:lvl w:ilvl="0">
      <w:start w:val="10"/>
      <w:numFmt w:val="decimal"/>
      <w:lvlText w:val="%1."/>
      <w:lvlJc w:val="left"/>
      <w:pPr>
        <w:tabs>
          <w:tab w:val="num" w:pos="600"/>
        </w:tabs>
        <w:ind w:left="600" w:hanging="600"/>
      </w:pPr>
    </w:lvl>
    <w:lvl w:ilvl="1">
      <w:start w:val="10"/>
      <w:numFmt w:val="decimal"/>
      <w:lvlText w:val="%1.%2."/>
      <w:lvlJc w:val="left"/>
      <w:pPr>
        <w:tabs>
          <w:tab w:val="num" w:pos="600"/>
        </w:tabs>
        <w:ind w:left="600" w:hanging="60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7" w15:restartNumberingAfterBreak="0">
    <w:nsid w:val="00000015"/>
    <w:multiLevelType w:val="multilevel"/>
    <w:tmpl w:val="00000015"/>
    <w:name w:val="WW8Num21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18" w15:restartNumberingAfterBreak="0">
    <w:nsid w:val="00000016"/>
    <w:multiLevelType w:val="singleLevel"/>
    <w:tmpl w:val="00000016"/>
    <w:name w:val="WW8Num22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19" w15:restartNumberingAfterBreak="0">
    <w:nsid w:val="00000017"/>
    <w:multiLevelType w:val="singleLevel"/>
    <w:tmpl w:val="2200A828"/>
    <w:lvl w:ilvl="0">
      <w:start w:val="1"/>
      <w:numFmt w:val="bullet"/>
      <w:lvlText w:val="-"/>
      <w:lvlJc w:val="left"/>
      <w:pPr>
        <w:ind w:left="1068" w:hanging="360"/>
      </w:pPr>
      <w:rPr>
        <w:rFonts w:ascii="Times New Roman" w:hAnsi="Times New Roman" w:cs="Times New Roman" w:hint="default"/>
        <w:b/>
      </w:rPr>
    </w:lvl>
  </w:abstractNum>
  <w:abstractNum w:abstractNumId="20" w15:restartNumberingAfterBreak="0">
    <w:nsid w:val="00000018"/>
    <w:multiLevelType w:val="multilevel"/>
    <w:tmpl w:val="00000018"/>
    <w:name w:val="WW8Num24"/>
    <w:lvl w:ilvl="0">
      <w:start w:val="6"/>
      <w:numFmt w:val="decimal"/>
      <w:lvlText w:val="%1"/>
      <w:lvlJc w:val="left"/>
      <w:pPr>
        <w:tabs>
          <w:tab w:val="num" w:pos="600"/>
        </w:tabs>
        <w:ind w:left="600" w:hanging="600"/>
      </w:pPr>
    </w:lvl>
    <w:lvl w:ilvl="1">
      <w:start w:val="1"/>
      <w:numFmt w:val="decimal"/>
      <w:lvlText w:val="%1.%2"/>
      <w:lvlJc w:val="left"/>
      <w:pPr>
        <w:tabs>
          <w:tab w:val="num" w:pos="600"/>
        </w:tabs>
        <w:ind w:left="600" w:hanging="600"/>
      </w:pPr>
    </w:lvl>
    <w:lvl w:ilvl="2">
      <w:start w:val="5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21" w15:restartNumberingAfterBreak="0">
    <w:nsid w:val="00000019"/>
    <w:multiLevelType w:val="multilevel"/>
    <w:tmpl w:val="00000019"/>
    <w:name w:val="WW8Num25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1.%2."/>
      <w:lvlJc w:val="left"/>
      <w:pPr>
        <w:tabs>
          <w:tab w:val="num" w:pos="900"/>
        </w:tabs>
        <w:ind w:left="900" w:hanging="54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1800"/>
      </w:pPr>
    </w:lvl>
  </w:abstractNum>
  <w:abstractNum w:abstractNumId="22" w15:restartNumberingAfterBreak="0">
    <w:nsid w:val="0000001A"/>
    <w:multiLevelType w:val="singleLevel"/>
    <w:tmpl w:val="0000001A"/>
    <w:name w:val="WW8Num26"/>
    <w:lvl w:ilvl="0">
      <w:start w:val="7"/>
      <w:numFmt w:val="bullet"/>
      <w:lvlText w:val="-"/>
      <w:lvlJc w:val="left"/>
      <w:pPr>
        <w:tabs>
          <w:tab w:val="num" w:pos="1065"/>
        </w:tabs>
        <w:ind w:left="1065" w:hanging="1065"/>
      </w:pPr>
      <w:rPr>
        <w:rFonts w:ascii="StarSymbol" w:hAnsi="StarSymbol"/>
      </w:rPr>
    </w:lvl>
  </w:abstractNum>
  <w:abstractNum w:abstractNumId="23" w15:restartNumberingAfterBreak="0">
    <w:nsid w:val="0000001B"/>
    <w:multiLevelType w:val="singleLevel"/>
    <w:tmpl w:val="644668A2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bCs w:val="0"/>
        <w:color w:val="000000"/>
        <w:sz w:val="24"/>
        <w:szCs w:val="24"/>
      </w:rPr>
    </w:lvl>
  </w:abstractNum>
  <w:abstractNum w:abstractNumId="24" w15:restartNumberingAfterBreak="0">
    <w:nsid w:val="0000001C"/>
    <w:multiLevelType w:val="singleLevel"/>
    <w:tmpl w:val="0000001C"/>
    <w:name w:val="WW8Num28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Garamond"/>
      </w:rPr>
    </w:lvl>
  </w:abstractNum>
  <w:abstractNum w:abstractNumId="25" w15:restartNumberingAfterBreak="0">
    <w:nsid w:val="0000001D"/>
    <w:multiLevelType w:val="singleLevel"/>
    <w:tmpl w:val="0000001D"/>
    <w:name w:val="WW8Num29"/>
    <w:lvl w:ilvl="0">
      <w:start w:val="1"/>
      <w:numFmt w:val="bullet"/>
      <w:lvlText w:val=""/>
      <w:lvlJc w:val="left"/>
      <w:pPr>
        <w:tabs>
          <w:tab w:val="num" w:pos="397"/>
        </w:tabs>
        <w:ind w:left="397" w:hanging="397"/>
      </w:pPr>
      <w:rPr>
        <w:rFonts w:ascii="Symbol" w:hAnsi="Symbol"/>
      </w:rPr>
    </w:lvl>
  </w:abstractNum>
  <w:abstractNum w:abstractNumId="26" w15:restartNumberingAfterBreak="0">
    <w:nsid w:val="0000001E"/>
    <w:multiLevelType w:val="multilevel"/>
    <w:tmpl w:val="0000001E"/>
    <w:name w:val="WW8Num3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Garamond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  <w:i w:val="0"/>
        <w:color w:val="auto"/>
        <w:sz w:val="24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0000001F"/>
    <w:multiLevelType w:val="singleLevel"/>
    <w:tmpl w:val="0000001F"/>
    <w:name w:val="WW8Num31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28" w15:restartNumberingAfterBreak="0">
    <w:nsid w:val="00000020"/>
    <w:multiLevelType w:val="singleLevel"/>
    <w:tmpl w:val="00000020"/>
    <w:name w:val="WW8Num32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29" w15:restartNumberingAfterBreak="0">
    <w:nsid w:val="00000021"/>
    <w:multiLevelType w:val="multilevel"/>
    <w:tmpl w:val="00000021"/>
    <w:name w:val="WW8Num33"/>
    <w:lvl w:ilvl="0">
      <w:start w:val="1"/>
      <w:numFmt w:val="decimal"/>
      <w:lvlText w:val="%1."/>
      <w:lvlJc w:val="righ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00000022"/>
    <w:multiLevelType w:val="multilevel"/>
    <w:tmpl w:val="00000022"/>
    <w:name w:val="WW8Num34"/>
    <w:lvl w:ilvl="0">
      <w:start w:val="5"/>
      <w:numFmt w:val="decimal"/>
      <w:lvlText w:val="%1."/>
      <w:lvlJc w:val="left"/>
      <w:pPr>
        <w:tabs>
          <w:tab w:val="num" w:pos="390"/>
        </w:tabs>
        <w:ind w:left="390" w:hanging="390"/>
      </w:p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1" w15:restartNumberingAfterBreak="0">
    <w:nsid w:val="00000023"/>
    <w:multiLevelType w:val="multilevel"/>
    <w:tmpl w:val="00000023"/>
    <w:name w:val="WW8Num35"/>
    <w:lvl w:ilvl="0">
      <w:start w:val="1"/>
      <w:numFmt w:val="upp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4"/>
      <w:numFmt w:val="decimal"/>
      <w:lvlText w:val="5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32" w15:restartNumberingAfterBreak="0">
    <w:nsid w:val="00000029"/>
    <w:multiLevelType w:val="multilevel"/>
    <w:tmpl w:val="00000029"/>
    <w:name w:val="WW8Num61"/>
    <w:lvl w:ilvl="0">
      <w:start w:val="1"/>
      <w:numFmt w:val="bullet"/>
      <w:lvlText w:val=""/>
      <w:lvlJc w:val="left"/>
      <w:pPr>
        <w:tabs>
          <w:tab w:val="num" w:pos="1887"/>
        </w:tabs>
        <w:ind w:left="1887" w:hanging="360"/>
      </w:pPr>
      <w:rPr>
        <w:rFonts w:ascii="Symbol" w:hAnsi="Symbol"/>
        <w:sz w:val="18"/>
      </w:rPr>
    </w:lvl>
    <w:lvl w:ilvl="1">
      <w:start w:val="1"/>
      <w:numFmt w:val="bullet"/>
      <w:lvlText w:val="◦"/>
      <w:lvlJc w:val="left"/>
      <w:pPr>
        <w:tabs>
          <w:tab w:val="num" w:pos="2247"/>
        </w:tabs>
        <w:ind w:left="2247" w:hanging="360"/>
      </w:pPr>
      <w:rPr>
        <w:rFonts w:ascii="OpenSymbol" w:hAnsi="OpenSymbol"/>
        <w:b w:val="0"/>
        <w:i w:val="0"/>
        <w:color w:val="auto"/>
        <w:sz w:val="24"/>
      </w:rPr>
    </w:lvl>
    <w:lvl w:ilvl="2">
      <w:start w:val="1"/>
      <w:numFmt w:val="bullet"/>
      <w:lvlText w:val="▪"/>
      <w:lvlJc w:val="left"/>
      <w:pPr>
        <w:tabs>
          <w:tab w:val="num" w:pos="2607"/>
        </w:tabs>
        <w:ind w:left="2607" w:hanging="360"/>
      </w:pPr>
      <w:rPr>
        <w:rFonts w:ascii="OpenSymbol" w:hAnsi="OpenSymbol"/>
        <w:b w:val="0"/>
        <w:i w:val="0"/>
        <w:color w:val="auto"/>
        <w:sz w:val="24"/>
      </w:rPr>
    </w:lvl>
    <w:lvl w:ilvl="3">
      <w:start w:val="1"/>
      <w:numFmt w:val="bullet"/>
      <w:lvlText w:val=""/>
      <w:lvlJc w:val="left"/>
      <w:pPr>
        <w:tabs>
          <w:tab w:val="num" w:pos="2967"/>
        </w:tabs>
        <w:ind w:left="2967" w:hanging="360"/>
      </w:pPr>
      <w:rPr>
        <w:rFonts w:ascii="Symbol" w:hAnsi="Symbol"/>
        <w:sz w:val="18"/>
      </w:rPr>
    </w:lvl>
    <w:lvl w:ilvl="4">
      <w:start w:val="1"/>
      <w:numFmt w:val="bullet"/>
      <w:lvlText w:val="◦"/>
      <w:lvlJc w:val="left"/>
      <w:pPr>
        <w:tabs>
          <w:tab w:val="num" w:pos="3327"/>
        </w:tabs>
        <w:ind w:left="3327" w:hanging="360"/>
      </w:pPr>
      <w:rPr>
        <w:rFonts w:ascii="OpenSymbol" w:hAnsi="OpenSymbol"/>
        <w:b w:val="0"/>
        <w:i w:val="0"/>
        <w:color w:val="auto"/>
        <w:sz w:val="24"/>
      </w:rPr>
    </w:lvl>
    <w:lvl w:ilvl="5">
      <w:start w:val="1"/>
      <w:numFmt w:val="bullet"/>
      <w:lvlText w:val="▪"/>
      <w:lvlJc w:val="left"/>
      <w:pPr>
        <w:tabs>
          <w:tab w:val="num" w:pos="3687"/>
        </w:tabs>
        <w:ind w:left="3687" w:hanging="360"/>
      </w:pPr>
      <w:rPr>
        <w:rFonts w:ascii="OpenSymbol" w:hAnsi="OpenSymbol"/>
        <w:b w:val="0"/>
        <w:i w:val="0"/>
        <w:color w:val="auto"/>
        <w:sz w:val="24"/>
      </w:rPr>
    </w:lvl>
    <w:lvl w:ilvl="6">
      <w:start w:val="1"/>
      <w:numFmt w:val="bullet"/>
      <w:lvlText w:val=""/>
      <w:lvlJc w:val="left"/>
      <w:pPr>
        <w:tabs>
          <w:tab w:val="num" w:pos="4047"/>
        </w:tabs>
        <w:ind w:left="4047" w:hanging="360"/>
      </w:pPr>
      <w:rPr>
        <w:rFonts w:ascii="Symbol" w:hAnsi="Symbol"/>
        <w:sz w:val="18"/>
      </w:rPr>
    </w:lvl>
    <w:lvl w:ilvl="7">
      <w:start w:val="1"/>
      <w:numFmt w:val="bullet"/>
      <w:lvlText w:val="◦"/>
      <w:lvlJc w:val="left"/>
      <w:pPr>
        <w:tabs>
          <w:tab w:val="num" w:pos="4407"/>
        </w:tabs>
        <w:ind w:left="4407" w:hanging="360"/>
      </w:pPr>
      <w:rPr>
        <w:rFonts w:ascii="OpenSymbol" w:hAnsi="OpenSymbol"/>
        <w:b w:val="0"/>
        <w:i w:val="0"/>
        <w:color w:val="auto"/>
        <w:sz w:val="24"/>
      </w:rPr>
    </w:lvl>
    <w:lvl w:ilvl="8">
      <w:start w:val="1"/>
      <w:numFmt w:val="bullet"/>
      <w:lvlText w:val="▪"/>
      <w:lvlJc w:val="left"/>
      <w:pPr>
        <w:tabs>
          <w:tab w:val="num" w:pos="4767"/>
        </w:tabs>
        <w:ind w:left="4767" w:hanging="360"/>
      </w:pPr>
      <w:rPr>
        <w:rFonts w:ascii="OpenSymbol" w:hAnsi="OpenSymbol"/>
        <w:b w:val="0"/>
        <w:i w:val="0"/>
        <w:color w:val="auto"/>
        <w:sz w:val="24"/>
      </w:rPr>
    </w:lvl>
  </w:abstractNum>
  <w:abstractNum w:abstractNumId="33" w15:restartNumberingAfterBreak="0">
    <w:nsid w:val="0000002A"/>
    <w:multiLevelType w:val="multilevel"/>
    <w:tmpl w:val="0000002A"/>
    <w:name w:val="WW8Num62"/>
    <w:lvl w:ilvl="0">
      <w:start w:val="1"/>
      <w:numFmt w:val="bullet"/>
      <w:lvlText w:val=""/>
      <w:lvlJc w:val="left"/>
      <w:pPr>
        <w:tabs>
          <w:tab w:val="num" w:pos="1789"/>
        </w:tabs>
        <w:ind w:left="1789" w:hanging="360"/>
      </w:pPr>
      <w:rPr>
        <w:rFonts w:ascii="Symbol" w:hAnsi="Symbol"/>
      </w:rPr>
    </w:lvl>
    <w:lvl w:ilvl="1">
      <w:start w:val="1"/>
      <w:numFmt w:val="bullet"/>
      <w:lvlText w:val="◦"/>
      <w:lvlJc w:val="left"/>
      <w:pPr>
        <w:tabs>
          <w:tab w:val="num" w:pos="2149"/>
        </w:tabs>
        <w:ind w:left="2149" w:hanging="360"/>
      </w:pPr>
      <w:rPr>
        <w:rFonts w:ascii="OpenSymbol" w:hAnsi="OpenSymbol"/>
      </w:rPr>
    </w:lvl>
    <w:lvl w:ilvl="2">
      <w:start w:val="1"/>
      <w:numFmt w:val="bullet"/>
      <w:lvlText w:val="▪"/>
      <w:lvlJc w:val="left"/>
      <w:pPr>
        <w:tabs>
          <w:tab w:val="num" w:pos="2509"/>
        </w:tabs>
        <w:ind w:left="2509" w:hanging="360"/>
      </w:pPr>
      <w:rPr>
        <w:rFonts w:ascii="OpenSymbol" w:hAnsi="OpenSymbol"/>
      </w:rPr>
    </w:lvl>
    <w:lvl w:ilvl="3">
      <w:start w:val="1"/>
      <w:numFmt w:val="bullet"/>
      <w:lvlText w:val=""/>
      <w:lvlJc w:val="left"/>
      <w:pPr>
        <w:tabs>
          <w:tab w:val="num" w:pos="2869"/>
        </w:tabs>
        <w:ind w:left="2869" w:hanging="360"/>
      </w:pPr>
      <w:rPr>
        <w:rFonts w:ascii="Symbol" w:hAnsi="Symbol"/>
      </w:rPr>
    </w:lvl>
    <w:lvl w:ilvl="4">
      <w:start w:val="1"/>
      <w:numFmt w:val="bullet"/>
      <w:lvlText w:val="◦"/>
      <w:lvlJc w:val="left"/>
      <w:pPr>
        <w:tabs>
          <w:tab w:val="num" w:pos="3229"/>
        </w:tabs>
        <w:ind w:left="3229" w:hanging="360"/>
      </w:pPr>
      <w:rPr>
        <w:rFonts w:ascii="OpenSymbol" w:hAnsi="OpenSymbol"/>
      </w:rPr>
    </w:lvl>
    <w:lvl w:ilvl="5">
      <w:start w:val="1"/>
      <w:numFmt w:val="bullet"/>
      <w:lvlText w:val="▪"/>
      <w:lvlJc w:val="left"/>
      <w:pPr>
        <w:tabs>
          <w:tab w:val="num" w:pos="3589"/>
        </w:tabs>
        <w:ind w:left="3589" w:hanging="360"/>
      </w:pPr>
      <w:rPr>
        <w:rFonts w:ascii="OpenSymbol" w:hAnsi="OpenSymbol"/>
      </w:rPr>
    </w:lvl>
    <w:lvl w:ilvl="6">
      <w:start w:val="1"/>
      <w:numFmt w:val="bullet"/>
      <w:lvlText w:val=""/>
      <w:lvlJc w:val="left"/>
      <w:pPr>
        <w:tabs>
          <w:tab w:val="num" w:pos="3949"/>
        </w:tabs>
        <w:ind w:left="3949" w:hanging="360"/>
      </w:pPr>
      <w:rPr>
        <w:rFonts w:ascii="Symbol" w:hAnsi="Symbol"/>
      </w:rPr>
    </w:lvl>
    <w:lvl w:ilvl="7">
      <w:start w:val="1"/>
      <w:numFmt w:val="bullet"/>
      <w:lvlText w:val="◦"/>
      <w:lvlJc w:val="left"/>
      <w:pPr>
        <w:tabs>
          <w:tab w:val="num" w:pos="4309"/>
        </w:tabs>
        <w:ind w:left="4309" w:hanging="360"/>
      </w:pPr>
      <w:rPr>
        <w:rFonts w:ascii="OpenSymbol" w:hAnsi="OpenSymbol"/>
      </w:rPr>
    </w:lvl>
    <w:lvl w:ilvl="8">
      <w:start w:val="1"/>
      <w:numFmt w:val="bullet"/>
      <w:lvlText w:val="▪"/>
      <w:lvlJc w:val="left"/>
      <w:pPr>
        <w:tabs>
          <w:tab w:val="num" w:pos="4669"/>
        </w:tabs>
        <w:ind w:left="4669" w:hanging="360"/>
      </w:pPr>
      <w:rPr>
        <w:rFonts w:ascii="OpenSymbol" w:hAnsi="OpenSymbol"/>
      </w:rPr>
    </w:lvl>
  </w:abstractNum>
  <w:abstractNum w:abstractNumId="34" w15:restartNumberingAfterBreak="0">
    <w:nsid w:val="0000002F"/>
    <w:multiLevelType w:val="singleLevel"/>
    <w:tmpl w:val="0000002F"/>
    <w:name w:val="WW8Num69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35" w15:restartNumberingAfterBreak="0">
    <w:nsid w:val="0000003A"/>
    <w:multiLevelType w:val="multilevel"/>
    <w:tmpl w:val="8BC6BD1A"/>
    <w:name w:val="WW8Num74"/>
    <w:lvl w:ilvl="0">
      <w:start w:val="1"/>
      <w:numFmt w:val="decimal"/>
      <w:lvlText w:val="%1)"/>
      <w:lvlJc w:val="left"/>
      <w:pPr>
        <w:tabs>
          <w:tab w:val="num" w:pos="0"/>
        </w:tabs>
        <w:ind w:left="1144" w:hanging="360"/>
      </w:pPr>
      <w:rPr>
        <w:rFonts w:ascii="Arial" w:hAnsi="Arial" w:cs="Arial" w:hint="default"/>
        <w:b w:val="0"/>
        <w:i w:val="0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737"/>
        </w:tabs>
        <w:ind w:left="1156" w:hanging="589"/>
      </w:pPr>
      <w:rPr>
        <w:rFonts w:ascii="Times New Roman" w:hAnsi="Times New Roman" w:cs="Times New Roman" w:hint="default"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76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96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316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036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756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76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96" w:hanging="180"/>
      </w:pPr>
      <w:rPr>
        <w:rFonts w:hint="default"/>
      </w:rPr>
    </w:lvl>
  </w:abstractNum>
  <w:abstractNum w:abstractNumId="36" w15:restartNumberingAfterBreak="0">
    <w:nsid w:val="0000003D"/>
    <w:multiLevelType w:val="singleLevel"/>
    <w:tmpl w:val="0000003D"/>
    <w:name w:val="WW8Num77"/>
    <w:lvl w:ilvl="0">
      <w:start w:val="1"/>
      <w:numFmt w:val="lowerLetter"/>
      <w:lvlText w:val="%1)"/>
      <w:lvlJc w:val="left"/>
      <w:pPr>
        <w:tabs>
          <w:tab w:val="num" w:pos="0"/>
        </w:tabs>
        <w:ind w:left="360" w:hanging="360"/>
      </w:pPr>
      <w:rPr>
        <w:rFonts w:hint="default"/>
        <w:b w:val="0"/>
        <w:i w:val="0"/>
        <w:sz w:val="22"/>
        <w:szCs w:val="22"/>
      </w:rPr>
    </w:lvl>
  </w:abstractNum>
  <w:abstractNum w:abstractNumId="37" w15:restartNumberingAfterBreak="0">
    <w:nsid w:val="00000046"/>
    <w:multiLevelType w:val="singleLevel"/>
    <w:tmpl w:val="00000046"/>
    <w:name w:val="WW8Num95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38" w15:restartNumberingAfterBreak="0">
    <w:nsid w:val="00000054"/>
    <w:multiLevelType w:val="multilevel"/>
    <w:tmpl w:val="00000054"/>
    <w:name w:val="WW8Num109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39" w15:restartNumberingAfterBreak="0">
    <w:nsid w:val="00000057"/>
    <w:multiLevelType w:val="singleLevel"/>
    <w:tmpl w:val="00000057"/>
    <w:name w:val="WW8Num113"/>
    <w:lvl w:ilvl="0">
      <w:start w:val="1"/>
      <w:numFmt w:val="bullet"/>
      <w:lvlText w:val=""/>
      <w:lvlJc w:val="left"/>
      <w:pPr>
        <w:tabs>
          <w:tab w:val="num" w:pos="360"/>
        </w:tabs>
        <w:ind w:left="357" w:hanging="357"/>
      </w:pPr>
      <w:rPr>
        <w:rFonts w:ascii="Symbol" w:hAnsi="Symbol"/>
      </w:rPr>
    </w:lvl>
  </w:abstractNum>
  <w:abstractNum w:abstractNumId="40" w15:restartNumberingAfterBreak="0">
    <w:nsid w:val="00000064"/>
    <w:multiLevelType w:val="singleLevel"/>
    <w:tmpl w:val="00000064"/>
    <w:name w:val="WW8Num129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  <w:sz w:val="28"/>
      </w:rPr>
    </w:lvl>
  </w:abstractNum>
  <w:abstractNum w:abstractNumId="41" w15:restartNumberingAfterBreak="0">
    <w:nsid w:val="0000007C"/>
    <w:multiLevelType w:val="singleLevel"/>
    <w:tmpl w:val="0000007C"/>
    <w:name w:val="WW8Num155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42" w15:restartNumberingAfterBreak="0">
    <w:nsid w:val="010550E6"/>
    <w:multiLevelType w:val="hybridMultilevel"/>
    <w:tmpl w:val="B59CD6D6"/>
    <w:name w:val="WW8Num36"/>
    <w:lvl w:ilvl="0" w:tplc="FFFFFFFF">
      <w:start w:val="1"/>
      <w:numFmt w:val="bullet"/>
      <w:lvlText w:val=""/>
      <w:lvlJc w:val="left"/>
      <w:pPr>
        <w:ind w:left="2026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2746" w:hanging="360"/>
      </w:pPr>
      <w:rPr>
        <w:rFonts w:ascii="Courier New" w:hAnsi="Courier New" w:cs="WP TypographicSymbols" w:hint="default"/>
      </w:rPr>
    </w:lvl>
    <w:lvl w:ilvl="2" w:tplc="FFFFFFFF">
      <w:start w:val="1"/>
      <w:numFmt w:val="bullet"/>
      <w:lvlText w:val=""/>
      <w:lvlJc w:val="left"/>
      <w:pPr>
        <w:ind w:left="3466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418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906" w:hanging="360"/>
      </w:pPr>
      <w:rPr>
        <w:rFonts w:ascii="Courier New" w:hAnsi="Courier New" w:cs="WP TypographicSymbols" w:hint="default"/>
      </w:rPr>
    </w:lvl>
    <w:lvl w:ilvl="5" w:tplc="FFFFFFFF" w:tentative="1">
      <w:start w:val="1"/>
      <w:numFmt w:val="bullet"/>
      <w:lvlText w:val=""/>
      <w:lvlJc w:val="left"/>
      <w:pPr>
        <w:ind w:left="562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634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7066" w:hanging="360"/>
      </w:pPr>
      <w:rPr>
        <w:rFonts w:ascii="Courier New" w:hAnsi="Courier New" w:cs="WP TypographicSymbols" w:hint="default"/>
      </w:rPr>
    </w:lvl>
    <w:lvl w:ilvl="8" w:tplc="FFFFFFFF" w:tentative="1">
      <w:start w:val="1"/>
      <w:numFmt w:val="bullet"/>
      <w:lvlText w:val=""/>
      <w:lvlJc w:val="left"/>
      <w:pPr>
        <w:ind w:left="7786" w:hanging="360"/>
      </w:pPr>
      <w:rPr>
        <w:rFonts w:ascii="Wingdings" w:hAnsi="Wingdings" w:hint="default"/>
      </w:rPr>
    </w:lvl>
  </w:abstractNum>
  <w:abstractNum w:abstractNumId="43" w15:restartNumberingAfterBreak="0">
    <w:nsid w:val="02C03EFE"/>
    <w:multiLevelType w:val="hybridMultilevel"/>
    <w:tmpl w:val="6BB21D2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039B12FE"/>
    <w:multiLevelType w:val="multilevel"/>
    <w:tmpl w:val="F5462FE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134"/>
        </w:tabs>
        <w:ind w:left="1134" w:hanging="360"/>
      </w:pPr>
      <w:rPr>
        <w:rFonts w:hint="default"/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num" w:pos="1800"/>
        </w:tabs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45" w15:restartNumberingAfterBreak="0">
    <w:nsid w:val="03E473D5"/>
    <w:multiLevelType w:val="hybridMultilevel"/>
    <w:tmpl w:val="E4A41AB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06A47376"/>
    <w:multiLevelType w:val="hybridMultilevel"/>
    <w:tmpl w:val="6D584004"/>
    <w:lvl w:ilvl="0" w:tplc="88CC9AA2">
      <w:start w:val="1"/>
      <w:numFmt w:val="lowerLetter"/>
      <w:lvlText w:val="%1)"/>
      <w:lvlJc w:val="left"/>
      <w:pPr>
        <w:ind w:left="72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072F5142"/>
    <w:multiLevelType w:val="multilevel"/>
    <w:tmpl w:val="673A9C5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134"/>
        </w:tabs>
        <w:ind w:left="1134" w:hanging="360"/>
      </w:pPr>
      <w:rPr>
        <w:rFonts w:hint="default"/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num" w:pos="1800"/>
        </w:tabs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48" w15:restartNumberingAfterBreak="0">
    <w:nsid w:val="07724C21"/>
    <w:multiLevelType w:val="hybridMultilevel"/>
    <w:tmpl w:val="A3046BE6"/>
    <w:lvl w:ilvl="0" w:tplc="0546B95C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08F55AB3"/>
    <w:multiLevelType w:val="hybridMultilevel"/>
    <w:tmpl w:val="822A22D0"/>
    <w:lvl w:ilvl="0" w:tplc="D3D065E6">
      <w:start w:val="1"/>
      <w:numFmt w:val="decimal"/>
      <w:lvlText w:val="%1)"/>
      <w:lvlJc w:val="left"/>
      <w:pPr>
        <w:ind w:left="861" w:hanging="43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0" w15:restartNumberingAfterBreak="0">
    <w:nsid w:val="095A70FE"/>
    <w:multiLevelType w:val="multilevel"/>
    <w:tmpl w:val="A6FEE49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134"/>
        </w:tabs>
        <w:ind w:left="1134" w:hanging="360"/>
      </w:pPr>
      <w:rPr>
        <w:rFonts w:hint="default"/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1" w15:restartNumberingAfterBreak="0">
    <w:nsid w:val="09F93CCA"/>
    <w:multiLevelType w:val="hybridMultilevel"/>
    <w:tmpl w:val="8E0CED40"/>
    <w:lvl w:ilvl="0" w:tplc="1494EF3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2" w15:restartNumberingAfterBreak="0">
    <w:nsid w:val="0A812D77"/>
    <w:multiLevelType w:val="hybridMultilevel"/>
    <w:tmpl w:val="9FE6E6D4"/>
    <w:name w:val="WW8Num3622"/>
    <w:lvl w:ilvl="0" w:tplc="210408A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B4B6399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 Narrow" w:hint="default"/>
      </w:rPr>
    </w:lvl>
    <w:lvl w:ilvl="2" w:tplc="BC28BB3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714AD2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BA45A6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 Narrow" w:hint="default"/>
      </w:rPr>
    </w:lvl>
    <w:lvl w:ilvl="5" w:tplc="D1A8C37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92C295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7EB14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 Narrow" w:hint="default"/>
      </w:rPr>
    </w:lvl>
    <w:lvl w:ilvl="8" w:tplc="823003C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0DB8794C"/>
    <w:multiLevelType w:val="multilevel"/>
    <w:tmpl w:val="E692F2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Cambria" w:hAnsi="Cambria" w:hint="default"/>
        <w:b w:val="0"/>
        <w:i w:val="0"/>
        <w:sz w:val="24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54" w15:restartNumberingAfterBreak="0">
    <w:nsid w:val="0E8A708A"/>
    <w:multiLevelType w:val="hybridMultilevel"/>
    <w:tmpl w:val="57C2424E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5" w15:restartNumberingAfterBreak="0">
    <w:nsid w:val="10EE2C30"/>
    <w:multiLevelType w:val="multilevel"/>
    <w:tmpl w:val="E692F2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Cambria" w:hAnsi="Cambria" w:hint="default"/>
        <w:b w:val="0"/>
        <w:i w:val="0"/>
        <w:sz w:val="24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56" w15:restartNumberingAfterBreak="0">
    <w:nsid w:val="14151950"/>
    <w:multiLevelType w:val="hybridMultilevel"/>
    <w:tmpl w:val="7F66F430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7" w15:restartNumberingAfterBreak="0">
    <w:nsid w:val="14E30675"/>
    <w:multiLevelType w:val="hybridMultilevel"/>
    <w:tmpl w:val="B8FC5114"/>
    <w:lvl w:ilvl="0" w:tplc="E29E5092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  <w:i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15645E63"/>
    <w:multiLevelType w:val="hybridMultilevel"/>
    <w:tmpl w:val="CED44E4C"/>
    <w:lvl w:ilvl="0" w:tplc="2EF49810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2B34E0B4" w:tentative="1">
      <w:start w:val="1"/>
      <w:numFmt w:val="lowerLetter"/>
      <w:lvlText w:val="%2."/>
      <w:lvlJc w:val="left"/>
      <w:pPr>
        <w:ind w:left="1440" w:hanging="360"/>
      </w:pPr>
    </w:lvl>
    <w:lvl w:ilvl="2" w:tplc="EE561A34" w:tentative="1">
      <w:start w:val="1"/>
      <w:numFmt w:val="lowerRoman"/>
      <w:lvlText w:val="%3."/>
      <w:lvlJc w:val="right"/>
      <w:pPr>
        <w:ind w:left="2160" w:hanging="180"/>
      </w:pPr>
    </w:lvl>
    <w:lvl w:ilvl="3" w:tplc="888CD55E" w:tentative="1">
      <w:start w:val="1"/>
      <w:numFmt w:val="decimal"/>
      <w:lvlText w:val="%4."/>
      <w:lvlJc w:val="left"/>
      <w:pPr>
        <w:ind w:left="2880" w:hanging="360"/>
      </w:pPr>
    </w:lvl>
    <w:lvl w:ilvl="4" w:tplc="0BD430EE" w:tentative="1">
      <w:start w:val="1"/>
      <w:numFmt w:val="lowerLetter"/>
      <w:lvlText w:val="%5."/>
      <w:lvlJc w:val="left"/>
      <w:pPr>
        <w:ind w:left="3600" w:hanging="360"/>
      </w:pPr>
    </w:lvl>
    <w:lvl w:ilvl="5" w:tplc="623E67E0" w:tentative="1">
      <w:start w:val="1"/>
      <w:numFmt w:val="lowerRoman"/>
      <w:lvlText w:val="%6."/>
      <w:lvlJc w:val="right"/>
      <w:pPr>
        <w:ind w:left="4320" w:hanging="180"/>
      </w:pPr>
    </w:lvl>
    <w:lvl w:ilvl="6" w:tplc="54D04B36" w:tentative="1">
      <w:start w:val="1"/>
      <w:numFmt w:val="decimal"/>
      <w:lvlText w:val="%7."/>
      <w:lvlJc w:val="left"/>
      <w:pPr>
        <w:ind w:left="5040" w:hanging="360"/>
      </w:pPr>
    </w:lvl>
    <w:lvl w:ilvl="7" w:tplc="CC50C79C" w:tentative="1">
      <w:start w:val="1"/>
      <w:numFmt w:val="lowerLetter"/>
      <w:lvlText w:val="%8."/>
      <w:lvlJc w:val="left"/>
      <w:pPr>
        <w:ind w:left="5760" w:hanging="360"/>
      </w:pPr>
    </w:lvl>
    <w:lvl w:ilvl="8" w:tplc="459E0D3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15B86279"/>
    <w:multiLevelType w:val="hybridMultilevel"/>
    <w:tmpl w:val="237A67D2"/>
    <w:lvl w:ilvl="0" w:tplc="FFFFFFFF">
      <w:start w:val="1"/>
      <w:numFmt w:val="bullet"/>
      <w:lvlText w:val=""/>
      <w:lvlJc w:val="left"/>
      <w:pPr>
        <w:ind w:left="1432" w:hanging="360"/>
      </w:pPr>
      <w:rPr>
        <w:rFonts w:ascii="Symbol" w:hAnsi="Symbol" w:hint="default"/>
        <w:b w:val="0"/>
        <w:i w:val="0"/>
        <w:color w:val="auto"/>
        <w:sz w:val="24"/>
      </w:rPr>
    </w:lvl>
    <w:lvl w:ilvl="1" w:tplc="FFFFFFFF">
      <w:start w:val="1"/>
      <w:numFmt w:val="lowerLetter"/>
      <w:lvlText w:val="%2."/>
      <w:lvlJc w:val="left"/>
      <w:pPr>
        <w:ind w:left="2152" w:hanging="360"/>
      </w:pPr>
    </w:lvl>
    <w:lvl w:ilvl="2" w:tplc="FFFFFFFF" w:tentative="1">
      <w:start w:val="1"/>
      <w:numFmt w:val="lowerRoman"/>
      <w:lvlText w:val="%3."/>
      <w:lvlJc w:val="right"/>
      <w:pPr>
        <w:ind w:left="2872" w:hanging="180"/>
      </w:pPr>
    </w:lvl>
    <w:lvl w:ilvl="3" w:tplc="FFFFFFFF" w:tentative="1">
      <w:start w:val="1"/>
      <w:numFmt w:val="decimal"/>
      <w:lvlText w:val="%4."/>
      <w:lvlJc w:val="left"/>
      <w:pPr>
        <w:ind w:left="3592" w:hanging="360"/>
      </w:pPr>
    </w:lvl>
    <w:lvl w:ilvl="4" w:tplc="FFFFFFFF" w:tentative="1">
      <w:start w:val="1"/>
      <w:numFmt w:val="lowerLetter"/>
      <w:lvlText w:val="%5."/>
      <w:lvlJc w:val="left"/>
      <w:pPr>
        <w:ind w:left="4312" w:hanging="360"/>
      </w:pPr>
    </w:lvl>
    <w:lvl w:ilvl="5" w:tplc="FFFFFFFF" w:tentative="1">
      <w:start w:val="1"/>
      <w:numFmt w:val="lowerRoman"/>
      <w:lvlText w:val="%6."/>
      <w:lvlJc w:val="right"/>
      <w:pPr>
        <w:ind w:left="5032" w:hanging="180"/>
      </w:pPr>
    </w:lvl>
    <w:lvl w:ilvl="6" w:tplc="FFFFFFFF" w:tentative="1">
      <w:start w:val="1"/>
      <w:numFmt w:val="decimal"/>
      <w:lvlText w:val="%7."/>
      <w:lvlJc w:val="left"/>
      <w:pPr>
        <w:ind w:left="5752" w:hanging="360"/>
      </w:pPr>
    </w:lvl>
    <w:lvl w:ilvl="7" w:tplc="FFFFFFFF" w:tentative="1">
      <w:start w:val="1"/>
      <w:numFmt w:val="lowerLetter"/>
      <w:lvlText w:val="%8."/>
      <w:lvlJc w:val="left"/>
      <w:pPr>
        <w:ind w:left="6472" w:hanging="360"/>
      </w:pPr>
    </w:lvl>
    <w:lvl w:ilvl="8" w:tplc="FFFFFFFF" w:tentative="1">
      <w:start w:val="1"/>
      <w:numFmt w:val="lowerRoman"/>
      <w:lvlText w:val="%9."/>
      <w:lvlJc w:val="right"/>
      <w:pPr>
        <w:ind w:left="7192" w:hanging="180"/>
      </w:pPr>
    </w:lvl>
  </w:abstractNum>
  <w:abstractNum w:abstractNumId="60" w15:restartNumberingAfterBreak="0">
    <w:nsid w:val="19214117"/>
    <w:multiLevelType w:val="multilevel"/>
    <w:tmpl w:val="B19C2288"/>
    <w:name w:val="WW8Num12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trike w:val="0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  <w:strike w:val="0"/>
      </w:rPr>
    </w:lvl>
    <w:lvl w:ilvl="2">
      <w:start w:val="1"/>
      <w:numFmt w:val="decimal"/>
      <w:lvlText w:val="%3)"/>
      <w:lvlJc w:val="left"/>
      <w:pPr>
        <w:ind w:left="2340" w:hanging="360"/>
      </w:pPr>
      <w:rPr>
        <w:rFonts w:hint="default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61" w15:restartNumberingAfterBreak="0">
    <w:nsid w:val="1FFF411C"/>
    <w:multiLevelType w:val="hybridMultilevel"/>
    <w:tmpl w:val="2FE6E03E"/>
    <w:name w:val="WW8Num2222"/>
    <w:lvl w:ilvl="0" w:tplc="5BDEC286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241C0B71"/>
    <w:multiLevelType w:val="hybridMultilevel"/>
    <w:tmpl w:val="5290C306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3" w15:restartNumberingAfterBreak="0">
    <w:nsid w:val="251308AD"/>
    <w:multiLevelType w:val="hybridMultilevel"/>
    <w:tmpl w:val="AF7CDB4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4" w15:restartNumberingAfterBreak="0">
    <w:nsid w:val="27790B00"/>
    <w:multiLevelType w:val="hybridMultilevel"/>
    <w:tmpl w:val="64E4DF10"/>
    <w:name w:val="WW8Num1233222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286D22DE"/>
    <w:multiLevelType w:val="hybridMultilevel"/>
    <w:tmpl w:val="6ED68F3C"/>
    <w:lvl w:ilvl="0" w:tplc="5904818E">
      <w:start w:val="1"/>
      <w:numFmt w:val="decimal"/>
      <w:lvlText w:val="%1)"/>
      <w:lvlJc w:val="left"/>
      <w:pPr>
        <w:ind w:left="1514" w:hanging="360"/>
      </w:pPr>
      <w:rPr>
        <w:rFonts w:hint="default"/>
      </w:rPr>
    </w:lvl>
    <w:lvl w:ilvl="1" w:tplc="AA0C0416" w:tentative="1">
      <w:start w:val="1"/>
      <w:numFmt w:val="lowerLetter"/>
      <w:lvlText w:val="%2."/>
      <w:lvlJc w:val="left"/>
      <w:pPr>
        <w:ind w:left="2234" w:hanging="360"/>
      </w:pPr>
    </w:lvl>
    <w:lvl w:ilvl="2" w:tplc="147C2FA0" w:tentative="1">
      <w:start w:val="1"/>
      <w:numFmt w:val="lowerRoman"/>
      <w:lvlText w:val="%3."/>
      <w:lvlJc w:val="right"/>
      <w:pPr>
        <w:ind w:left="2954" w:hanging="180"/>
      </w:pPr>
    </w:lvl>
    <w:lvl w:ilvl="3" w:tplc="60CCE77E" w:tentative="1">
      <w:start w:val="1"/>
      <w:numFmt w:val="decimal"/>
      <w:lvlText w:val="%4."/>
      <w:lvlJc w:val="left"/>
      <w:pPr>
        <w:ind w:left="3674" w:hanging="360"/>
      </w:pPr>
    </w:lvl>
    <w:lvl w:ilvl="4" w:tplc="4ACE4348" w:tentative="1">
      <w:start w:val="1"/>
      <w:numFmt w:val="lowerLetter"/>
      <w:lvlText w:val="%5."/>
      <w:lvlJc w:val="left"/>
      <w:pPr>
        <w:ind w:left="4394" w:hanging="360"/>
      </w:pPr>
    </w:lvl>
    <w:lvl w:ilvl="5" w:tplc="84D6A81A" w:tentative="1">
      <w:start w:val="1"/>
      <w:numFmt w:val="lowerRoman"/>
      <w:lvlText w:val="%6."/>
      <w:lvlJc w:val="right"/>
      <w:pPr>
        <w:ind w:left="5114" w:hanging="180"/>
      </w:pPr>
    </w:lvl>
    <w:lvl w:ilvl="6" w:tplc="9DF8A218" w:tentative="1">
      <w:start w:val="1"/>
      <w:numFmt w:val="decimal"/>
      <w:lvlText w:val="%7."/>
      <w:lvlJc w:val="left"/>
      <w:pPr>
        <w:ind w:left="5834" w:hanging="360"/>
      </w:pPr>
    </w:lvl>
    <w:lvl w:ilvl="7" w:tplc="246ED234" w:tentative="1">
      <w:start w:val="1"/>
      <w:numFmt w:val="lowerLetter"/>
      <w:lvlText w:val="%8."/>
      <w:lvlJc w:val="left"/>
      <w:pPr>
        <w:ind w:left="6554" w:hanging="360"/>
      </w:pPr>
    </w:lvl>
    <w:lvl w:ilvl="8" w:tplc="98FED778" w:tentative="1">
      <w:start w:val="1"/>
      <w:numFmt w:val="lowerRoman"/>
      <w:lvlText w:val="%9."/>
      <w:lvlJc w:val="right"/>
      <w:pPr>
        <w:ind w:left="7274" w:hanging="180"/>
      </w:pPr>
    </w:lvl>
  </w:abstractNum>
  <w:abstractNum w:abstractNumId="66" w15:restartNumberingAfterBreak="0">
    <w:nsid w:val="28730117"/>
    <w:multiLevelType w:val="hybridMultilevel"/>
    <w:tmpl w:val="0A6ADD4A"/>
    <w:lvl w:ilvl="0" w:tplc="B056797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289D51C4"/>
    <w:multiLevelType w:val="hybridMultilevel"/>
    <w:tmpl w:val="0750EA96"/>
    <w:lvl w:ilvl="0" w:tplc="0AA0E542">
      <w:start w:val="1"/>
      <w:numFmt w:val="decimal"/>
      <w:lvlText w:val="%1)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8" w15:restartNumberingAfterBreak="0">
    <w:nsid w:val="29571D01"/>
    <w:multiLevelType w:val="hybridMultilevel"/>
    <w:tmpl w:val="CEA06C78"/>
    <w:name w:val="WW8Num123322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9" w15:restartNumberingAfterBreak="0">
    <w:nsid w:val="2ABF2C45"/>
    <w:multiLevelType w:val="hybridMultilevel"/>
    <w:tmpl w:val="1B6AF23C"/>
    <w:lvl w:ilvl="0" w:tplc="9D122CF8">
      <w:start w:val="1"/>
      <w:numFmt w:val="lowerLetter"/>
      <w:lvlText w:val="%1)"/>
      <w:lvlJc w:val="left"/>
      <w:pPr>
        <w:ind w:left="1494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70" w15:restartNumberingAfterBreak="0">
    <w:nsid w:val="2BA346AF"/>
    <w:multiLevelType w:val="hybridMultilevel"/>
    <w:tmpl w:val="C972CEA2"/>
    <w:lvl w:ilvl="0" w:tplc="48F44B80">
      <w:start w:val="1"/>
      <w:numFmt w:val="decimal"/>
      <w:lvlText w:val="%1)"/>
      <w:lvlJc w:val="left"/>
      <w:pPr>
        <w:ind w:left="717" w:hanging="36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ind w:left="1437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57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77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597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17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37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57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77" w:hanging="180"/>
      </w:pPr>
      <w:rPr>
        <w:rFonts w:ascii="Times New Roman" w:hAnsi="Times New Roman" w:cs="Times New Roman"/>
      </w:rPr>
    </w:lvl>
  </w:abstractNum>
  <w:abstractNum w:abstractNumId="71" w15:restartNumberingAfterBreak="0">
    <w:nsid w:val="2BF80FB3"/>
    <w:multiLevelType w:val="hybridMultilevel"/>
    <w:tmpl w:val="2592B978"/>
    <w:lvl w:ilvl="0" w:tplc="E07EE63A">
      <w:start w:val="1"/>
      <w:numFmt w:val="decimal"/>
      <w:pStyle w:val="Treparagrafu-punkty"/>
      <w:lvlText w:val="%1."/>
      <w:lvlJc w:val="left"/>
      <w:pPr>
        <w:tabs>
          <w:tab w:val="num" w:pos="1353"/>
        </w:tabs>
        <w:ind w:left="1353" w:hanging="360"/>
      </w:pPr>
      <w:rPr>
        <w:rFonts w:ascii="Arial" w:hAnsi="Arial" w:cs="Arial" w:hint="default"/>
        <w:i w:val="0"/>
        <w:strike w:val="0"/>
        <w:color w:val="000000"/>
      </w:rPr>
    </w:lvl>
    <w:lvl w:ilvl="1" w:tplc="E216049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2" w15:restartNumberingAfterBreak="0">
    <w:nsid w:val="2C0F6F33"/>
    <w:multiLevelType w:val="hybridMultilevel"/>
    <w:tmpl w:val="D5E0A4A0"/>
    <w:lvl w:ilvl="0" w:tplc="FFFFFFFF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9594D186">
      <w:start w:val="1"/>
      <w:numFmt w:val="lowerLetter"/>
      <w:lvlText w:val="%2)"/>
      <w:lvlJc w:val="left"/>
      <w:pPr>
        <w:ind w:left="144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2C5E5069"/>
    <w:multiLevelType w:val="hybridMultilevel"/>
    <w:tmpl w:val="24785D12"/>
    <w:lvl w:ilvl="0" w:tplc="0546B95C">
      <w:start w:val="1"/>
      <w:numFmt w:val="bullet"/>
      <w:lvlText w:val="-"/>
      <w:lvlJc w:val="left"/>
      <w:pPr>
        <w:ind w:left="1571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74" w15:restartNumberingAfterBreak="0">
    <w:nsid w:val="2DA97AB6"/>
    <w:multiLevelType w:val="multilevel"/>
    <w:tmpl w:val="528AFD2E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Times New Roman" w:hAnsi="Times New Roman" w:hint="default"/>
        <w:strike w:val="0"/>
        <w:color w:val="000000"/>
      </w:rPr>
    </w:lvl>
    <w:lvl w:ilvl="1">
      <w:start w:val="3"/>
      <w:numFmt w:val="decimal"/>
      <w:lvlText w:val="%2)"/>
      <w:lvlJc w:val="left"/>
      <w:pPr>
        <w:ind w:left="1800" w:hanging="360"/>
      </w:pPr>
      <w:rPr>
        <w:rFonts w:ascii="Times New Roman" w:hAnsi="Times New Roman" w:cs="Times New Roman" w:hint="default"/>
        <w:b w:val="0"/>
        <w:bCs w:val="0"/>
      </w:rPr>
    </w:lvl>
    <w:lvl w:ilvl="2">
      <w:start w:val="1"/>
      <w:numFmt w:val="lowerLetter"/>
      <w:lvlText w:val="%3)"/>
      <w:lvlJc w:val="left"/>
      <w:pPr>
        <w:ind w:left="2700" w:hanging="360"/>
      </w:pPr>
      <w:rPr>
        <w:rFonts w:ascii="Times New Roman" w:hAnsi="Times New Roman" w:cs="Times New Roman" w:hint="default"/>
        <w:b w:val="0"/>
        <w:bCs w:val="0"/>
      </w:rPr>
    </w:lvl>
    <w:lvl w:ilvl="3">
      <w:start w:val="1"/>
      <w:numFmt w:val="decimal"/>
      <w:lvlText w:val="%4."/>
      <w:lvlJc w:val="left"/>
      <w:pPr>
        <w:ind w:left="3240" w:hanging="360"/>
      </w:pPr>
      <w:rPr>
        <w:rFonts w:ascii="Times New Roman" w:hAnsi="Times New Roman" w:cs="Times New Roman" w:hint="default"/>
      </w:rPr>
    </w:lvl>
    <w:lvl w:ilvl="4">
      <w:start w:val="1"/>
      <w:numFmt w:val="lowerLetter"/>
      <w:lvlText w:val="%5."/>
      <w:lvlJc w:val="left"/>
      <w:pPr>
        <w:ind w:left="396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ind w:left="4680" w:hanging="1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ind w:left="5400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ind w:left="612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ind w:left="6840" w:hanging="180"/>
      </w:pPr>
      <w:rPr>
        <w:rFonts w:ascii="Times New Roman" w:hAnsi="Times New Roman" w:cs="Times New Roman" w:hint="default"/>
      </w:rPr>
    </w:lvl>
  </w:abstractNum>
  <w:abstractNum w:abstractNumId="75" w15:restartNumberingAfterBreak="0">
    <w:nsid w:val="2E106063"/>
    <w:multiLevelType w:val="hybridMultilevel"/>
    <w:tmpl w:val="0144F4EA"/>
    <w:lvl w:ilvl="0" w:tplc="B5A643F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2EE078D0"/>
    <w:multiLevelType w:val="multilevel"/>
    <w:tmpl w:val="5E0EA0D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  <w:strike w:val="0"/>
        <w:color w:val="000000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7" w15:restartNumberingAfterBreak="0">
    <w:nsid w:val="2F7C69F5"/>
    <w:multiLevelType w:val="hybridMultilevel"/>
    <w:tmpl w:val="40A0BF9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AD2C1514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30085C0A"/>
    <w:multiLevelType w:val="multilevel"/>
    <w:tmpl w:val="348C3B6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  <w:strike w:val="0"/>
        <w:color w:val="000000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9" w15:restartNumberingAfterBreak="0">
    <w:nsid w:val="31DC04E7"/>
    <w:multiLevelType w:val="multilevel"/>
    <w:tmpl w:val="F6385E3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80" w15:restartNumberingAfterBreak="0">
    <w:nsid w:val="35873E1F"/>
    <w:multiLevelType w:val="hybridMultilevel"/>
    <w:tmpl w:val="32C66262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1" w15:restartNumberingAfterBreak="0">
    <w:nsid w:val="37696A68"/>
    <w:multiLevelType w:val="hybridMultilevel"/>
    <w:tmpl w:val="C278F63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37F20AFE"/>
    <w:multiLevelType w:val="hybridMultilevel"/>
    <w:tmpl w:val="B6DCB658"/>
    <w:lvl w:ilvl="0" w:tplc="C40C86E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3" w15:restartNumberingAfterBreak="0">
    <w:nsid w:val="3B696592"/>
    <w:multiLevelType w:val="hybridMultilevel"/>
    <w:tmpl w:val="B43C15EA"/>
    <w:lvl w:ilvl="0" w:tplc="0546B95C">
      <w:start w:val="1"/>
      <w:numFmt w:val="bullet"/>
      <w:lvlText w:val="-"/>
      <w:lvlJc w:val="left"/>
      <w:pPr>
        <w:ind w:left="927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84" w15:restartNumberingAfterBreak="0">
    <w:nsid w:val="3C2524C9"/>
    <w:multiLevelType w:val="multilevel"/>
    <w:tmpl w:val="F6385E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85" w15:restartNumberingAfterBreak="0">
    <w:nsid w:val="3D8F473A"/>
    <w:multiLevelType w:val="hybridMultilevel"/>
    <w:tmpl w:val="8CC4AEE6"/>
    <w:lvl w:ilvl="0" w:tplc="C40C86E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6" w15:restartNumberingAfterBreak="0">
    <w:nsid w:val="3E1D286F"/>
    <w:multiLevelType w:val="multilevel"/>
    <w:tmpl w:val="9BDA64B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  <w:strike w:val="0"/>
        <w:color w:val="000000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7" w15:restartNumberingAfterBreak="0">
    <w:nsid w:val="3ED11423"/>
    <w:multiLevelType w:val="hybridMultilevel"/>
    <w:tmpl w:val="F1EA5FB0"/>
    <w:lvl w:ilvl="0" w:tplc="0334413E">
      <w:start w:val="1"/>
      <w:numFmt w:val="bullet"/>
      <w:lvlText w:val=""/>
      <w:lvlJc w:val="left"/>
      <w:pPr>
        <w:ind w:left="1551" w:hanging="360"/>
      </w:pPr>
      <w:rPr>
        <w:rFonts w:ascii="Symbol" w:hAnsi="Symbol" w:hint="default"/>
        <w:b w:val="0"/>
        <w:i w:val="0"/>
        <w:strike w:val="0"/>
        <w:color w:val="auto"/>
        <w:sz w:val="24"/>
      </w:rPr>
    </w:lvl>
    <w:lvl w:ilvl="1" w:tplc="FFFFFFFF">
      <w:start w:val="1"/>
      <w:numFmt w:val="lowerLetter"/>
      <w:lvlText w:val="%2."/>
      <w:lvlJc w:val="left"/>
      <w:pPr>
        <w:ind w:left="2631" w:hanging="360"/>
      </w:pPr>
    </w:lvl>
    <w:lvl w:ilvl="2" w:tplc="FFFFFFFF" w:tentative="1">
      <w:start w:val="1"/>
      <w:numFmt w:val="lowerRoman"/>
      <w:lvlText w:val="%3."/>
      <w:lvlJc w:val="right"/>
      <w:pPr>
        <w:ind w:left="3351" w:hanging="180"/>
      </w:pPr>
    </w:lvl>
    <w:lvl w:ilvl="3" w:tplc="FFFFFFFF" w:tentative="1">
      <w:start w:val="1"/>
      <w:numFmt w:val="decimal"/>
      <w:lvlText w:val="%4."/>
      <w:lvlJc w:val="left"/>
      <w:pPr>
        <w:ind w:left="4071" w:hanging="360"/>
      </w:pPr>
    </w:lvl>
    <w:lvl w:ilvl="4" w:tplc="FFFFFFFF" w:tentative="1">
      <w:start w:val="1"/>
      <w:numFmt w:val="lowerLetter"/>
      <w:lvlText w:val="%5."/>
      <w:lvlJc w:val="left"/>
      <w:pPr>
        <w:ind w:left="4791" w:hanging="360"/>
      </w:pPr>
    </w:lvl>
    <w:lvl w:ilvl="5" w:tplc="FFFFFFFF" w:tentative="1">
      <w:start w:val="1"/>
      <w:numFmt w:val="lowerRoman"/>
      <w:lvlText w:val="%6."/>
      <w:lvlJc w:val="right"/>
      <w:pPr>
        <w:ind w:left="5511" w:hanging="180"/>
      </w:pPr>
    </w:lvl>
    <w:lvl w:ilvl="6" w:tplc="FFFFFFFF" w:tentative="1">
      <w:start w:val="1"/>
      <w:numFmt w:val="decimal"/>
      <w:lvlText w:val="%7."/>
      <w:lvlJc w:val="left"/>
      <w:pPr>
        <w:ind w:left="6231" w:hanging="360"/>
      </w:pPr>
    </w:lvl>
    <w:lvl w:ilvl="7" w:tplc="FFFFFFFF" w:tentative="1">
      <w:start w:val="1"/>
      <w:numFmt w:val="lowerLetter"/>
      <w:lvlText w:val="%8."/>
      <w:lvlJc w:val="left"/>
      <w:pPr>
        <w:ind w:left="6951" w:hanging="360"/>
      </w:pPr>
    </w:lvl>
    <w:lvl w:ilvl="8" w:tplc="FFFFFFFF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88" w15:restartNumberingAfterBreak="0">
    <w:nsid w:val="3FF4367F"/>
    <w:multiLevelType w:val="hybridMultilevel"/>
    <w:tmpl w:val="A7A875CC"/>
    <w:lvl w:ilvl="0" w:tplc="3BDCC2B4">
      <w:start w:val="1"/>
      <w:numFmt w:val="decimal"/>
      <w:lvlText w:val="%1)"/>
      <w:lvlJc w:val="left"/>
      <w:pPr>
        <w:ind w:left="1428" w:hanging="360"/>
      </w:pPr>
      <w:rPr>
        <w:rFonts w:ascii="Times New Roman" w:hAnsi="Times New Roman" w:cs="Times New Roman" w:hint="default"/>
        <w:b w:val="0"/>
        <w:i w:val="0"/>
        <w:color w:val="auto"/>
        <w:sz w:val="24"/>
      </w:rPr>
    </w:lvl>
    <w:lvl w:ilvl="1" w:tplc="FFFFFFFF">
      <w:start w:val="1"/>
      <w:numFmt w:val="lowerLetter"/>
      <w:lvlText w:val="%2)"/>
      <w:lvlJc w:val="left"/>
      <w:pPr>
        <w:ind w:left="1440" w:hanging="360"/>
      </w:pPr>
      <w:rPr>
        <w:rFonts w:ascii="Times New Roman" w:hAnsi="Times New Roman" w:cs="Times New Roman" w:hint="default"/>
        <w:b w:val="0"/>
        <w:i w:val="0"/>
        <w:spacing w:val="7"/>
        <w:sz w:val="24"/>
        <w:szCs w:val="24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4214383A"/>
    <w:multiLevelType w:val="hybridMultilevel"/>
    <w:tmpl w:val="C12C2B2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42AD1CAC"/>
    <w:multiLevelType w:val="hybridMultilevel"/>
    <w:tmpl w:val="4176D7AA"/>
    <w:lvl w:ilvl="0" w:tplc="52DE7F9A">
      <w:start w:val="1"/>
      <w:numFmt w:val="decimal"/>
      <w:lvlText w:val="%1)"/>
      <w:lvlJc w:val="left"/>
      <w:pPr>
        <w:ind w:left="151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43F554B0"/>
    <w:multiLevelType w:val="multilevel"/>
    <w:tmpl w:val="EF589B38"/>
    <w:lvl w:ilvl="0">
      <w:start w:val="10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Times New Roman" w:hAnsi="Times New Roman" w:hint="default"/>
        <w:strike w:val="0"/>
        <w:color w:val="000000"/>
      </w:rPr>
    </w:lvl>
    <w:lvl w:ilvl="1">
      <w:start w:val="1"/>
      <w:numFmt w:val="decimal"/>
      <w:lvlText w:val="%2)"/>
      <w:lvlJc w:val="left"/>
      <w:pPr>
        <w:ind w:left="1800" w:hanging="360"/>
      </w:pPr>
      <w:rPr>
        <w:rFonts w:ascii="Times New Roman" w:hAnsi="Times New Roman" w:cs="Times New Roman" w:hint="default"/>
        <w:b w:val="0"/>
        <w:bCs w:val="0"/>
      </w:rPr>
    </w:lvl>
    <w:lvl w:ilvl="2">
      <w:start w:val="1"/>
      <w:numFmt w:val="lowerLetter"/>
      <w:lvlText w:val="%3)"/>
      <w:lvlJc w:val="left"/>
      <w:pPr>
        <w:ind w:left="2700" w:hanging="360"/>
      </w:pPr>
      <w:rPr>
        <w:rFonts w:ascii="Times New Roman" w:hAnsi="Times New Roman" w:cs="Times New Roman" w:hint="default"/>
        <w:b w:val="0"/>
        <w:bCs w:val="0"/>
        <w:sz w:val="22"/>
        <w:szCs w:val="22"/>
      </w:rPr>
    </w:lvl>
    <w:lvl w:ilvl="3">
      <w:start w:val="1"/>
      <w:numFmt w:val="decimal"/>
      <w:lvlText w:val="%4."/>
      <w:lvlJc w:val="left"/>
      <w:pPr>
        <w:ind w:left="3240" w:hanging="360"/>
      </w:pPr>
      <w:rPr>
        <w:rFonts w:ascii="Times New Roman" w:hAnsi="Times New Roman" w:cs="Times New Roman" w:hint="default"/>
      </w:rPr>
    </w:lvl>
    <w:lvl w:ilvl="4">
      <w:start w:val="1"/>
      <w:numFmt w:val="lowerLetter"/>
      <w:lvlText w:val="%5."/>
      <w:lvlJc w:val="left"/>
      <w:pPr>
        <w:ind w:left="396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ind w:left="4680" w:hanging="1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ind w:left="5400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ind w:left="612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ind w:left="6840" w:hanging="180"/>
      </w:pPr>
      <w:rPr>
        <w:rFonts w:ascii="Times New Roman" w:hAnsi="Times New Roman" w:cs="Times New Roman" w:hint="default"/>
      </w:rPr>
    </w:lvl>
  </w:abstractNum>
  <w:abstractNum w:abstractNumId="92" w15:restartNumberingAfterBreak="0">
    <w:nsid w:val="45326369"/>
    <w:multiLevelType w:val="hybridMultilevel"/>
    <w:tmpl w:val="0E58A0C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461726F8"/>
    <w:multiLevelType w:val="hybridMultilevel"/>
    <w:tmpl w:val="A4AAB0A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 w15:restartNumberingAfterBreak="0">
    <w:nsid w:val="46A616CE"/>
    <w:multiLevelType w:val="hybridMultilevel"/>
    <w:tmpl w:val="F8E0465A"/>
    <w:lvl w:ilvl="0" w:tplc="70F003AE">
      <w:start w:val="1"/>
      <w:numFmt w:val="decimal"/>
      <w:lvlText w:val="%1.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1" w:tplc="4FF0FEB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1A6638C4">
      <w:start w:val="3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5" w15:restartNumberingAfterBreak="0">
    <w:nsid w:val="471532CE"/>
    <w:multiLevelType w:val="hybridMultilevel"/>
    <w:tmpl w:val="3C584BFE"/>
    <w:lvl w:ilvl="0" w:tplc="E0C8EB2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6" w15:restartNumberingAfterBreak="0">
    <w:nsid w:val="472C1881"/>
    <w:multiLevelType w:val="hybridMultilevel"/>
    <w:tmpl w:val="51FE08CC"/>
    <w:lvl w:ilvl="0" w:tplc="63007CC2">
      <w:start w:val="1"/>
      <w:numFmt w:val="decimal"/>
      <w:lvlText w:val="%1)"/>
      <w:lvlJc w:val="left"/>
      <w:pPr>
        <w:ind w:left="360" w:hanging="360"/>
      </w:pPr>
      <w:rPr>
        <w:rFonts w:hint="default"/>
        <w:sz w:val="24"/>
        <w:szCs w:val="24"/>
      </w:rPr>
    </w:lvl>
    <w:lvl w:ilvl="1" w:tplc="C40C86E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498F44E5"/>
    <w:multiLevelType w:val="hybridMultilevel"/>
    <w:tmpl w:val="7D9414AE"/>
    <w:lvl w:ilvl="0" w:tplc="DA4417FA">
      <w:start w:val="1"/>
      <w:numFmt w:val="decimal"/>
      <w:lvlText w:val="%1)"/>
      <w:lvlJc w:val="left"/>
      <w:pPr>
        <w:ind w:left="786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8" w15:restartNumberingAfterBreak="0">
    <w:nsid w:val="49DC48BB"/>
    <w:multiLevelType w:val="multilevel"/>
    <w:tmpl w:val="D186B6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Cambria" w:hAnsi="Cambria" w:hint="default"/>
        <w:b w:val="0"/>
        <w:i w:val="0"/>
        <w:sz w:val="24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99" w15:restartNumberingAfterBreak="0">
    <w:nsid w:val="4A7A7CA8"/>
    <w:multiLevelType w:val="hybridMultilevel"/>
    <w:tmpl w:val="1E1C5B04"/>
    <w:name w:val="WW8Num233"/>
    <w:lvl w:ilvl="0" w:tplc="447A5912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4A9A2FE2"/>
    <w:multiLevelType w:val="multilevel"/>
    <w:tmpl w:val="2D428E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94"/>
        </w:tabs>
        <w:ind w:left="1494" w:hanging="360"/>
      </w:pPr>
      <w:rPr>
        <w:rFonts w:hint="default"/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01" w15:restartNumberingAfterBreak="0">
    <w:nsid w:val="4B856B90"/>
    <w:multiLevelType w:val="hybridMultilevel"/>
    <w:tmpl w:val="C666BBDA"/>
    <w:lvl w:ilvl="0" w:tplc="5316FD1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 w15:restartNumberingAfterBreak="0">
    <w:nsid w:val="4DBA233D"/>
    <w:multiLevelType w:val="hybridMultilevel"/>
    <w:tmpl w:val="BA667084"/>
    <w:lvl w:ilvl="0" w:tplc="D40A10C4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  <w:i w:val="0"/>
        <w:strike w:val="0"/>
        <w:color w:val="auto"/>
        <w:sz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 w15:restartNumberingAfterBreak="0">
    <w:nsid w:val="50127790"/>
    <w:multiLevelType w:val="multilevel"/>
    <w:tmpl w:val="017C5A9C"/>
    <w:name w:val="WW8Num24"/>
    <w:lvl w:ilvl="0">
      <w:start w:val="6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>
      <w:start w:val="3"/>
      <w:numFmt w:val="decimal"/>
      <w:lvlText w:val="8.%2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2">
      <w:start w:val="5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4" w15:restartNumberingAfterBreak="0">
    <w:nsid w:val="53FC3F2A"/>
    <w:multiLevelType w:val="hybridMultilevel"/>
    <w:tmpl w:val="7ADE1996"/>
    <w:lvl w:ilvl="0" w:tplc="0D2EF97E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1B27070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Arial Narrow" w:hint="default"/>
      </w:rPr>
    </w:lvl>
    <w:lvl w:ilvl="2" w:tplc="F872EA26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F2EFE50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E5C2AD4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Arial Narrow" w:hint="default"/>
      </w:rPr>
    </w:lvl>
    <w:lvl w:ilvl="5" w:tplc="5DD88AA0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C7966796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7456981E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Arial Narrow" w:hint="default"/>
      </w:rPr>
    </w:lvl>
    <w:lvl w:ilvl="8" w:tplc="1C2E909A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5" w15:restartNumberingAfterBreak="0">
    <w:nsid w:val="548D680F"/>
    <w:multiLevelType w:val="hybridMultilevel"/>
    <w:tmpl w:val="C73A9256"/>
    <w:lvl w:ilvl="0" w:tplc="5810AF6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6" w15:restartNumberingAfterBreak="0">
    <w:nsid w:val="55421F18"/>
    <w:multiLevelType w:val="hybridMultilevel"/>
    <w:tmpl w:val="14404E8A"/>
    <w:name w:val="WW8Num822"/>
    <w:lvl w:ilvl="0" w:tplc="37A2A1D4">
      <w:start w:val="2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hint="default"/>
        <w:strike w:val="0"/>
        <w:d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 w15:restartNumberingAfterBreak="0">
    <w:nsid w:val="59474690"/>
    <w:multiLevelType w:val="hybridMultilevel"/>
    <w:tmpl w:val="339A19C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8" w15:restartNumberingAfterBreak="0">
    <w:nsid w:val="5A251079"/>
    <w:multiLevelType w:val="hybridMultilevel"/>
    <w:tmpl w:val="23E466B2"/>
    <w:lvl w:ilvl="0" w:tplc="2200A828">
      <w:start w:val="1"/>
      <w:numFmt w:val="bullet"/>
      <w:lvlText w:val="-"/>
      <w:lvlJc w:val="left"/>
      <w:pPr>
        <w:ind w:left="1068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09" w15:restartNumberingAfterBreak="0">
    <w:nsid w:val="5ACD20DD"/>
    <w:multiLevelType w:val="hybridMultilevel"/>
    <w:tmpl w:val="62748806"/>
    <w:lvl w:ilvl="0" w:tplc="9A46E37A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0" w15:restartNumberingAfterBreak="0">
    <w:nsid w:val="5B691F06"/>
    <w:multiLevelType w:val="hybridMultilevel"/>
    <w:tmpl w:val="AFB414FA"/>
    <w:lvl w:ilvl="0" w:tplc="5C548910">
      <w:start w:val="1"/>
      <w:numFmt w:val="lowerLetter"/>
      <w:lvlText w:val="%1)"/>
      <w:lvlJc w:val="left"/>
      <w:pPr>
        <w:ind w:left="12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 w15:restartNumberingAfterBreak="0">
    <w:nsid w:val="5B9228E7"/>
    <w:multiLevelType w:val="multilevel"/>
    <w:tmpl w:val="81F4CC06"/>
    <w:name w:val="WW8Num522"/>
    <w:lvl w:ilvl="0">
      <w:start w:val="1"/>
      <w:numFmt w:val="lowerLetter"/>
      <w:lvlText w:val="%1)"/>
      <w:lvlJc w:val="left"/>
      <w:pPr>
        <w:tabs>
          <w:tab w:val="num" w:pos="0"/>
        </w:tabs>
        <w:ind w:left="360" w:hanging="360"/>
      </w:pPr>
      <w:rPr>
        <w:rFonts w:hint="default"/>
        <w:b w:val="0"/>
        <w:bCs w:val="0"/>
      </w:rPr>
    </w:lvl>
    <w:lvl w:ilvl="1">
      <w:start w:val="1"/>
      <w:numFmt w:val="decimal"/>
      <w:lvlText w:val="13.%2."/>
      <w:lvlJc w:val="left"/>
      <w:pPr>
        <w:tabs>
          <w:tab w:val="num" w:pos="0"/>
        </w:tabs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112" w15:restartNumberingAfterBreak="0">
    <w:nsid w:val="5C8D44E3"/>
    <w:multiLevelType w:val="multilevel"/>
    <w:tmpl w:val="4818369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  <w:strike w:val="0"/>
        <w:color w:val="000000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3" w15:restartNumberingAfterBreak="0">
    <w:nsid w:val="5E077514"/>
    <w:multiLevelType w:val="hybridMultilevel"/>
    <w:tmpl w:val="B90EDCC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4" w15:restartNumberingAfterBreak="0">
    <w:nsid w:val="5E582ED4"/>
    <w:multiLevelType w:val="hybridMultilevel"/>
    <w:tmpl w:val="6ED68F3C"/>
    <w:lvl w:ilvl="0" w:tplc="5904818E">
      <w:start w:val="1"/>
      <w:numFmt w:val="decimal"/>
      <w:lvlText w:val="%1)"/>
      <w:lvlJc w:val="left"/>
      <w:pPr>
        <w:ind w:left="1514" w:hanging="360"/>
      </w:pPr>
      <w:rPr>
        <w:rFonts w:hint="default"/>
      </w:rPr>
    </w:lvl>
    <w:lvl w:ilvl="1" w:tplc="AA0C0416" w:tentative="1">
      <w:start w:val="1"/>
      <w:numFmt w:val="lowerLetter"/>
      <w:lvlText w:val="%2."/>
      <w:lvlJc w:val="left"/>
      <w:pPr>
        <w:ind w:left="2234" w:hanging="360"/>
      </w:pPr>
    </w:lvl>
    <w:lvl w:ilvl="2" w:tplc="147C2FA0" w:tentative="1">
      <w:start w:val="1"/>
      <w:numFmt w:val="lowerRoman"/>
      <w:lvlText w:val="%3."/>
      <w:lvlJc w:val="right"/>
      <w:pPr>
        <w:ind w:left="2954" w:hanging="180"/>
      </w:pPr>
    </w:lvl>
    <w:lvl w:ilvl="3" w:tplc="60CCE77E" w:tentative="1">
      <w:start w:val="1"/>
      <w:numFmt w:val="decimal"/>
      <w:lvlText w:val="%4."/>
      <w:lvlJc w:val="left"/>
      <w:pPr>
        <w:ind w:left="3674" w:hanging="360"/>
      </w:pPr>
    </w:lvl>
    <w:lvl w:ilvl="4" w:tplc="4ACE4348" w:tentative="1">
      <w:start w:val="1"/>
      <w:numFmt w:val="lowerLetter"/>
      <w:lvlText w:val="%5."/>
      <w:lvlJc w:val="left"/>
      <w:pPr>
        <w:ind w:left="4394" w:hanging="360"/>
      </w:pPr>
    </w:lvl>
    <w:lvl w:ilvl="5" w:tplc="84D6A81A" w:tentative="1">
      <w:start w:val="1"/>
      <w:numFmt w:val="lowerRoman"/>
      <w:lvlText w:val="%6."/>
      <w:lvlJc w:val="right"/>
      <w:pPr>
        <w:ind w:left="5114" w:hanging="180"/>
      </w:pPr>
    </w:lvl>
    <w:lvl w:ilvl="6" w:tplc="9DF8A218" w:tentative="1">
      <w:start w:val="1"/>
      <w:numFmt w:val="decimal"/>
      <w:lvlText w:val="%7."/>
      <w:lvlJc w:val="left"/>
      <w:pPr>
        <w:ind w:left="5834" w:hanging="360"/>
      </w:pPr>
    </w:lvl>
    <w:lvl w:ilvl="7" w:tplc="246ED234" w:tentative="1">
      <w:start w:val="1"/>
      <w:numFmt w:val="lowerLetter"/>
      <w:lvlText w:val="%8."/>
      <w:lvlJc w:val="left"/>
      <w:pPr>
        <w:ind w:left="6554" w:hanging="360"/>
      </w:pPr>
    </w:lvl>
    <w:lvl w:ilvl="8" w:tplc="98FED778" w:tentative="1">
      <w:start w:val="1"/>
      <w:numFmt w:val="lowerRoman"/>
      <w:lvlText w:val="%9."/>
      <w:lvlJc w:val="right"/>
      <w:pPr>
        <w:ind w:left="7274" w:hanging="180"/>
      </w:pPr>
    </w:lvl>
  </w:abstractNum>
  <w:abstractNum w:abstractNumId="115" w15:restartNumberingAfterBreak="0">
    <w:nsid w:val="5EC61FC8"/>
    <w:multiLevelType w:val="hybridMultilevel"/>
    <w:tmpl w:val="2D101AD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 w15:restartNumberingAfterBreak="0">
    <w:nsid w:val="5FA46EE1"/>
    <w:multiLevelType w:val="hybridMultilevel"/>
    <w:tmpl w:val="8A266B84"/>
    <w:lvl w:ilvl="0" w:tplc="0546B95C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7" w15:restartNumberingAfterBreak="0">
    <w:nsid w:val="607C390A"/>
    <w:multiLevelType w:val="hybridMultilevel"/>
    <w:tmpl w:val="C854D726"/>
    <w:lvl w:ilvl="0" w:tplc="C40C86E6">
      <w:start w:val="1"/>
      <w:numFmt w:val="bullet"/>
      <w:lvlText w:val=""/>
      <w:lvlJc w:val="left"/>
      <w:pPr>
        <w:ind w:left="154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6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8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0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2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4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6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8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08" w:hanging="360"/>
      </w:pPr>
      <w:rPr>
        <w:rFonts w:ascii="Wingdings" w:hAnsi="Wingdings" w:hint="default"/>
      </w:rPr>
    </w:lvl>
  </w:abstractNum>
  <w:abstractNum w:abstractNumId="118" w15:restartNumberingAfterBreak="0">
    <w:nsid w:val="62983914"/>
    <w:multiLevelType w:val="hybridMultilevel"/>
    <w:tmpl w:val="6DE6B0A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 w15:restartNumberingAfterBreak="0">
    <w:nsid w:val="651A5A11"/>
    <w:multiLevelType w:val="hybridMultilevel"/>
    <w:tmpl w:val="0F80F118"/>
    <w:lvl w:ilvl="0" w:tplc="C40C86E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0" w15:restartNumberingAfterBreak="0">
    <w:nsid w:val="659850B6"/>
    <w:multiLevelType w:val="hybridMultilevel"/>
    <w:tmpl w:val="184EE5AA"/>
    <w:lvl w:ilvl="0" w:tplc="B4B2ADAC">
      <w:start w:val="1"/>
      <w:numFmt w:val="lowerLetter"/>
      <w:lvlText w:val="%1)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21" w15:restartNumberingAfterBreak="0">
    <w:nsid w:val="659A1186"/>
    <w:multiLevelType w:val="hybridMultilevel"/>
    <w:tmpl w:val="B9D6FEF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2" w15:restartNumberingAfterBreak="0">
    <w:nsid w:val="69273DBC"/>
    <w:multiLevelType w:val="hybridMultilevel"/>
    <w:tmpl w:val="B92680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3" w15:restartNumberingAfterBreak="0">
    <w:nsid w:val="6B2D63F1"/>
    <w:multiLevelType w:val="hybridMultilevel"/>
    <w:tmpl w:val="BCCEDABC"/>
    <w:name w:val="WW8Num123322222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" w15:restartNumberingAfterBreak="0">
    <w:nsid w:val="6B3524DE"/>
    <w:multiLevelType w:val="hybridMultilevel"/>
    <w:tmpl w:val="47D2C082"/>
    <w:lvl w:ilvl="0" w:tplc="C40C86E6">
      <w:start w:val="1"/>
      <w:numFmt w:val="bullet"/>
      <w:lvlText w:val=""/>
      <w:lvlJc w:val="left"/>
      <w:pPr>
        <w:ind w:left="1551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2271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991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3711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4431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151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871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6591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311" w:hanging="360"/>
      </w:pPr>
      <w:rPr>
        <w:rFonts w:ascii="Wingdings" w:hAnsi="Wingdings" w:cs="Wingdings" w:hint="default"/>
      </w:rPr>
    </w:lvl>
  </w:abstractNum>
  <w:abstractNum w:abstractNumId="125" w15:restartNumberingAfterBreak="0">
    <w:nsid w:val="6B3F287F"/>
    <w:multiLevelType w:val="hybridMultilevel"/>
    <w:tmpl w:val="80D01244"/>
    <w:lvl w:ilvl="0" w:tplc="059ECF8E">
      <w:start w:val="1"/>
      <w:numFmt w:val="decimal"/>
      <w:lvlText w:val="%1)"/>
      <w:lvlJc w:val="left"/>
      <w:pPr>
        <w:ind w:left="785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26" w15:restartNumberingAfterBreak="0">
    <w:nsid w:val="6D1C2967"/>
    <w:multiLevelType w:val="multilevel"/>
    <w:tmpl w:val="0CE2A0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134"/>
        </w:tabs>
        <w:ind w:left="1134" w:hanging="360"/>
      </w:pPr>
      <w:rPr>
        <w:rFonts w:hint="default"/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num" w:pos="1800"/>
        </w:tabs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127" w15:restartNumberingAfterBreak="0">
    <w:nsid w:val="6D53601E"/>
    <w:multiLevelType w:val="multilevel"/>
    <w:tmpl w:val="A12EE7A0"/>
    <w:lvl w:ilvl="0">
      <w:start w:val="1"/>
      <w:numFmt w:val="decimal"/>
      <w:lvlText w:val="%1."/>
      <w:lvlJc w:val="left"/>
      <w:pPr>
        <w:ind w:left="390" w:hanging="390"/>
      </w:pPr>
      <w:rPr>
        <w:rFonts w:ascii="Times New Roman" w:hAnsi="Times New Roman" w:cs="Times New Roman" w:hint="default"/>
        <w:b/>
        <w:bCs/>
      </w:rPr>
    </w:lvl>
    <w:lvl w:ilvl="1">
      <w:start w:val="1"/>
      <w:numFmt w:val="decimal"/>
      <w:lvlText w:val="%2."/>
      <w:lvlJc w:val="left"/>
      <w:pPr>
        <w:ind w:left="720" w:hanging="720"/>
      </w:pPr>
      <w:rPr>
        <w:rFonts w:ascii="Arial" w:eastAsia="Times New Roman" w:hAnsi="Arial" w:cs="Arial" w:hint="default"/>
        <w:b w:val="0"/>
        <w:bCs w:val="0"/>
        <w:sz w:val="22"/>
        <w:szCs w:val="22"/>
      </w:rPr>
    </w:lvl>
    <w:lvl w:ilvl="2">
      <w:start w:val="1"/>
      <w:numFmt w:val="decimal"/>
      <w:lvlText w:val="%3)"/>
      <w:lvlJc w:val="left"/>
      <w:pPr>
        <w:ind w:left="720" w:hanging="720"/>
      </w:pPr>
      <w:rPr>
        <w:rFonts w:ascii="Times New Roman" w:eastAsia="Times New Roman" w:hAnsi="Times New Roman" w:cs="Times New Roman" w:hint="default"/>
        <w:b w:val="0"/>
        <w:bCs w:val="0"/>
        <w:strike w:val="0"/>
        <w:color w:val="auto"/>
        <w:sz w:val="24"/>
        <w:szCs w:val="24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ascii="Times New Roman" w:hAnsi="Times New Roman" w:cs="Times New Roman" w:hint="default"/>
      </w:rPr>
    </w:lvl>
  </w:abstractNum>
  <w:abstractNum w:abstractNumId="128" w15:restartNumberingAfterBreak="0">
    <w:nsid w:val="6E4112EC"/>
    <w:multiLevelType w:val="multilevel"/>
    <w:tmpl w:val="B7A49EC4"/>
    <w:name w:val="WW8Num12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trike w:val="0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  <w:strike w:val="0"/>
      </w:rPr>
    </w:lvl>
    <w:lvl w:ilvl="2">
      <w:start w:val="1"/>
      <w:numFmt w:val="decimal"/>
      <w:lvlText w:val="%3)"/>
      <w:lvlJc w:val="left"/>
      <w:pPr>
        <w:ind w:left="2340" w:hanging="360"/>
      </w:pPr>
      <w:rPr>
        <w:rFonts w:hint="default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29" w15:restartNumberingAfterBreak="0">
    <w:nsid w:val="6ECC4483"/>
    <w:multiLevelType w:val="hybridMultilevel"/>
    <w:tmpl w:val="28BC03E8"/>
    <w:lvl w:ilvl="0" w:tplc="0546B95C">
      <w:start w:val="1"/>
      <w:numFmt w:val="bullet"/>
      <w:lvlText w:val="-"/>
      <w:lvlJc w:val="left"/>
      <w:pPr>
        <w:ind w:left="757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7" w:hanging="360"/>
      </w:pPr>
      <w:rPr>
        <w:rFonts w:ascii="Wingdings" w:hAnsi="Wingdings" w:hint="default"/>
      </w:rPr>
    </w:lvl>
  </w:abstractNum>
  <w:abstractNum w:abstractNumId="130" w15:restartNumberingAfterBreak="0">
    <w:nsid w:val="6F3876C8"/>
    <w:multiLevelType w:val="hybridMultilevel"/>
    <w:tmpl w:val="686A0CC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1" w15:restartNumberingAfterBreak="0">
    <w:nsid w:val="709309D8"/>
    <w:multiLevelType w:val="hybridMultilevel"/>
    <w:tmpl w:val="B4DA89A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2" w15:restartNumberingAfterBreak="0">
    <w:nsid w:val="718D6D2B"/>
    <w:multiLevelType w:val="multilevel"/>
    <w:tmpl w:val="AAD2E6DC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color w:val="auto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33" w15:restartNumberingAfterBreak="0">
    <w:nsid w:val="725A2BE4"/>
    <w:multiLevelType w:val="multilevel"/>
    <w:tmpl w:val="488EF2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34" w15:restartNumberingAfterBreak="0">
    <w:nsid w:val="74D551D4"/>
    <w:multiLevelType w:val="hybridMultilevel"/>
    <w:tmpl w:val="4680253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5" w15:restartNumberingAfterBreak="0">
    <w:nsid w:val="769D32E3"/>
    <w:multiLevelType w:val="hybridMultilevel"/>
    <w:tmpl w:val="BE5EADE0"/>
    <w:lvl w:ilvl="0" w:tplc="C40C86E6">
      <w:start w:val="1"/>
      <w:numFmt w:val="bullet"/>
      <w:lvlText w:val=""/>
      <w:lvlJc w:val="left"/>
      <w:pPr>
        <w:ind w:left="1551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2271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991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3711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4431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151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871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6591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311" w:hanging="360"/>
      </w:pPr>
      <w:rPr>
        <w:rFonts w:ascii="Wingdings" w:hAnsi="Wingdings" w:cs="Wingdings" w:hint="default"/>
      </w:rPr>
    </w:lvl>
  </w:abstractNum>
  <w:abstractNum w:abstractNumId="136" w15:restartNumberingAfterBreak="0">
    <w:nsid w:val="776D57C5"/>
    <w:multiLevelType w:val="hybridMultilevel"/>
    <w:tmpl w:val="E21E45B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7" w15:restartNumberingAfterBreak="0">
    <w:nsid w:val="77955238"/>
    <w:multiLevelType w:val="hybridMultilevel"/>
    <w:tmpl w:val="808AB5C4"/>
    <w:lvl w:ilvl="0" w:tplc="2200A828">
      <w:start w:val="1"/>
      <w:numFmt w:val="bullet"/>
      <w:lvlText w:val="-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8" w15:restartNumberingAfterBreak="0">
    <w:nsid w:val="77B4004C"/>
    <w:multiLevelType w:val="hybridMultilevel"/>
    <w:tmpl w:val="0E960602"/>
    <w:lvl w:ilvl="0" w:tplc="C40C86E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9" w15:restartNumberingAfterBreak="0">
    <w:nsid w:val="7D556D06"/>
    <w:multiLevelType w:val="hybridMultilevel"/>
    <w:tmpl w:val="7C7E83F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0" w15:restartNumberingAfterBreak="0">
    <w:nsid w:val="7F4E30ED"/>
    <w:multiLevelType w:val="hybridMultilevel"/>
    <w:tmpl w:val="2BC20D9A"/>
    <w:lvl w:ilvl="0" w:tplc="BFAE248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1" w15:restartNumberingAfterBreak="0">
    <w:nsid w:val="7F53633A"/>
    <w:multiLevelType w:val="hybridMultilevel"/>
    <w:tmpl w:val="D4683050"/>
    <w:lvl w:ilvl="0" w:tplc="501A59D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2" w15:restartNumberingAfterBreak="0">
    <w:nsid w:val="7F7D3E26"/>
    <w:multiLevelType w:val="hybridMultilevel"/>
    <w:tmpl w:val="0030A504"/>
    <w:lvl w:ilvl="0" w:tplc="0334413E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8"/>
  </w:num>
  <w:num w:numId="3">
    <w:abstractNumId w:val="55"/>
  </w:num>
  <w:num w:numId="4">
    <w:abstractNumId w:val="133"/>
  </w:num>
  <w:num w:numId="5">
    <w:abstractNumId w:val="65"/>
  </w:num>
  <w:num w:numId="6">
    <w:abstractNumId w:val="84"/>
  </w:num>
  <w:num w:numId="7">
    <w:abstractNumId w:val="100"/>
  </w:num>
  <w:num w:numId="8">
    <w:abstractNumId w:val="104"/>
  </w:num>
  <w:num w:numId="9">
    <w:abstractNumId w:val="59"/>
  </w:num>
  <w:num w:numId="10">
    <w:abstractNumId w:val="98"/>
  </w:num>
  <w:num w:numId="11">
    <w:abstractNumId w:val="79"/>
  </w:num>
  <w:num w:numId="12">
    <w:abstractNumId w:val="57"/>
  </w:num>
  <w:num w:numId="13">
    <w:abstractNumId w:val="88"/>
  </w:num>
  <w:num w:numId="14">
    <w:abstractNumId w:val="102"/>
  </w:num>
  <w:num w:numId="15">
    <w:abstractNumId w:val="95"/>
  </w:num>
  <w:num w:numId="16">
    <w:abstractNumId w:val="7"/>
  </w:num>
  <w:num w:numId="17">
    <w:abstractNumId w:val="81"/>
  </w:num>
  <w:num w:numId="18">
    <w:abstractNumId w:val="89"/>
  </w:num>
  <w:num w:numId="19">
    <w:abstractNumId w:val="115"/>
  </w:num>
  <w:num w:numId="20">
    <w:abstractNumId w:val="116"/>
  </w:num>
  <w:num w:numId="21">
    <w:abstractNumId w:val="137"/>
  </w:num>
  <w:num w:numId="22">
    <w:abstractNumId w:val="48"/>
  </w:num>
  <w:num w:numId="23">
    <w:abstractNumId w:val="129"/>
  </w:num>
  <w:num w:numId="24">
    <w:abstractNumId w:val="73"/>
  </w:num>
  <w:num w:numId="25">
    <w:abstractNumId w:val="94"/>
  </w:num>
  <w:num w:numId="26">
    <w:abstractNumId w:val="50"/>
  </w:num>
  <w:num w:numId="27">
    <w:abstractNumId w:val="47"/>
  </w:num>
  <w:num w:numId="28">
    <w:abstractNumId w:val="120"/>
  </w:num>
  <w:num w:numId="29">
    <w:abstractNumId w:val="53"/>
  </w:num>
  <w:num w:numId="30">
    <w:abstractNumId w:val="121"/>
  </w:num>
  <w:num w:numId="31">
    <w:abstractNumId w:val="82"/>
  </w:num>
  <w:num w:numId="32">
    <w:abstractNumId w:val="138"/>
  </w:num>
  <w:num w:numId="33">
    <w:abstractNumId w:val="126"/>
  </w:num>
  <w:num w:numId="34">
    <w:abstractNumId w:val="44"/>
  </w:num>
  <w:num w:numId="35">
    <w:abstractNumId w:val="67"/>
  </w:num>
  <w:num w:numId="36">
    <w:abstractNumId w:val="119"/>
  </w:num>
  <w:num w:numId="37">
    <w:abstractNumId w:val="114"/>
  </w:num>
  <w:num w:numId="38">
    <w:abstractNumId w:val="109"/>
  </w:num>
  <w:num w:numId="39">
    <w:abstractNumId w:val="62"/>
  </w:num>
  <w:num w:numId="40">
    <w:abstractNumId w:val="46"/>
  </w:num>
  <w:num w:numId="41">
    <w:abstractNumId w:val="45"/>
  </w:num>
  <w:num w:numId="42">
    <w:abstractNumId w:val="86"/>
  </w:num>
  <w:num w:numId="43">
    <w:abstractNumId w:val="83"/>
  </w:num>
  <w:num w:numId="44">
    <w:abstractNumId w:val="125"/>
  </w:num>
  <w:num w:numId="45">
    <w:abstractNumId w:val="76"/>
  </w:num>
  <w:num w:numId="46">
    <w:abstractNumId w:val="49"/>
  </w:num>
  <w:num w:numId="47">
    <w:abstractNumId w:val="142"/>
  </w:num>
  <w:num w:numId="48">
    <w:abstractNumId w:val="134"/>
  </w:num>
  <w:num w:numId="49">
    <w:abstractNumId w:val="112"/>
  </w:num>
  <w:num w:numId="50">
    <w:abstractNumId w:val="56"/>
  </w:num>
  <w:num w:numId="51">
    <w:abstractNumId w:val="72"/>
  </w:num>
  <w:num w:numId="52">
    <w:abstractNumId w:val="71"/>
  </w:num>
  <w:num w:numId="53">
    <w:abstractNumId w:val="92"/>
  </w:num>
  <w:num w:numId="54">
    <w:abstractNumId w:val="131"/>
  </w:num>
  <w:num w:numId="55">
    <w:abstractNumId w:val="43"/>
  </w:num>
  <w:num w:numId="56">
    <w:abstractNumId w:val="105"/>
  </w:num>
  <w:num w:numId="57">
    <w:abstractNumId w:val="141"/>
  </w:num>
  <w:num w:numId="58">
    <w:abstractNumId w:val="69"/>
  </w:num>
  <w:num w:numId="59">
    <w:abstractNumId w:val="90"/>
  </w:num>
  <w:num w:numId="60">
    <w:abstractNumId w:val="23"/>
  </w:num>
  <w:num w:numId="61">
    <w:abstractNumId w:val="61"/>
  </w:num>
  <w:num w:numId="62">
    <w:abstractNumId w:val="110"/>
  </w:num>
  <w:num w:numId="63">
    <w:abstractNumId w:val="106"/>
  </w:num>
  <w:num w:numId="64">
    <w:abstractNumId w:val="87"/>
  </w:num>
  <w:num w:numId="65">
    <w:abstractNumId w:val="19"/>
  </w:num>
  <w:num w:numId="66">
    <w:abstractNumId w:val="132"/>
  </w:num>
  <w:num w:numId="67">
    <w:abstractNumId w:val="108"/>
  </w:num>
  <w:num w:numId="68">
    <w:abstractNumId w:val="111"/>
  </w:num>
  <w:num w:numId="69">
    <w:abstractNumId w:val="127"/>
  </w:num>
  <w:num w:numId="70">
    <w:abstractNumId w:val="77"/>
  </w:num>
  <w:num w:numId="71">
    <w:abstractNumId w:val="75"/>
  </w:num>
  <w:num w:numId="72">
    <w:abstractNumId w:val="96"/>
  </w:num>
  <w:num w:numId="73">
    <w:abstractNumId w:val="85"/>
  </w:num>
  <w:num w:numId="74">
    <w:abstractNumId w:val="117"/>
  </w:num>
  <w:num w:numId="75">
    <w:abstractNumId w:val="51"/>
  </w:num>
  <w:num w:numId="76">
    <w:abstractNumId w:val="107"/>
  </w:num>
  <w:num w:numId="77">
    <w:abstractNumId w:val="78"/>
  </w:num>
  <w:num w:numId="78">
    <w:abstractNumId w:val="54"/>
  </w:num>
  <w:num w:numId="79">
    <w:abstractNumId w:val="91"/>
  </w:num>
  <w:num w:numId="80">
    <w:abstractNumId w:val="128"/>
  </w:num>
  <w:num w:numId="81">
    <w:abstractNumId w:val="70"/>
  </w:num>
  <w:num w:numId="82">
    <w:abstractNumId w:val="124"/>
  </w:num>
  <w:num w:numId="83">
    <w:abstractNumId w:val="135"/>
  </w:num>
  <w:num w:numId="84">
    <w:abstractNumId w:val="74"/>
  </w:num>
  <w:num w:numId="85">
    <w:abstractNumId w:val="68"/>
  </w:num>
  <w:num w:numId="86">
    <w:abstractNumId w:val="66"/>
  </w:num>
  <w:num w:numId="87">
    <w:abstractNumId w:val="60"/>
  </w:num>
  <w:num w:numId="88">
    <w:abstractNumId w:val="136"/>
  </w:num>
  <w:num w:numId="89">
    <w:abstractNumId w:val="139"/>
  </w:num>
  <w:num w:numId="90">
    <w:abstractNumId w:val="122"/>
  </w:num>
  <w:num w:numId="91">
    <w:abstractNumId w:val="101"/>
  </w:num>
  <w:num w:numId="92">
    <w:abstractNumId w:val="64"/>
  </w:num>
  <w:num w:numId="93">
    <w:abstractNumId w:val="123"/>
  </w:num>
  <w:num w:numId="94">
    <w:abstractNumId w:val="80"/>
  </w:num>
  <w:num w:numId="95">
    <w:abstractNumId w:val="63"/>
  </w:num>
  <w:num w:numId="96">
    <w:abstractNumId w:val="130"/>
  </w:num>
  <w:num w:numId="97">
    <w:abstractNumId w:val="118"/>
  </w:num>
  <w:num w:numId="98">
    <w:abstractNumId w:val="140"/>
  </w:num>
  <w:num w:numId="99">
    <w:abstractNumId w:val="113"/>
  </w:num>
  <w:num w:numId="100">
    <w:abstractNumId w:val="93"/>
  </w:num>
  <w:num w:numId="101">
    <w:abstractNumId w:val="97"/>
  </w:num>
  <w:numIdMacAtCleanup w:val="9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397"/>
  <w:hyphenationZone w:val="425"/>
  <w:drawingGridHorizontalSpacing w:val="120"/>
  <w:drawingGridVerticalSpacing w:val="0"/>
  <w:displayHorizontalDrawingGridEvery w:val="0"/>
  <w:displayVerticalDrawingGridEvery w:val="0"/>
  <w:characterSpacingControl w:val="doNotCompress"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3562"/>
    <w:rsid w:val="00000963"/>
    <w:rsid w:val="00001670"/>
    <w:rsid w:val="00001EB5"/>
    <w:rsid w:val="00002878"/>
    <w:rsid w:val="00005BAE"/>
    <w:rsid w:val="00006973"/>
    <w:rsid w:val="000100B1"/>
    <w:rsid w:val="00011DC2"/>
    <w:rsid w:val="00011FE3"/>
    <w:rsid w:val="00013417"/>
    <w:rsid w:val="00014EC1"/>
    <w:rsid w:val="0001616C"/>
    <w:rsid w:val="00020602"/>
    <w:rsid w:val="0002061A"/>
    <w:rsid w:val="000218C6"/>
    <w:rsid w:val="00021AFC"/>
    <w:rsid w:val="00022877"/>
    <w:rsid w:val="0002360C"/>
    <w:rsid w:val="0002433E"/>
    <w:rsid w:val="00024698"/>
    <w:rsid w:val="00024BED"/>
    <w:rsid w:val="000256F6"/>
    <w:rsid w:val="00025F6A"/>
    <w:rsid w:val="00027189"/>
    <w:rsid w:val="00027348"/>
    <w:rsid w:val="00027797"/>
    <w:rsid w:val="000278DC"/>
    <w:rsid w:val="00031AE0"/>
    <w:rsid w:val="000325B6"/>
    <w:rsid w:val="000328FA"/>
    <w:rsid w:val="00032A28"/>
    <w:rsid w:val="00032E64"/>
    <w:rsid w:val="00034521"/>
    <w:rsid w:val="000358AF"/>
    <w:rsid w:val="00036F67"/>
    <w:rsid w:val="00036FDF"/>
    <w:rsid w:val="000379E8"/>
    <w:rsid w:val="0004196F"/>
    <w:rsid w:val="0004267E"/>
    <w:rsid w:val="00042C81"/>
    <w:rsid w:val="0004320C"/>
    <w:rsid w:val="00043F1C"/>
    <w:rsid w:val="000440DA"/>
    <w:rsid w:val="00044106"/>
    <w:rsid w:val="00044B22"/>
    <w:rsid w:val="00045C47"/>
    <w:rsid w:val="0004608C"/>
    <w:rsid w:val="00051572"/>
    <w:rsid w:val="00055478"/>
    <w:rsid w:val="0005627E"/>
    <w:rsid w:val="00057B67"/>
    <w:rsid w:val="00060FF1"/>
    <w:rsid w:val="00061258"/>
    <w:rsid w:val="00061F71"/>
    <w:rsid w:val="00062049"/>
    <w:rsid w:val="00062387"/>
    <w:rsid w:val="00062648"/>
    <w:rsid w:val="00062694"/>
    <w:rsid w:val="0006312E"/>
    <w:rsid w:val="000636BF"/>
    <w:rsid w:val="00064357"/>
    <w:rsid w:val="00064781"/>
    <w:rsid w:val="0006561F"/>
    <w:rsid w:val="000659FF"/>
    <w:rsid w:val="00065CC1"/>
    <w:rsid w:val="00067849"/>
    <w:rsid w:val="00070A80"/>
    <w:rsid w:val="00070AB1"/>
    <w:rsid w:val="00073581"/>
    <w:rsid w:val="00073EEA"/>
    <w:rsid w:val="0008189E"/>
    <w:rsid w:val="00081D83"/>
    <w:rsid w:val="0008292C"/>
    <w:rsid w:val="00082E88"/>
    <w:rsid w:val="00083917"/>
    <w:rsid w:val="00086E5B"/>
    <w:rsid w:val="00087EF0"/>
    <w:rsid w:val="000901AF"/>
    <w:rsid w:val="000902CB"/>
    <w:rsid w:val="0009038D"/>
    <w:rsid w:val="000906DD"/>
    <w:rsid w:val="00091554"/>
    <w:rsid w:val="00091C4A"/>
    <w:rsid w:val="00092C31"/>
    <w:rsid w:val="000941B0"/>
    <w:rsid w:val="000947D1"/>
    <w:rsid w:val="00094867"/>
    <w:rsid w:val="00095EF2"/>
    <w:rsid w:val="00097673"/>
    <w:rsid w:val="00097D6E"/>
    <w:rsid w:val="000A0395"/>
    <w:rsid w:val="000A03A0"/>
    <w:rsid w:val="000A03B4"/>
    <w:rsid w:val="000A0563"/>
    <w:rsid w:val="000A0679"/>
    <w:rsid w:val="000A236D"/>
    <w:rsid w:val="000A4CB0"/>
    <w:rsid w:val="000A5387"/>
    <w:rsid w:val="000A5797"/>
    <w:rsid w:val="000A5BAF"/>
    <w:rsid w:val="000B0D46"/>
    <w:rsid w:val="000B2484"/>
    <w:rsid w:val="000B2486"/>
    <w:rsid w:val="000B387E"/>
    <w:rsid w:val="000B4ECF"/>
    <w:rsid w:val="000B51F7"/>
    <w:rsid w:val="000B52A2"/>
    <w:rsid w:val="000B5E9B"/>
    <w:rsid w:val="000B7006"/>
    <w:rsid w:val="000C05D8"/>
    <w:rsid w:val="000C1C0D"/>
    <w:rsid w:val="000C1EB1"/>
    <w:rsid w:val="000C20ED"/>
    <w:rsid w:val="000C286C"/>
    <w:rsid w:val="000C2EA6"/>
    <w:rsid w:val="000C369B"/>
    <w:rsid w:val="000C3E6B"/>
    <w:rsid w:val="000C450C"/>
    <w:rsid w:val="000C5268"/>
    <w:rsid w:val="000C5694"/>
    <w:rsid w:val="000C746B"/>
    <w:rsid w:val="000D02C0"/>
    <w:rsid w:val="000D0348"/>
    <w:rsid w:val="000D09CB"/>
    <w:rsid w:val="000D1CA2"/>
    <w:rsid w:val="000D27EF"/>
    <w:rsid w:val="000D2D80"/>
    <w:rsid w:val="000D3008"/>
    <w:rsid w:val="000D50A5"/>
    <w:rsid w:val="000D6466"/>
    <w:rsid w:val="000D7083"/>
    <w:rsid w:val="000D7F76"/>
    <w:rsid w:val="000E0584"/>
    <w:rsid w:val="000E0FF0"/>
    <w:rsid w:val="000E32BF"/>
    <w:rsid w:val="000E3BAA"/>
    <w:rsid w:val="000E3BB2"/>
    <w:rsid w:val="000E46EE"/>
    <w:rsid w:val="000E486C"/>
    <w:rsid w:val="000E4A1B"/>
    <w:rsid w:val="000E60C0"/>
    <w:rsid w:val="000E633F"/>
    <w:rsid w:val="000E69E7"/>
    <w:rsid w:val="000E73C3"/>
    <w:rsid w:val="000E7E15"/>
    <w:rsid w:val="000E7E23"/>
    <w:rsid w:val="000E7FDB"/>
    <w:rsid w:val="000F0C93"/>
    <w:rsid w:val="000F1450"/>
    <w:rsid w:val="000F15F8"/>
    <w:rsid w:val="000F2173"/>
    <w:rsid w:val="000F2EC7"/>
    <w:rsid w:val="000F3722"/>
    <w:rsid w:val="000F3947"/>
    <w:rsid w:val="000F54A3"/>
    <w:rsid w:val="000F5828"/>
    <w:rsid w:val="000F6C6D"/>
    <w:rsid w:val="000F6C82"/>
    <w:rsid w:val="000F7A05"/>
    <w:rsid w:val="00100BA1"/>
    <w:rsid w:val="0010115B"/>
    <w:rsid w:val="0010192A"/>
    <w:rsid w:val="00102C94"/>
    <w:rsid w:val="00102CCF"/>
    <w:rsid w:val="0010428D"/>
    <w:rsid w:val="00104AED"/>
    <w:rsid w:val="00104DEC"/>
    <w:rsid w:val="00107B8D"/>
    <w:rsid w:val="001101D3"/>
    <w:rsid w:val="0011062F"/>
    <w:rsid w:val="00111739"/>
    <w:rsid w:val="00111880"/>
    <w:rsid w:val="00114DA1"/>
    <w:rsid w:val="00115273"/>
    <w:rsid w:val="00115E26"/>
    <w:rsid w:val="001161E9"/>
    <w:rsid w:val="00116875"/>
    <w:rsid w:val="00116A3A"/>
    <w:rsid w:val="00121A8E"/>
    <w:rsid w:val="00121AD0"/>
    <w:rsid w:val="00122750"/>
    <w:rsid w:val="00122CEF"/>
    <w:rsid w:val="0012309F"/>
    <w:rsid w:val="0012397D"/>
    <w:rsid w:val="00123E8C"/>
    <w:rsid w:val="00124080"/>
    <w:rsid w:val="00124346"/>
    <w:rsid w:val="00124561"/>
    <w:rsid w:val="0012485A"/>
    <w:rsid w:val="00125231"/>
    <w:rsid w:val="0013088A"/>
    <w:rsid w:val="00130E57"/>
    <w:rsid w:val="00130F2B"/>
    <w:rsid w:val="00131CA5"/>
    <w:rsid w:val="001324C5"/>
    <w:rsid w:val="00132E77"/>
    <w:rsid w:val="00136358"/>
    <w:rsid w:val="00136E60"/>
    <w:rsid w:val="00137599"/>
    <w:rsid w:val="001404BC"/>
    <w:rsid w:val="0014254F"/>
    <w:rsid w:val="00142C3E"/>
    <w:rsid w:val="00143324"/>
    <w:rsid w:val="0014444D"/>
    <w:rsid w:val="00145ED5"/>
    <w:rsid w:val="0014652C"/>
    <w:rsid w:val="00146CEE"/>
    <w:rsid w:val="001472BA"/>
    <w:rsid w:val="0014731F"/>
    <w:rsid w:val="001475F0"/>
    <w:rsid w:val="00151ACF"/>
    <w:rsid w:val="00152FAD"/>
    <w:rsid w:val="0015487A"/>
    <w:rsid w:val="001553F3"/>
    <w:rsid w:val="0015620A"/>
    <w:rsid w:val="0015653F"/>
    <w:rsid w:val="0015668C"/>
    <w:rsid w:val="00157CCF"/>
    <w:rsid w:val="00160D6A"/>
    <w:rsid w:val="00161569"/>
    <w:rsid w:val="00165639"/>
    <w:rsid w:val="001705C1"/>
    <w:rsid w:val="001712A3"/>
    <w:rsid w:val="001712E2"/>
    <w:rsid w:val="001733F0"/>
    <w:rsid w:val="00174041"/>
    <w:rsid w:val="00174CF1"/>
    <w:rsid w:val="0017591F"/>
    <w:rsid w:val="00176487"/>
    <w:rsid w:val="0017697F"/>
    <w:rsid w:val="00176D9E"/>
    <w:rsid w:val="00177965"/>
    <w:rsid w:val="00177EAE"/>
    <w:rsid w:val="001812A9"/>
    <w:rsid w:val="0018131F"/>
    <w:rsid w:val="001815AB"/>
    <w:rsid w:val="00181635"/>
    <w:rsid w:val="00181ADC"/>
    <w:rsid w:val="00181DE7"/>
    <w:rsid w:val="001820CE"/>
    <w:rsid w:val="001831E6"/>
    <w:rsid w:val="0018390E"/>
    <w:rsid w:val="001839D7"/>
    <w:rsid w:val="00183CC6"/>
    <w:rsid w:val="00183E19"/>
    <w:rsid w:val="00184114"/>
    <w:rsid w:val="0018432A"/>
    <w:rsid w:val="001847EC"/>
    <w:rsid w:val="0018491F"/>
    <w:rsid w:val="0018495D"/>
    <w:rsid w:val="0018498A"/>
    <w:rsid w:val="00186BCC"/>
    <w:rsid w:val="00187E8E"/>
    <w:rsid w:val="00190571"/>
    <w:rsid w:val="0019149F"/>
    <w:rsid w:val="001919E1"/>
    <w:rsid w:val="00191C9B"/>
    <w:rsid w:val="0019270C"/>
    <w:rsid w:val="0019287C"/>
    <w:rsid w:val="00194AAF"/>
    <w:rsid w:val="001958F3"/>
    <w:rsid w:val="00196488"/>
    <w:rsid w:val="001977BB"/>
    <w:rsid w:val="00197948"/>
    <w:rsid w:val="00197E5F"/>
    <w:rsid w:val="001A0B40"/>
    <w:rsid w:val="001A10AF"/>
    <w:rsid w:val="001A1226"/>
    <w:rsid w:val="001A15E8"/>
    <w:rsid w:val="001A22EA"/>
    <w:rsid w:val="001A4060"/>
    <w:rsid w:val="001A7C4F"/>
    <w:rsid w:val="001B0DD9"/>
    <w:rsid w:val="001B0F8A"/>
    <w:rsid w:val="001B18D6"/>
    <w:rsid w:val="001B1C68"/>
    <w:rsid w:val="001B2468"/>
    <w:rsid w:val="001B3D8D"/>
    <w:rsid w:val="001B42B9"/>
    <w:rsid w:val="001B5350"/>
    <w:rsid w:val="001B6977"/>
    <w:rsid w:val="001B73D3"/>
    <w:rsid w:val="001B777C"/>
    <w:rsid w:val="001B7F76"/>
    <w:rsid w:val="001C0537"/>
    <w:rsid w:val="001C0AB8"/>
    <w:rsid w:val="001C2367"/>
    <w:rsid w:val="001C243A"/>
    <w:rsid w:val="001C3BC2"/>
    <w:rsid w:val="001C52FE"/>
    <w:rsid w:val="001C5D4B"/>
    <w:rsid w:val="001C5E87"/>
    <w:rsid w:val="001C6835"/>
    <w:rsid w:val="001C6A6E"/>
    <w:rsid w:val="001C75D3"/>
    <w:rsid w:val="001C7FE2"/>
    <w:rsid w:val="001D1595"/>
    <w:rsid w:val="001D17B0"/>
    <w:rsid w:val="001D263F"/>
    <w:rsid w:val="001D2D4D"/>
    <w:rsid w:val="001D3080"/>
    <w:rsid w:val="001D3D53"/>
    <w:rsid w:val="001D4422"/>
    <w:rsid w:val="001D449F"/>
    <w:rsid w:val="001D46A8"/>
    <w:rsid w:val="001D5B33"/>
    <w:rsid w:val="001D5F3F"/>
    <w:rsid w:val="001D6D70"/>
    <w:rsid w:val="001D736A"/>
    <w:rsid w:val="001E2E26"/>
    <w:rsid w:val="001E3D76"/>
    <w:rsid w:val="001E3E60"/>
    <w:rsid w:val="001E45B7"/>
    <w:rsid w:val="001E5369"/>
    <w:rsid w:val="001E5FAD"/>
    <w:rsid w:val="001E79B3"/>
    <w:rsid w:val="001F19BE"/>
    <w:rsid w:val="001F1E4B"/>
    <w:rsid w:val="001F2A05"/>
    <w:rsid w:val="001F3700"/>
    <w:rsid w:val="001F40F1"/>
    <w:rsid w:val="001F44ED"/>
    <w:rsid w:val="001F4F33"/>
    <w:rsid w:val="001F5743"/>
    <w:rsid w:val="001F7383"/>
    <w:rsid w:val="002011BC"/>
    <w:rsid w:val="00202F0B"/>
    <w:rsid w:val="002035E9"/>
    <w:rsid w:val="00203F2B"/>
    <w:rsid w:val="0020508B"/>
    <w:rsid w:val="002063A8"/>
    <w:rsid w:val="00206677"/>
    <w:rsid w:val="002100AB"/>
    <w:rsid w:val="00211165"/>
    <w:rsid w:val="002129FA"/>
    <w:rsid w:val="00214448"/>
    <w:rsid w:val="00215830"/>
    <w:rsid w:val="00216B8C"/>
    <w:rsid w:val="00216E49"/>
    <w:rsid w:val="00220239"/>
    <w:rsid w:val="00220A14"/>
    <w:rsid w:val="002229D5"/>
    <w:rsid w:val="00223D0C"/>
    <w:rsid w:val="0022413E"/>
    <w:rsid w:val="00224A51"/>
    <w:rsid w:val="00225184"/>
    <w:rsid w:val="00227403"/>
    <w:rsid w:val="00227A35"/>
    <w:rsid w:val="00230C94"/>
    <w:rsid w:val="0023128E"/>
    <w:rsid w:val="002319D0"/>
    <w:rsid w:val="00231C95"/>
    <w:rsid w:val="00233583"/>
    <w:rsid w:val="00234B95"/>
    <w:rsid w:val="00235D97"/>
    <w:rsid w:val="002370C3"/>
    <w:rsid w:val="00240C3E"/>
    <w:rsid w:val="00240D59"/>
    <w:rsid w:val="00242927"/>
    <w:rsid w:val="00243FF8"/>
    <w:rsid w:val="002448AB"/>
    <w:rsid w:val="002457CC"/>
    <w:rsid w:val="00246612"/>
    <w:rsid w:val="00246DCD"/>
    <w:rsid w:val="002478F2"/>
    <w:rsid w:val="002510EF"/>
    <w:rsid w:val="002512CD"/>
    <w:rsid w:val="0025304F"/>
    <w:rsid w:val="002544C4"/>
    <w:rsid w:val="00255CF5"/>
    <w:rsid w:val="00255DAA"/>
    <w:rsid w:val="00255EA3"/>
    <w:rsid w:val="00260456"/>
    <w:rsid w:val="00260814"/>
    <w:rsid w:val="0026107A"/>
    <w:rsid w:val="002611AC"/>
    <w:rsid w:val="002611B7"/>
    <w:rsid w:val="00261D72"/>
    <w:rsid w:val="00262470"/>
    <w:rsid w:val="00263033"/>
    <w:rsid w:val="00265E20"/>
    <w:rsid w:val="0026671D"/>
    <w:rsid w:val="00266758"/>
    <w:rsid w:val="00267DBC"/>
    <w:rsid w:val="00270592"/>
    <w:rsid w:val="00270975"/>
    <w:rsid w:val="00271E6F"/>
    <w:rsid w:val="0027353D"/>
    <w:rsid w:val="00274340"/>
    <w:rsid w:val="002746DF"/>
    <w:rsid w:val="00275D8D"/>
    <w:rsid w:val="00275F05"/>
    <w:rsid w:val="0027675D"/>
    <w:rsid w:val="002773CB"/>
    <w:rsid w:val="002811F1"/>
    <w:rsid w:val="00281DF2"/>
    <w:rsid w:val="00281E57"/>
    <w:rsid w:val="00282C15"/>
    <w:rsid w:val="00283907"/>
    <w:rsid w:val="00284754"/>
    <w:rsid w:val="00284D3B"/>
    <w:rsid w:val="00285E8D"/>
    <w:rsid w:val="0028763C"/>
    <w:rsid w:val="00287F7C"/>
    <w:rsid w:val="00290ABE"/>
    <w:rsid w:val="0029100D"/>
    <w:rsid w:val="002922D1"/>
    <w:rsid w:val="002939F3"/>
    <w:rsid w:val="002941AC"/>
    <w:rsid w:val="00295528"/>
    <w:rsid w:val="00296B31"/>
    <w:rsid w:val="00297799"/>
    <w:rsid w:val="002A0217"/>
    <w:rsid w:val="002A0880"/>
    <w:rsid w:val="002A0E9B"/>
    <w:rsid w:val="002A1FC8"/>
    <w:rsid w:val="002A2DE1"/>
    <w:rsid w:val="002A3484"/>
    <w:rsid w:val="002B0450"/>
    <w:rsid w:val="002B0E25"/>
    <w:rsid w:val="002B17A6"/>
    <w:rsid w:val="002B2E6C"/>
    <w:rsid w:val="002B3084"/>
    <w:rsid w:val="002B34CA"/>
    <w:rsid w:val="002B34D9"/>
    <w:rsid w:val="002B6007"/>
    <w:rsid w:val="002B6B09"/>
    <w:rsid w:val="002B6D01"/>
    <w:rsid w:val="002B6F69"/>
    <w:rsid w:val="002C0AD9"/>
    <w:rsid w:val="002C463D"/>
    <w:rsid w:val="002C494B"/>
    <w:rsid w:val="002C6535"/>
    <w:rsid w:val="002C6CCA"/>
    <w:rsid w:val="002D0DF9"/>
    <w:rsid w:val="002D1006"/>
    <w:rsid w:val="002D29AC"/>
    <w:rsid w:val="002D2A5E"/>
    <w:rsid w:val="002D4A71"/>
    <w:rsid w:val="002D5058"/>
    <w:rsid w:val="002D53A9"/>
    <w:rsid w:val="002D6A48"/>
    <w:rsid w:val="002D6C1A"/>
    <w:rsid w:val="002E195E"/>
    <w:rsid w:val="002E1D07"/>
    <w:rsid w:val="002E1E1F"/>
    <w:rsid w:val="002E234C"/>
    <w:rsid w:val="002E2431"/>
    <w:rsid w:val="002E3165"/>
    <w:rsid w:val="002E35C5"/>
    <w:rsid w:val="002E384D"/>
    <w:rsid w:val="002E3F61"/>
    <w:rsid w:val="002E4214"/>
    <w:rsid w:val="002E479F"/>
    <w:rsid w:val="002E58A8"/>
    <w:rsid w:val="002E7087"/>
    <w:rsid w:val="002F04CD"/>
    <w:rsid w:val="002F0E69"/>
    <w:rsid w:val="002F298C"/>
    <w:rsid w:val="002F392A"/>
    <w:rsid w:val="002F44CB"/>
    <w:rsid w:val="002F5562"/>
    <w:rsid w:val="002F58F8"/>
    <w:rsid w:val="002F5AB6"/>
    <w:rsid w:val="002F6222"/>
    <w:rsid w:val="002F7B0A"/>
    <w:rsid w:val="00301189"/>
    <w:rsid w:val="00301519"/>
    <w:rsid w:val="00302624"/>
    <w:rsid w:val="0030271C"/>
    <w:rsid w:val="00302770"/>
    <w:rsid w:val="00302853"/>
    <w:rsid w:val="00303F15"/>
    <w:rsid w:val="003108ED"/>
    <w:rsid w:val="0031093B"/>
    <w:rsid w:val="00312919"/>
    <w:rsid w:val="00312D0E"/>
    <w:rsid w:val="003138C8"/>
    <w:rsid w:val="00313B28"/>
    <w:rsid w:val="00314160"/>
    <w:rsid w:val="003143DE"/>
    <w:rsid w:val="00314ECD"/>
    <w:rsid w:val="003162B3"/>
    <w:rsid w:val="00317963"/>
    <w:rsid w:val="00321599"/>
    <w:rsid w:val="00321DF4"/>
    <w:rsid w:val="00324883"/>
    <w:rsid w:val="00324B1B"/>
    <w:rsid w:val="003254CC"/>
    <w:rsid w:val="00325A25"/>
    <w:rsid w:val="0032794C"/>
    <w:rsid w:val="00327B96"/>
    <w:rsid w:val="00327BC0"/>
    <w:rsid w:val="00331B5A"/>
    <w:rsid w:val="00332A54"/>
    <w:rsid w:val="00332E72"/>
    <w:rsid w:val="0033370B"/>
    <w:rsid w:val="00334AA1"/>
    <w:rsid w:val="00335334"/>
    <w:rsid w:val="003356FD"/>
    <w:rsid w:val="003405A4"/>
    <w:rsid w:val="00341382"/>
    <w:rsid w:val="00342AE0"/>
    <w:rsid w:val="00343EBB"/>
    <w:rsid w:val="0034402F"/>
    <w:rsid w:val="00344A19"/>
    <w:rsid w:val="00344A59"/>
    <w:rsid w:val="00344E83"/>
    <w:rsid w:val="003463F2"/>
    <w:rsid w:val="00346D0E"/>
    <w:rsid w:val="00350449"/>
    <w:rsid w:val="0035274A"/>
    <w:rsid w:val="00354CA1"/>
    <w:rsid w:val="003552A6"/>
    <w:rsid w:val="003566A5"/>
    <w:rsid w:val="00356D09"/>
    <w:rsid w:val="0035705E"/>
    <w:rsid w:val="00360436"/>
    <w:rsid w:val="00360C54"/>
    <w:rsid w:val="003626B7"/>
    <w:rsid w:val="003632E4"/>
    <w:rsid w:val="003635A0"/>
    <w:rsid w:val="003637DD"/>
    <w:rsid w:val="003642E9"/>
    <w:rsid w:val="00364339"/>
    <w:rsid w:val="0036481D"/>
    <w:rsid w:val="0036587D"/>
    <w:rsid w:val="00365A4D"/>
    <w:rsid w:val="0036674C"/>
    <w:rsid w:val="00366AC3"/>
    <w:rsid w:val="00366C72"/>
    <w:rsid w:val="00366FF8"/>
    <w:rsid w:val="003673A8"/>
    <w:rsid w:val="00370780"/>
    <w:rsid w:val="00370DBB"/>
    <w:rsid w:val="003717EA"/>
    <w:rsid w:val="00372D11"/>
    <w:rsid w:val="003736F3"/>
    <w:rsid w:val="00373769"/>
    <w:rsid w:val="003739E4"/>
    <w:rsid w:val="00373C91"/>
    <w:rsid w:val="00373D89"/>
    <w:rsid w:val="003745C6"/>
    <w:rsid w:val="0037518E"/>
    <w:rsid w:val="003753B5"/>
    <w:rsid w:val="00375F4D"/>
    <w:rsid w:val="0037681B"/>
    <w:rsid w:val="00377978"/>
    <w:rsid w:val="00377BEA"/>
    <w:rsid w:val="00380245"/>
    <w:rsid w:val="00380D99"/>
    <w:rsid w:val="0038363E"/>
    <w:rsid w:val="00385356"/>
    <w:rsid w:val="003857E0"/>
    <w:rsid w:val="0039051B"/>
    <w:rsid w:val="00391066"/>
    <w:rsid w:val="00392094"/>
    <w:rsid w:val="00392B3B"/>
    <w:rsid w:val="00392F02"/>
    <w:rsid w:val="003950AE"/>
    <w:rsid w:val="00395488"/>
    <w:rsid w:val="003968BE"/>
    <w:rsid w:val="00396A92"/>
    <w:rsid w:val="003977EB"/>
    <w:rsid w:val="00397F1B"/>
    <w:rsid w:val="003A0587"/>
    <w:rsid w:val="003A0C07"/>
    <w:rsid w:val="003A3274"/>
    <w:rsid w:val="003A4126"/>
    <w:rsid w:val="003A490B"/>
    <w:rsid w:val="003A4D6E"/>
    <w:rsid w:val="003A613F"/>
    <w:rsid w:val="003A7159"/>
    <w:rsid w:val="003A736D"/>
    <w:rsid w:val="003A7404"/>
    <w:rsid w:val="003A77FA"/>
    <w:rsid w:val="003A7B77"/>
    <w:rsid w:val="003B0083"/>
    <w:rsid w:val="003B01CE"/>
    <w:rsid w:val="003B15DD"/>
    <w:rsid w:val="003B30C6"/>
    <w:rsid w:val="003B3493"/>
    <w:rsid w:val="003B408C"/>
    <w:rsid w:val="003B4C17"/>
    <w:rsid w:val="003B582B"/>
    <w:rsid w:val="003B5B16"/>
    <w:rsid w:val="003C0079"/>
    <w:rsid w:val="003C282D"/>
    <w:rsid w:val="003C2B70"/>
    <w:rsid w:val="003C3F81"/>
    <w:rsid w:val="003C45AA"/>
    <w:rsid w:val="003C50DD"/>
    <w:rsid w:val="003C5501"/>
    <w:rsid w:val="003C5602"/>
    <w:rsid w:val="003C5F3D"/>
    <w:rsid w:val="003C61B4"/>
    <w:rsid w:val="003C71AE"/>
    <w:rsid w:val="003C771B"/>
    <w:rsid w:val="003C7DC9"/>
    <w:rsid w:val="003C7EAA"/>
    <w:rsid w:val="003D0AA7"/>
    <w:rsid w:val="003D1226"/>
    <w:rsid w:val="003D12F6"/>
    <w:rsid w:val="003D2573"/>
    <w:rsid w:val="003D30E0"/>
    <w:rsid w:val="003D452C"/>
    <w:rsid w:val="003D5758"/>
    <w:rsid w:val="003D6929"/>
    <w:rsid w:val="003D74ED"/>
    <w:rsid w:val="003D78A7"/>
    <w:rsid w:val="003D7DB6"/>
    <w:rsid w:val="003E061E"/>
    <w:rsid w:val="003E125E"/>
    <w:rsid w:val="003E1BBE"/>
    <w:rsid w:val="003E284E"/>
    <w:rsid w:val="003E37C0"/>
    <w:rsid w:val="003E3A0C"/>
    <w:rsid w:val="003E3EC3"/>
    <w:rsid w:val="003E41A9"/>
    <w:rsid w:val="003E4283"/>
    <w:rsid w:val="003E4A3D"/>
    <w:rsid w:val="003E5F95"/>
    <w:rsid w:val="003E7705"/>
    <w:rsid w:val="003E7853"/>
    <w:rsid w:val="003F13A3"/>
    <w:rsid w:val="003F2D2D"/>
    <w:rsid w:val="003F34AB"/>
    <w:rsid w:val="003F4533"/>
    <w:rsid w:val="003F4F23"/>
    <w:rsid w:val="003F7A65"/>
    <w:rsid w:val="003F7A90"/>
    <w:rsid w:val="003F7AE1"/>
    <w:rsid w:val="003F7E59"/>
    <w:rsid w:val="00402062"/>
    <w:rsid w:val="00402314"/>
    <w:rsid w:val="004027C9"/>
    <w:rsid w:val="00402C9C"/>
    <w:rsid w:val="00402D2B"/>
    <w:rsid w:val="004032D9"/>
    <w:rsid w:val="00403935"/>
    <w:rsid w:val="004070E7"/>
    <w:rsid w:val="0041106E"/>
    <w:rsid w:val="0041107E"/>
    <w:rsid w:val="004118A6"/>
    <w:rsid w:val="00412F2D"/>
    <w:rsid w:val="0041396F"/>
    <w:rsid w:val="00413992"/>
    <w:rsid w:val="00414487"/>
    <w:rsid w:val="00414CE1"/>
    <w:rsid w:val="004155AE"/>
    <w:rsid w:val="00416E4B"/>
    <w:rsid w:val="0042068D"/>
    <w:rsid w:val="004208D9"/>
    <w:rsid w:val="0042670D"/>
    <w:rsid w:val="00426C1A"/>
    <w:rsid w:val="0042727A"/>
    <w:rsid w:val="00427969"/>
    <w:rsid w:val="00430988"/>
    <w:rsid w:val="0043232F"/>
    <w:rsid w:val="00432C21"/>
    <w:rsid w:val="0043321E"/>
    <w:rsid w:val="00433615"/>
    <w:rsid w:val="00433879"/>
    <w:rsid w:val="004342BB"/>
    <w:rsid w:val="00434831"/>
    <w:rsid w:val="00434833"/>
    <w:rsid w:val="0043495F"/>
    <w:rsid w:val="004377CB"/>
    <w:rsid w:val="004405C8"/>
    <w:rsid w:val="00440B36"/>
    <w:rsid w:val="00440F45"/>
    <w:rsid w:val="004410BF"/>
    <w:rsid w:val="004418E2"/>
    <w:rsid w:val="0044359A"/>
    <w:rsid w:val="00444DA3"/>
    <w:rsid w:val="00444E5F"/>
    <w:rsid w:val="00445A5B"/>
    <w:rsid w:val="00445F61"/>
    <w:rsid w:val="0044671F"/>
    <w:rsid w:val="004500E0"/>
    <w:rsid w:val="004511C2"/>
    <w:rsid w:val="00452400"/>
    <w:rsid w:val="00452477"/>
    <w:rsid w:val="00453E3B"/>
    <w:rsid w:val="00454E3C"/>
    <w:rsid w:val="00454F4E"/>
    <w:rsid w:val="00455705"/>
    <w:rsid w:val="00455B0D"/>
    <w:rsid w:val="0045637D"/>
    <w:rsid w:val="004566B6"/>
    <w:rsid w:val="00456C35"/>
    <w:rsid w:val="0045721E"/>
    <w:rsid w:val="00457CC8"/>
    <w:rsid w:val="0046144E"/>
    <w:rsid w:val="004619D6"/>
    <w:rsid w:val="00461E45"/>
    <w:rsid w:val="0046264A"/>
    <w:rsid w:val="00463107"/>
    <w:rsid w:val="004632F9"/>
    <w:rsid w:val="00464132"/>
    <w:rsid w:val="00467C94"/>
    <w:rsid w:val="00467FD2"/>
    <w:rsid w:val="0047050E"/>
    <w:rsid w:val="00471ECF"/>
    <w:rsid w:val="00473D0C"/>
    <w:rsid w:val="00473F12"/>
    <w:rsid w:val="00474A58"/>
    <w:rsid w:val="00474E35"/>
    <w:rsid w:val="0047694D"/>
    <w:rsid w:val="004770DA"/>
    <w:rsid w:val="004770FC"/>
    <w:rsid w:val="004775F3"/>
    <w:rsid w:val="00477BBB"/>
    <w:rsid w:val="00480166"/>
    <w:rsid w:val="004803A3"/>
    <w:rsid w:val="004807EF"/>
    <w:rsid w:val="004808B0"/>
    <w:rsid w:val="0048256A"/>
    <w:rsid w:val="00482D82"/>
    <w:rsid w:val="004853AB"/>
    <w:rsid w:val="0048547D"/>
    <w:rsid w:val="00487EDA"/>
    <w:rsid w:val="004901DB"/>
    <w:rsid w:val="004901E5"/>
    <w:rsid w:val="004903D8"/>
    <w:rsid w:val="004911E4"/>
    <w:rsid w:val="00492C02"/>
    <w:rsid w:val="004933D2"/>
    <w:rsid w:val="004936F1"/>
    <w:rsid w:val="00493851"/>
    <w:rsid w:val="004946D3"/>
    <w:rsid w:val="00495C7F"/>
    <w:rsid w:val="00495F35"/>
    <w:rsid w:val="004A291A"/>
    <w:rsid w:val="004A298C"/>
    <w:rsid w:val="004A2AD2"/>
    <w:rsid w:val="004A307A"/>
    <w:rsid w:val="004A484B"/>
    <w:rsid w:val="004A5391"/>
    <w:rsid w:val="004A5455"/>
    <w:rsid w:val="004A5721"/>
    <w:rsid w:val="004A590F"/>
    <w:rsid w:val="004A5BD1"/>
    <w:rsid w:val="004A6027"/>
    <w:rsid w:val="004A6A0A"/>
    <w:rsid w:val="004B216C"/>
    <w:rsid w:val="004B345F"/>
    <w:rsid w:val="004B3D9A"/>
    <w:rsid w:val="004B4C21"/>
    <w:rsid w:val="004B51C9"/>
    <w:rsid w:val="004B57E0"/>
    <w:rsid w:val="004B643E"/>
    <w:rsid w:val="004B7158"/>
    <w:rsid w:val="004B74F0"/>
    <w:rsid w:val="004B76A8"/>
    <w:rsid w:val="004B77EE"/>
    <w:rsid w:val="004C0FF7"/>
    <w:rsid w:val="004C192E"/>
    <w:rsid w:val="004C2322"/>
    <w:rsid w:val="004C2D45"/>
    <w:rsid w:val="004C5821"/>
    <w:rsid w:val="004C66C3"/>
    <w:rsid w:val="004C6894"/>
    <w:rsid w:val="004C7B10"/>
    <w:rsid w:val="004D04C9"/>
    <w:rsid w:val="004D07B5"/>
    <w:rsid w:val="004D0934"/>
    <w:rsid w:val="004D1DB7"/>
    <w:rsid w:val="004D1E3C"/>
    <w:rsid w:val="004D3AFF"/>
    <w:rsid w:val="004D3B87"/>
    <w:rsid w:val="004D4042"/>
    <w:rsid w:val="004D4581"/>
    <w:rsid w:val="004D502D"/>
    <w:rsid w:val="004D5468"/>
    <w:rsid w:val="004D5495"/>
    <w:rsid w:val="004D5BC2"/>
    <w:rsid w:val="004D6579"/>
    <w:rsid w:val="004D68B4"/>
    <w:rsid w:val="004D7EBC"/>
    <w:rsid w:val="004E00E3"/>
    <w:rsid w:val="004E020A"/>
    <w:rsid w:val="004E1008"/>
    <w:rsid w:val="004E16DA"/>
    <w:rsid w:val="004E2A20"/>
    <w:rsid w:val="004E39E8"/>
    <w:rsid w:val="004E47E2"/>
    <w:rsid w:val="004E5D69"/>
    <w:rsid w:val="004E7616"/>
    <w:rsid w:val="004F0171"/>
    <w:rsid w:val="004F0DF0"/>
    <w:rsid w:val="004F0F04"/>
    <w:rsid w:val="004F21C7"/>
    <w:rsid w:val="004F258A"/>
    <w:rsid w:val="004F28E3"/>
    <w:rsid w:val="004F2F95"/>
    <w:rsid w:val="004F3988"/>
    <w:rsid w:val="004F3C38"/>
    <w:rsid w:val="004F46C1"/>
    <w:rsid w:val="004F4909"/>
    <w:rsid w:val="004F5A59"/>
    <w:rsid w:val="004F7298"/>
    <w:rsid w:val="004F764A"/>
    <w:rsid w:val="00500525"/>
    <w:rsid w:val="00501132"/>
    <w:rsid w:val="00501DD8"/>
    <w:rsid w:val="00502DFA"/>
    <w:rsid w:val="00505790"/>
    <w:rsid w:val="00506DBF"/>
    <w:rsid w:val="00506FC0"/>
    <w:rsid w:val="00507D31"/>
    <w:rsid w:val="0051022E"/>
    <w:rsid w:val="00510418"/>
    <w:rsid w:val="005133E9"/>
    <w:rsid w:val="0051375E"/>
    <w:rsid w:val="00514611"/>
    <w:rsid w:val="0051602C"/>
    <w:rsid w:val="005171CB"/>
    <w:rsid w:val="00520562"/>
    <w:rsid w:val="005218E1"/>
    <w:rsid w:val="00522D6E"/>
    <w:rsid w:val="005234AC"/>
    <w:rsid w:val="0052392B"/>
    <w:rsid w:val="0052431B"/>
    <w:rsid w:val="00524852"/>
    <w:rsid w:val="00524C2C"/>
    <w:rsid w:val="00524E1C"/>
    <w:rsid w:val="00525BF7"/>
    <w:rsid w:val="00525C76"/>
    <w:rsid w:val="00525FC5"/>
    <w:rsid w:val="00525FF9"/>
    <w:rsid w:val="00531464"/>
    <w:rsid w:val="00531476"/>
    <w:rsid w:val="0053178D"/>
    <w:rsid w:val="00531B5D"/>
    <w:rsid w:val="005322AF"/>
    <w:rsid w:val="00532E2E"/>
    <w:rsid w:val="005334BD"/>
    <w:rsid w:val="00534906"/>
    <w:rsid w:val="00535269"/>
    <w:rsid w:val="005360F0"/>
    <w:rsid w:val="005378C8"/>
    <w:rsid w:val="00540224"/>
    <w:rsid w:val="00540371"/>
    <w:rsid w:val="00540AA8"/>
    <w:rsid w:val="0054133D"/>
    <w:rsid w:val="005413C5"/>
    <w:rsid w:val="005413C9"/>
    <w:rsid w:val="005416E8"/>
    <w:rsid w:val="005417A4"/>
    <w:rsid w:val="00541F5E"/>
    <w:rsid w:val="0054256A"/>
    <w:rsid w:val="00542B1D"/>
    <w:rsid w:val="00543090"/>
    <w:rsid w:val="0054382F"/>
    <w:rsid w:val="005458E2"/>
    <w:rsid w:val="00546960"/>
    <w:rsid w:val="00546F07"/>
    <w:rsid w:val="00547A07"/>
    <w:rsid w:val="00547B84"/>
    <w:rsid w:val="005513B7"/>
    <w:rsid w:val="0055220F"/>
    <w:rsid w:val="00552D26"/>
    <w:rsid w:val="00553B9F"/>
    <w:rsid w:val="00556F52"/>
    <w:rsid w:val="00557230"/>
    <w:rsid w:val="00557928"/>
    <w:rsid w:val="00557A26"/>
    <w:rsid w:val="0056037C"/>
    <w:rsid w:val="005603EE"/>
    <w:rsid w:val="0056146D"/>
    <w:rsid w:val="0056154B"/>
    <w:rsid w:val="005622CE"/>
    <w:rsid w:val="0056266D"/>
    <w:rsid w:val="005627F7"/>
    <w:rsid w:val="005628F8"/>
    <w:rsid w:val="005642BC"/>
    <w:rsid w:val="005647E2"/>
    <w:rsid w:val="005656FF"/>
    <w:rsid w:val="00566AE9"/>
    <w:rsid w:val="00566B0D"/>
    <w:rsid w:val="00566D33"/>
    <w:rsid w:val="0056752B"/>
    <w:rsid w:val="0057050A"/>
    <w:rsid w:val="00571434"/>
    <w:rsid w:val="005729FA"/>
    <w:rsid w:val="00572A65"/>
    <w:rsid w:val="0057389B"/>
    <w:rsid w:val="00576764"/>
    <w:rsid w:val="005767CC"/>
    <w:rsid w:val="00576B93"/>
    <w:rsid w:val="00576BCC"/>
    <w:rsid w:val="005772A7"/>
    <w:rsid w:val="005774F8"/>
    <w:rsid w:val="00577A81"/>
    <w:rsid w:val="00577EA8"/>
    <w:rsid w:val="00577F09"/>
    <w:rsid w:val="0058099F"/>
    <w:rsid w:val="005815BF"/>
    <w:rsid w:val="005826D3"/>
    <w:rsid w:val="00583DE5"/>
    <w:rsid w:val="005849ED"/>
    <w:rsid w:val="00586421"/>
    <w:rsid w:val="00586C2C"/>
    <w:rsid w:val="00586E76"/>
    <w:rsid w:val="00587841"/>
    <w:rsid w:val="00590508"/>
    <w:rsid w:val="00590D41"/>
    <w:rsid w:val="00590F5A"/>
    <w:rsid w:val="0059250C"/>
    <w:rsid w:val="00593449"/>
    <w:rsid w:val="00594EA9"/>
    <w:rsid w:val="005954D3"/>
    <w:rsid w:val="00597C2C"/>
    <w:rsid w:val="00597C5E"/>
    <w:rsid w:val="005A104D"/>
    <w:rsid w:val="005A47A7"/>
    <w:rsid w:val="005A48F1"/>
    <w:rsid w:val="005A4A14"/>
    <w:rsid w:val="005A529D"/>
    <w:rsid w:val="005A59DA"/>
    <w:rsid w:val="005A6921"/>
    <w:rsid w:val="005A7263"/>
    <w:rsid w:val="005B1592"/>
    <w:rsid w:val="005B515F"/>
    <w:rsid w:val="005B68AC"/>
    <w:rsid w:val="005B6BE8"/>
    <w:rsid w:val="005B6C0A"/>
    <w:rsid w:val="005B7B0F"/>
    <w:rsid w:val="005C0197"/>
    <w:rsid w:val="005C01FF"/>
    <w:rsid w:val="005C2567"/>
    <w:rsid w:val="005C2C1A"/>
    <w:rsid w:val="005C2EF0"/>
    <w:rsid w:val="005C3BC3"/>
    <w:rsid w:val="005D0F91"/>
    <w:rsid w:val="005D20AC"/>
    <w:rsid w:val="005D2713"/>
    <w:rsid w:val="005D2841"/>
    <w:rsid w:val="005D4457"/>
    <w:rsid w:val="005D46F4"/>
    <w:rsid w:val="005D53D5"/>
    <w:rsid w:val="005D7255"/>
    <w:rsid w:val="005D7323"/>
    <w:rsid w:val="005D749B"/>
    <w:rsid w:val="005D78F0"/>
    <w:rsid w:val="005D7A96"/>
    <w:rsid w:val="005D7B64"/>
    <w:rsid w:val="005D7EAE"/>
    <w:rsid w:val="005E08EB"/>
    <w:rsid w:val="005E0EB8"/>
    <w:rsid w:val="005E1664"/>
    <w:rsid w:val="005E2B7F"/>
    <w:rsid w:val="005E3C00"/>
    <w:rsid w:val="005E42B8"/>
    <w:rsid w:val="005E4F82"/>
    <w:rsid w:val="005E5256"/>
    <w:rsid w:val="005E6D83"/>
    <w:rsid w:val="005E7850"/>
    <w:rsid w:val="005F17C3"/>
    <w:rsid w:val="005F1B37"/>
    <w:rsid w:val="005F24B4"/>
    <w:rsid w:val="005F2BA7"/>
    <w:rsid w:val="005F3760"/>
    <w:rsid w:val="005F4A5A"/>
    <w:rsid w:val="005F65B5"/>
    <w:rsid w:val="005F6639"/>
    <w:rsid w:val="005F7E5A"/>
    <w:rsid w:val="00600280"/>
    <w:rsid w:val="00602196"/>
    <w:rsid w:val="006025AA"/>
    <w:rsid w:val="006032B3"/>
    <w:rsid w:val="00604029"/>
    <w:rsid w:val="00605706"/>
    <w:rsid w:val="00605BF6"/>
    <w:rsid w:val="00606A29"/>
    <w:rsid w:val="00606C7A"/>
    <w:rsid w:val="006075FD"/>
    <w:rsid w:val="00611D8B"/>
    <w:rsid w:val="00611DEF"/>
    <w:rsid w:val="00613588"/>
    <w:rsid w:val="00617EFB"/>
    <w:rsid w:val="0062150F"/>
    <w:rsid w:val="006217B7"/>
    <w:rsid w:val="00621BF0"/>
    <w:rsid w:val="00622112"/>
    <w:rsid w:val="0062399B"/>
    <w:rsid w:val="006239EA"/>
    <w:rsid w:val="00624727"/>
    <w:rsid w:val="00624A00"/>
    <w:rsid w:val="00624CE9"/>
    <w:rsid w:val="006255ED"/>
    <w:rsid w:val="0062596D"/>
    <w:rsid w:val="00625B40"/>
    <w:rsid w:val="00626044"/>
    <w:rsid w:val="00626214"/>
    <w:rsid w:val="00626292"/>
    <w:rsid w:val="006270F3"/>
    <w:rsid w:val="00627E8A"/>
    <w:rsid w:val="00631997"/>
    <w:rsid w:val="006326A6"/>
    <w:rsid w:val="00633E57"/>
    <w:rsid w:val="006342F9"/>
    <w:rsid w:val="00634690"/>
    <w:rsid w:val="00634F95"/>
    <w:rsid w:val="006362E0"/>
    <w:rsid w:val="006364B2"/>
    <w:rsid w:val="00636EB4"/>
    <w:rsid w:val="00637A19"/>
    <w:rsid w:val="00637B5F"/>
    <w:rsid w:val="00637E9F"/>
    <w:rsid w:val="00640FD5"/>
    <w:rsid w:val="00642165"/>
    <w:rsid w:val="00644F97"/>
    <w:rsid w:val="006458F5"/>
    <w:rsid w:val="0064725B"/>
    <w:rsid w:val="006474DE"/>
    <w:rsid w:val="006474FC"/>
    <w:rsid w:val="006505A8"/>
    <w:rsid w:val="0065576E"/>
    <w:rsid w:val="006566F9"/>
    <w:rsid w:val="00656A07"/>
    <w:rsid w:val="006574A4"/>
    <w:rsid w:val="00661644"/>
    <w:rsid w:val="00662505"/>
    <w:rsid w:val="0066571F"/>
    <w:rsid w:val="00665E84"/>
    <w:rsid w:val="00667805"/>
    <w:rsid w:val="00667E1C"/>
    <w:rsid w:val="00671A1B"/>
    <w:rsid w:val="00671EAF"/>
    <w:rsid w:val="006723A1"/>
    <w:rsid w:val="006723C0"/>
    <w:rsid w:val="006725F5"/>
    <w:rsid w:val="006729AB"/>
    <w:rsid w:val="00674293"/>
    <w:rsid w:val="0067667E"/>
    <w:rsid w:val="00676B86"/>
    <w:rsid w:val="00677BDD"/>
    <w:rsid w:val="00682D65"/>
    <w:rsid w:val="00683E11"/>
    <w:rsid w:val="0068401B"/>
    <w:rsid w:val="0068451E"/>
    <w:rsid w:val="006849C8"/>
    <w:rsid w:val="0068521A"/>
    <w:rsid w:val="00685B5B"/>
    <w:rsid w:val="00687349"/>
    <w:rsid w:val="00687E54"/>
    <w:rsid w:val="006900EB"/>
    <w:rsid w:val="00691E77"/>
    <w:rsid w:val="00691F17"/>
    <w:rsid w:val="00692810"/>
    <w:rsid w:val="00692D9E"/>
    <w:rsid w:val="00694783"/>
    <w:rsid w:val="00695A3C"/>
    <w:rsid w:val="00695A49"/>
    <w:rsid w:val="0069671E"/>
    <w:rsid w:val="0069703E"/>
    <w:rsid w:val="006A0D0F"/>
    <w:rsid w:val="006A2509"/>
    <w:rsid w:val="006A333D"/>
    <w:rsid w:val="006A3425"/>
    <w:rsid w:val="006A5333"/>
    <w:rsid w:val="006A5F2D"/>
    <w:rsid w:val="006A6B14"/>
    <w:rsid w:val="006A6D53"/>
    <w:rsid w:val="006B0FA6"/>
    <w:rsid w:val="006B1FD9"/>
    <w:rsid w:val="006B2E92"/>
    <w:rsid w:val="006B2FE1"/>
    <w:rsid w:val="006B34E1"/>
    <w:rsid w:val="006B402B"/>
    <w:rsid w:val="006B528B"/>
    <w:rsid w:val="006B7392"/>
    <w:rsid w:val="006B7589"/>
    <w:rsid w:val="006C08A1"/>
    <w:rsid w:val="006C0FF1"/>
    <w:rsid w:val="006C16B9"/>
    <w:rsid w:val="006C2035"/>
    <w:rsid w:val="006C4E9E"/>
    <w:rsid w:val="006C55F5"/>
    <w:rsid w:val="006C676F"/>
    <w:rsid w:val="006C6F41"/>
    <w:rsid w:val="006C71ED"/>
    <w:rsid w:val="006D1559"/>
    <w:rsid w:val="006D15B2"/>
    <w:rsid w:val="006D1821"/>
    <w:rsid w:val="006D2259"/>
    <w:rsid w:val="006D3796"/>
    <w:rsid w:val="006D4F18"/>
    <w:rsid w:val="006D588C"/>
    <w:rsid w:val="006D66DE"/>
    <w:rsid w:val="006D6A14"/>
    <w:rsid w:val="006E031B"/>
    <w:rsid w:val="006E0320"/>
    <w:rsid w:val="006E04C0"/>
    <w:rsid w:val="006E25FC"/>
    <w:rsid w:val="006E27FB"/>
    <w:rsid w:val="006E2B7D"/>
    <w:rsid w:val="006E368B"/>
    <w:rsid w:val="006E3A10"/>
    <w:rsid w:val="006E5C01"/>
    <w:rsid w:val="006E6BCE"/>
    <w:rsid w:val="006E7DE3"/>
    <w:rsid w:val="006E7E08"/>
    <w:rsid w:val="006F01D7"/>
    <w:rsid w:val="006F0F84"/>
    <w:rsid w:val="006F13D5"/>
    <w:rsid w:val="006F1FE7"/>
    <w:rsid w:val="006F25B3"/>
    <w:rsid w:val="006F2801"/>
    <w:rsid w:val="006F4406"/>
    <w:rsid w:val="006F5106"/>
    <w:rsid w:val="006F5534"/>
    <w:rsid w:val="006F5DCF"/>
    <w:rsid w:val="006F741F"/>
    <w:rsid w:val="0070202A"/>
    <w:rsid w:val="0070321D"/>
    <w:rsid w:val="007033D7"/>
    <w:rsid w:val="00703447"/>
    <w:rsid w:val="00703B94"/>
    <w:rsid w:val="007040CF"/>
    <w:rsid w:val="00704244"/>
    <w:rsid w:val="007050C1"/>
    <w:rsid w:val="007054DB"/>
    <w:rsid w:val="0070593E"/>
    <w:rsid w:val="00705D75"/>
    <w:rsid w:val="00705DF8"/>
    <w:rsid w:val="0070650C"/>
    <w:rsid w:val="00706F85"/>
    <w:rsid w:val="007076FB"/>
    <w:rsid w:val="00710535"/>
    <w:rsid w:val="00710C2A"/>
    <w:rsid w:val="00711FE3"/>
    <w:rsid w:val="007121F8"/>
    <w:rsid w:val="00714662"/>
    <w:rsid w:val="007156B6"/>
    <w:rsid w:val="00715A43"/>
    <w:rsid w:val="00715C36"/>
    <w:rsid w:val="00720094"/>
    <w:rsid w:val="007201A4"/>
    <w:rsid w:val="007207DB"/>
    <w:rsid w:val="007220A2"/>
    <w:rsid w:val="00722EF4"/>
    <w:rsid w:val="00722F95"/>
    <w:rsid w:val="00725128"/>
    <w:rsid w:val="00726253"/>
    <w:rsid w:val="00726BC4"/>
    <w:rsid w:val="00726EF3"/>
    <w:rsid w:val="00727097"/>
    <w:rsid w:val="007271F4"/>
    <w:rsid w:val="0072757F"/>
    <w:rsid w:val="00731D69"/>
    <w:rsid w:val="007326E7"/>
    <w:rsid w:val="00732E08"/>
    <w:rsid w:val="007331E8"/>
    <w:rsid w:val="00733278"/>
    <w:rsid w:val="0073337F"/>
    <w:rsid w:val="00733460"/>
    <w:rsid w:val="007335A5"/>
    <w:rsid w:val="00733CD5"/>
    <w:rsid w:val="007343E5"/>
    <w:rsid w:val="00736FEE"/>
    <w:rsid w:val="00737078"/>
    <w:rsid w:val="0074108B"/>
    <w:rsid w:val="00741816"/>
    <w:rsid w:val="0074259A"/>
    <w:rsid w:val="00742927"/>
    <w:rsid w:val="007431B5"/>
    <w:rsid w:val="007451E7"/>
    <w:rsid w:val="00745DA0"/>
    <w:rsid w:val="00746639"/>
    <w:rsid w:val="0074686C"/>
    <w:rsid w:val="00746DA1"/>
    <w:rsid w:val="0075015B"/>
    <w:rsid w:val="0075017D"/>
    <w:rsid w:val="00750AE7"/>
    <w:rsid w:val="00750AF6"/>
    <w:rsid w:val="007521B4"/>
    <w:rsid w:val="00753075"/>
    <w:rsid w:val="00753BE7"/>
    <w:rsid w:val="00756479"/>
    <w:rsid w:val="00756D81"/>
    <w:rsid w:val="00756D85"/>
    <w:rsid w:val="00757255"/>
    <w:rsid w:val="00757325"/>
    <w:rsid w:val="00757676"/>
    <w:rsid w:val="0076015A"/>
    <w:rsid w:val="007603F0"/>
    <w:rsid w:val="00761F4A"/>
    <w:rsid w:val="00762D08"/>
    <w:rsid w:val="0076327F"/>
    <w:rsid w:val="00763307"/>
    <w:rsid w:val="00763B19"/>
    <w:rsid w:val="00764A72"/>
    <w:rsid w:val="00765137"/>
    <w:rsid w:val="00765299"/>
    <w:rsid w:val="0077048D"/>
    <w:rsid w:val="007714CA"/>
    <w:rsid w:val="00773AD2"/>
    <w:rsid w:val="0077593B"/>
    <w:rsid w:val="00776DA0"/>
    <w:rsid w:val="007801F8"/>
    <w:rsid w:val="007822A3"/>
    <w:rsid w:val="00783851"/>
    <w:rsid w:val="00784FAF"/>
    <w:rsid w:val="00785B52"/>
    <w:rsid w:val="00785FC6"/>
    <w:rsid w:val="00786CC5"/>
    <w:rsid w:val="00786D3C"/>
    <w:rsid w:val="00787BA3"/>
    <w:rsid w:val="00787F62"/>
    <w:rsid w:val="00790520"/>
    <w:rsid w:val="00791069"/>
    <w:rsid w:val="00791E7C"/>
    <w:rsid w:val="007921C6"/>
    <w:rsid w:val="00792DFC"/>
    <w:rsid w:val="007932AB"/>
    <w:rsid w:val="00793D6D"/>
    <w:rsid w:val="007941F3"/>
    <w:rsid w:val="00794442"/>
    <w:rsid w:val="00794542"/>
    <w:rsid w:val="00794660"/>
    <w:rsid w:val="00795499"/>
    <w:rsid w:val="00796D15"/>
    <w:rsid w:val="00797057"/>
    <w:rsid w:val="00797F00"/>
    <w:rsid w:val="007A0B07"/>
    <w:rsid w:val="007A2885"/>
    <w:rsid w:val="007A3D80"/>
    <w:rsid w:val="007A3FF5"/>
    <w:rsid w:val="007A45B0"/>
    <w:rsid w:val="007A5B5B"/>
    <w:rsid w:val="007A6FDB"/>
    <w:rsid w:val="007A75CF"/>
    <w:rsid w:val="007B060D"/>
    <w:rsid w:val="007B118A"/>
    <w:rsid w:val="007B15EA"/>
    <w:rsid w:val="007B3008"/>
    <w:rsid w:val="007B37E2"/>
    <w:rsid w:val="007B3980"/>
    <w:rsid w:val="007B4041"/>
    <w:rsid w:val="007B4611"/>
    <w:rsid w:val="007B4E5A"/>
    <w:rsid w:val="007B6098"/>
    <w:rsid w:val="007B6B8E"/>
    <w:rsid w:val="007B73A5"/>
    <w:rsid w:val="007C04D0"/>
    <w:rsid w:val="007C132A"/>
    <w:rsid w:val="007C3670"/>
    <w:rsid w:val="007C3AE7"/>
    <w:rsid w:val="007C3C4F"/>
    <w:rsid w:val="007C4CDA"/>
    <w:rsid w:val="007C5ED6"/>
    <w:rsid w:val="007C644E"/>
    <w:rsid w:val="007C6C83"/>
    <w:rsid w:val="007C6D39"/>
    <w:rsid w:val="007C708D"/>
    <w:rsid w:val="007C710F"/>
    <w:rsid w:val="007C7834"/>
    <w:rsid w:val="007D05EA"/>
    <w:rsid w:val="007D0C12"/>
    <w:rsid w:val="007D11EB"/>
    <w:rsid w:val="007D2155"/>
    <w:rsid w:val="007D3A8C"/>
    <w:rsid w:val="007D3F01"/>
    <w:rsid w:val="007D43B1"/>
    <w:rsid w:val="007D6457"/>
    <w:rsid w:val="007D7CEC"/>
    <w:rsid w:val="007E2B62"/>
    <w:rsid w:val="007E42DA"/>
    <w:rsid w:val="007E4516"/>
    <w:rsid w:val="007E4CE1"/>
    <w:rsid w:val="007E5017"/>
    <w:rsid w:val="007E5BF3"/>
    <w:rsid w:val="007E5D6B"/>
    <w:rsid w:val="007E5D84"/>
    <w:rsid w:val="007E7A9D"/>
    <w:rsid w:val="007F3A66"/>
    <w:rsid w:val="007F6278"/>
    <w:rsid w:val="007F68CD"/>
    <w:rsid w:val="007F69BF"/>
    <w:rsid w:val="007F7E2B"/>
    <w:rsid w:val="008003A4"/>
    <w:rsid w:val="00801441"/>
    <w:rsid w:val="0080202E"/>
    <w:rsid w:val="00803707"/>
    <w:rsid w:val="008039BF"/>
    <w:rsid w:val="00806056"/>
    <w:rsid w:val="0080613D"/>
    <w:rsid w:val="00806798"/>
    <w:rsid w:val="00806839"/>
    <w:rsid w:val="008068B7"/>
    <w:rsid w:val="00806EDC"/>
    <w:rsid w:val="00807206"/>
    <w:rsid w:val="00810953"/>
    <w:rsid w:val="00810D64"/>
    <w:rsid w:val="00811414"/>
    <w:rsid w:val="00812977"/>
    <w:rsid w:val="008134B6"/>
    <w:rsid w:val="008135CD"/>
    <w:rsid w:val="0081413B"/>
    <w:rsid w:val="00815898"/>
    <w:rsid w:val="0081723B"/>
    <w:rsid w:val="008211CB"/>
    <w:rsid w:val="00821329"/>
    <w:rsid w:val="00821964"/>
    <w:rsid w:val="00821CF9"/>
    <w:rsid w:val="0082341E"/>
    <w:rsid w:val="00824286"/>
    <w:rsid w:val="008242AC"/>
    <w:rsid w:val="00824B81"/>
    <w:rsid w:val="008251A1"/>
    <w:rsid w:val="00825F86"/>
    <w:rsid w:val="00826E8D"/>
    <w:rsid w:val="00827B67"/>
    <w:rsid w:val="00830E85"/>
    <w:rsid w:val="008312C4"/>
    <w:rsid w:val="00832254"/>
    <w:rsid w:val="00833259"/>
    <w:rsid w:val="0083357B"/>
    <w:rsid w:val="008343FE"/>
    <w:rsid w:val="0083491A"/>
    <w:rsid w:val="00834C66"/>
    <w:rsid w:val="00835558"/>
    <w:rsid w:val="00835B10"/>
    <w:rsid w:val="00835E0F"/>
    <w:rsid w:val="00836669"/>
    <w:rsid w:val="00836A70"/>
    <w:rsid w:val="00836D12"/>
    <w:rsid w:val="00837111"/>
    <w:rsid w:val="008373A2"/>
    <w:rsid w:val="00841770"/>
    <w:rsid w:val="00842409"/>
    <w:rsid w:val="008429A1"/>
    <w:rsid w:val="008446FB"/>
    <w:rsid w:val="00845D87"/>
    <w:rsid w:val="00847399"/>
    <w:rsid w:val="00847727"/>
    <w:rsid w:val="00847F86"/>
    <w:rsid w:val="00850843"/>
    <w:rsid w:val="00850DFA"/>
    <w:rsid w:val="008511EB"/>
    <w:rsid w:val="00851F21"/>
    <w:rsid w:val="00852190"/>
    <w:rsid w:val="008523AF"/>
    <w:rsid w:val="00852485"/>
    <w:rsid w:val="00852D19"/>
    <w:rsid w:val="00853982"/>
    <w:rsid w:val="00853ED7"/>
    <w:rsid w:val="00854DBC"/>
    <w:rsid w:val="0085586B"/>
    <w:rsid w:val="008575A4"/>
    <w:rsid w:val="008579DB"/>
    <w:rsid w:val="00857C70"/>
    <w:rsid w:val="00857E59"/>
    <w:rsid w:val="00862698"/>
    <w:rsid w:val="00864F02"/>
    <w:rsid w:val="00870B82"/>
    <w:rsid w:val="00870BB7"/>
    <w:rsid w:val="00872FD4"/>
    <w:rsid w:val="0087345C"/>
    <w:rsid w:val="00873C38"/>
    <w:rsid w:val="008742C6"/>
    <w:rsid w:val="00874659"/>
    <w:rsid w:val="008759A9"/>
    <w:rsid w:val="008770C3"/>
    <w:rsid w:val="008771E9"/>
    <w:rsid w:val="00877A3B"/>
    <w:rsid w:val="00883A32"/>
    <w:rsid w:val="00883E93"/>
    <w:rsid w:val="008840FE"/>
    <w:rsid w:val="00884B62"/>
    <w:rsid w:val="00884C1A"/>
    <w:rsid w:val="008853AF"/>
    <w:rsid w:val="00887177"/>
    <w:rsid w:val="00894D9F"/>
    <w:rsid w:val="0089633F"/>
    <w:rsid w:val="00896D43"/>
    <w:rsid w:val="008A2D1A"/>
    <w:rsid w:val="008A2EDC"/>
    <w:rsid w:val="008A342E"/>
    <w:rsid w:val="008A4361"/>
    <w:rsid w:val="008A45D0"/>
    <w:rsid w:val="008A544C"/>
    <w:rsid w:val="008B104F"/>
    <w:rsid w:val="008B1A87"/>
    <w:rsid w:val="008B203D"/>
    <w:rsid w:val="008B25A5"/>
    <w:rsid w:val="008B3F2B"/>
    <w:rsid w:val="008B4792"/>
    <w:rsid w:val="008B492C"/>
    <w:rsid w:val="008B4C66"/>
    <w:rsid w:val="008B6482"/>
    <w:rsid w:val="008B6D96"/>
    <w:rsid w:val="008B7769"/>
    <w:rsid w:val="008C05DF"/>
    <w:rsid w:val="008C1AE7"/>
    <w:rsid w:val="008C22C6"/>
    <w:rsid w:val="008C49C7"/>
    <w:rsid w:val="008C49CA"/>
    <w:rsid w:val="008C5387"/>
    <w:rsid w:val="008C63B1"/>
    <w:rsid w:val="008C7115"/>
    <w:rsid w:val="008C722E"/>
    <w:rsid w:val="008C7273"/>
    <w:rsid w:val="008D058D"/>
    <w:rsid w:val="008D173C"/>
    <w:rsid w:val="008D1F96"/>
    <w:rsid w:val="008D273E"/>
    <w:rsid w:val="008D2C62"/>
    <w:rsid w:val="008D2C88"/>
    <w:rsid w:val="008D370B"/>
    <w:rsid w:val="008D4114"/>
    <w:rsid w:val="008D527A"/>
    <w:rsid w:val="008D6392"/>
    <w:rsid w:val="008D7325"/>
    <w:rsid w:val="008E14F6"/>
    <w:rsid w:val="008E1630"/>
    <w:rsid w:val="008E2C4E"/>
    <w:rsid w:val="008E3A65"/>
    <w:rsid w:val="008E3C4E"/>
    <w:rsid w:val="008E3ED7"/>
    <w:rsid w:val="008E423E"/>
    <w:rsid w:val="008E4822"/>
    <w:rsid w:val="008E4B29"/>
    <w:rsid w:val="008E5870"/>
    <w:rsid w:val="008E6428"/>
    <w:rsid w:val="008E7195"/>
    <w:rsid w:val="008E78C3"/>
    <w:rsid w:val="008F073E"/>
    <w:rsid w:val="008F0C36"/>
    <w:rsid w:val="008F3363"/>
    <w:rsid w:val="008F397F"/>
    <w:rsid w:val="008F4A27"/>
    <w:rsid w:val="008F6490"/>
    <w:rsid w:val="008F784F"/>
    <w:rsid w:val="00900FD5"/>
    <w:rsid w:val="009034DC"/>
    <w:rsid w:val="0090386B"/>
    <w:rsid w:val="009051D8"/>
    <w:rsid w:val="009056C0"/>
    <w:rsid w:val="009103EA"/>
    <w:rsid w:val="00912DFA"/>
    <w:rsid w:val="00912F51"/>
    <w:rsid w:val="0091446B"/>
    <w:rsid w:val="00916260"/>
    <w:rsid w:val="00916CD0"/>
    <w:rsid w:val="009170C1"/>
    <w:rsid w:val="009172B0"/>
    <w:rsid w:val="00920590"/>
    <w:rsid w:val="009214A3"/>
    <w:rsid w:val="00921536"/>
    <w:rsid w:val="0092187C"/>
    <w:rsid w:val="00921D13"/>
    <w:rsid w:val="00922FD9"/>
    <w:rsid w:val="00923C66"/>
    <w:rsid w:val="00925136"/>
    <w:rsid w:val="00925882"/>
    <w:rsid w:val="00925987"/>
    <w:rsid w:val="00927007"/>
    <w:rsid w:val="009318EB"/>
    <w:rsid w:val="00932BCF"/>
    <w:rsid w:val="00932E7B"/>
    <w:rsid w:val="0093403F"/>
    <w:rsid w:val="00934B1F"/>
    <w:rsid w:val="00935F60"/>
    <w:rsid w:val="00936B24"/>
    <w:rsid w:val="00936F8E"/>
    <w:rsid w:val="0093714A"/>
    <w:rsid w:val="009374FB"/>
    <w:rsid w:val="00941B59"/>
    <w:rsid w:val="0094224E"/>
    <w:rsid w:val="00944C10"/>
    <w:rsid w:val="00946AC7"/>
    <w:rsid w:val="00947525"/>
    <w:rsid w:val="00950C85"/>
    <w:rsid w:val="009533C7"/>
    <w:rsid w:val="009539BC"/>
    <w:rsid w:val="00953EE8"/>
    <w:rsid w:val="009547EA"/>
    <w:rsid w:val="00954962"/>
    <w:rsid w:val="009553B6"/>
    <w:rsid w:val="009554C7"/>
    <w:rsid w:val="00957AC5"/>
    <w:rsid w:val="00957D31"/>
    <w:rsid w:val="009602FB"/>
    <w:rsid w:val="009604D6"/>
    <w:rsid w:val="00960539"/>
    <w:rsid w:val="009620DF"/>
    <w:rsid w:val="00962304"/>
    <w:rsid w:val="00963E21"/>
    <w:rsid w:val="0096503B"/>
    <w:rsid w:val="00965A41"/>
    <w:rsid w:val="009668BB"/>
    <w:rsid w:val="0097422D"/>
    <w:rsid w:val="00974388"/>
    <w:rsid w:val="009745D5"/>
    <w:rsid w:val="0097535F"/>
    <w:rsid w:val="009764C0"/>
    <w:rsid w:val="0097675C"/>
    <w:rsid w:val="00976EA4"/>
    <w:rsid w:val="00981E09"/>
    <w:rsid w:val="009829A0"/>
    <w:rsid w:val="00983420"/>
    <w:rsid w:val="009856F0"/>
    <w:rsid w:val="00987190"/>
    <w:rsid w:val="009920A3"/>
    <w:rsid w:val="00992724"/>
    <w:rsid w:val="009931C4"/>
    <w:rsid w:val="0099383D"/>
    <w:rsid w:val="009952DA"/>
    <w:rsid w:val="0099579F"/>
    <w:rsid w:val="00996BC1"/>
    <w:rsid w:val="009977AE"/>
    <w:rsid w:val="009A0751"/>
    <w:rsid w:val="009A1389"/>
    <w:rsid w:val="009A14B0"/>
    <w:rsid w:val="009A1E9A"/>
    <w:rsid w:val="009A46C1"/>
    <w:rsid w:val="009A4B3D"/>
    <w:rsid w:val="009A53DF"/>
    <w:rsid w:val="009A5F1C"/>
    <w:rsid w:val="009A6BC6"/>
    <w:rsid w:val="009A761F"/>
    <w:rsid w:val="009B00FE"/>
    <w:rsid w:val="009B0725"/>
    <w:rsid w:val="009B2403"/>
    <w:rsid w:val="009B4A37"/>
    <w:rsid w:val="009B5691"/>
    <w:rsid w:val="009B6059"/>
    <w:rsid w:val="009B6329"/>
    <w:rsid w:val="009B679C"/>
    <w:rsid w:val="009B7145"/>
    <w:rsid w:val="009B7C1F"/>
    <w:rsid w:val="009B7F3E"/>
    <w:rsid w:val="009C0E3B"/>
    <w:rsid w:val="009C1A67"/>
    <w:rsid w:val="009C4660"/>
    <w:rsid w:val="009C7213"/>
    <w:rsid w:val="009C78F8"/>
    <w:rsid w:val="009C7CE6"/>
    <w:rsid w:val="009D0A26"/>
    <w:rsid w:val="009D0A9A"/>
    <w:rsid w:val="009D0CED"/>
    <w:rsid w:val="009D3834"/>
    <w:rsid w:val="009D3F1D"/>
    <w:rsid w:val="009D5A99"/>
    <w:rsid w:val="009D5C67"/>
    <w:rsid w:val="009D610F"/>
    <w:rsid w:val="009D7E52"/>
    <w:rsid w:val="009E1105"/>
    <w:rsid w:val="009E11B7"/>
    <w:rsid w:val="009E2F17"/>
    <w:rsid w:val="009E2FD2"/>
    <w:rsid w:val="009E34E1"/>
    <w:rsid w:val="009E4593"/>
    <w:rsid w:val="009E4B73"/>
    <w:rsid w:val="009E5118"/>
    <w:rsid w:val="009E5686"/>
    <w:rsid w:val="009E57A9"/>
    <w:rsid w:val="009E5CE5"/>
    <w:rsid w:val="009E6CC0"/>
    <w:rsid w:val="009E7062"/>
    <w:rsid w:val="009E78E4"/>
    <w:rsid w:val="009E7A00"/>
    <w:rsid w:val="009F036D"/>
    <w:rsid w:val="009F2F16"/>
    <w:rsid w:val="009F3629"/>
    <w:rsid w:val="009F3D6C"/>
    <w:rsid w:val="00A004CE"/>
    <w:rsid w:val="00A02CBD"/>
    <w:rsid w:val="00A02D42"/>
    <w:rsid w:val="00A030AA"/>
    <w:rsid w:val="00A05AFC"/>
    <w:rsid w:val="00A06896"/>
    <w:rsid w:val="00A1041D"/>
    <w:rsid w:val="00A11DB7"/>
    <w:rsid w:val="00A11E5C"/>
    <w:rsid w:val="00A12F43"/>
    <w:rsid w:val="00A12F54"/>
    <w:rsid w:val="00A13418"/>
    <w:rsid w:val="00A13562"/>
    <w:rsid w:val="00A1412F"/>
    <w:rsid w:val="00A14153"/>
    <w:rsid w:val="00A16524"/>
    <w:rsid w:val="00A1667E"/>
    <w:rsid w:val="00A16BDA"/>
    <w:rsid w:val="00A20157"/>
    <w:rsid w:val="00A202DD"/>
    <w:rsid w:val="00A21223"/>
    <w:rsid w:val="00A21EAA"/>
    <w:rsid w:val="00A21EFD"/>
    <w:rsid w:val="00A22601"/>
    <w:rsid w:val="00A22663"/>
    <w:rsid w:val="00A245A5"/>
    <w:rsid w:val="00A24908"/>
    <w:rsid w:val="00A24AEE"/>
    <w:rsid w:val="00A24BD9"/>
    <w:rsid w:val="00A25C45"/>
    <w:rsid w:val="00A26DCB"/>
    <w:rsid w:val="00A30A43"/>
    <w:rsid w:val="00A30ADC"/>
    <w:rsid w:val="00A30F03"/>
    <w:rsid w:val="00A31578"/>
    <w:rsid w:val="00A32563"/>
    <w:rsid w:val="00A33001"/>
    <w:rsid w:val="00A34B98"/>
    <w:rsid w:val="00A35D9F"/>
    <w:rsid w:val="00A3628C"/>
    <w:rsid w:val="00A364E0"/>
    <w:rsid w:val="00A378E4"/>
    <w:rsid w:val="00A42408"/>
    <w:rsid w:val="00A4362A"/>
    <w:rsid w:val="00A43901"/>
    <w:rsid w:val="00A447D5"/>
    <w:rsid w:val="00A44BDB"/>
    <w:rsid w:val="00A4530C"/>
    <w:rsid w:val="00A4532D"/>
    <w:rsid w:val="00A46404"/>
    <w:rsid w:val="00A47298"/>
    <w:rsid w:val="00A472F4"/>
    <w:rsid w:val="00A47B58"/>
    <w:rsid w:val="00A5021C"/>
    <w:rsid w:val="00A50C6F"/>
    <w:rsid w:val="00A50DE0"/>
    <w:rsid w:val="00A5325B"/>
    <w:rsid w:val="00A55980"/>
    <w:rsid w:val="00A55F6A"/>
    <w:rsid w:val="00A561BC"/>
    <w:rsid w:val="00A57FBD"/>
    <w:rsid w:val="00A62A24"/>
    <w:rsid w:val="00A644DD"/>
    <w:rsid w:val="00A66093"/>
    <w:rsid w:val="00A66F6F"/>
    <w:rsid w:val="00A67273"/>
    <w:rsid w:val="00A6750D"/>
    <w:rsid w:val="00A67885"/>
    <w:rsid w:val="00A67FB8"/>
    <w:rsid w:val="00A70158"/>
    <w:rsid w:val="00A71385"/>
    <w:rsid w:val="00A7184F"/>
    <w:rsid w:val="00A733F5"/>
    <w:rsid w:val="00A73712"/>
    <w:rsid w:val="00A73A12"/>
    <w:rsid w:val="00A73DFC"/>
    <w:rsid w:val="00A75C18"/>
    <w:rsid w:val="00A76639"/>
    <w:rsid w:val="00A76CED"/>
    <w:rsid w:val="00A76DC3"/>
    <w:rsid w:val="00A77233"/>
    <w:rsid w:val="00A7747D"/>
    <w:rsid w:val="00A812ED"/>
    <w:rsid w:val="00A825E4"/>
    <w:rsid w:val="00A83D44"/>
    <w:rsid w:val="00A85DB8"/>
    <w:rsid w:val="00A86A7E"/>
    <w:rsid w:val="00A86D4D"/>
    <w:rsid w:val="00A90DD3"/>
    <w:rsid w:val="00A9108B"/>
    <w:rsid w:val="00A91374"/>
    <w:rsid w:val="00A9154A"/>
    <w:rsid w:val="00A93FD9"/>
    <w:rsid w:val="00A9446D"/>
    <w:rsid w:val="00A95630"/>
    <w:rsid w:val="00A968B8"/>
    <w:rsid w:val="00A97321"/>
    <w:rsid w:val="00AA0282"/>
    <w:rsid w:val="00AA0ADB"/>
    <w:rsid w:val="00AA0CCE"/>
    <w:rsid w:val="00AA23D5"/>
    <w:rsid w:val="00AA25A2"/>
    <w:rsid w:val="00AA27A4"/>
    <w:rsid w:val="00AA73F7"/>
    <w:rsid w:val="00AA7879"/>
    <w:rsid w:val="00AB0C05"/>
    <w:rsid w:val="00AB0E63"/>
    <w:rsid w:val="00AB13C4"/>
    <w:rsid w:val="00AB1570"/>
    <w:rsid w:val="00AB2378"/>
    <w:rsid w:val="00AB29CC"/>
    <w:rsid w:val="00AB41BE"/>
    <w:rsid w:val="00AB53AA"/>
    <w:rsid w:val="00AB5583"/>
    <w:rsid w:val="00AB5800"/>
    <w:rsid w:val="00AB6677"/>
    <w:rsid w:val="00AB6E45"/>
    <w:rsid w:val="00AB6E8C"/>
    <w:rsid w:val="00AB7EA1"/>
    <w:rsid w:val="00AC0CFB"/>
    <w:rsid w:val="00AC0DE3"/>
    <w:rsid w:val="00AC118D"/>
    <w:rsid w:val="00AC163A"/>
    <w:rsid w:val="00AC16A7"/>
    <w:rsid w:val="00AC220C"/>
    <w:rsid w:val="00AC2C72"/>
    <w:rsid w:val="00AC2F84"/>
    <w:rsid w:val="00AC478D"/>
    <w:rsid w:val="00AC5F0D"/>
    <w:rsid w:val="00AC6141"/>
    <w:rsid w:val="00AC7563"/>
    <w:rsid w:val="00AC7823"/>
    <w:rsid w:val="00AD0FD0"/>
    <w:rsid w:val="00AD1496"/>
    <w:rsid w:val="00AD1562"/>
    <w:rsid w:val="00AD187B"/>
    <w:rsid w:val="00AD2177"/>
    <w:rsid w:val="00AD3A3E"/>
    <w:rsid w:val="00AD4140"/>
    <w:rsid w:val="00AD462B"/>
    <w:rsid w:val="00AD5252"/>
    <w:rsid w:val="00AD566E"/>
    <w:rsid w:val="00AE0819"/>
    <w:rsid w:val="00AE0B7A"/>
    <w:rsid w:val="00AE1516"/>
    <w:rsid w:val="00AE1729"/>
    <w:rsid w:val="00AE2DB8"/>
    <w:rsid w:val="00AE3A74"/>
    <w:rsid w:val="00AE4695"/>
    <w:rsid w:val="00AE4BA0"/>
    <w:rsid w:val="00AE545E"/>
    <w:rsid w:val="00AE5C8A"/>
    <w:rsid w:val="00AE6A56"/>
    <w:rsid w:val="00AE73B6"/>
    <w:rsid w:val="00AF0146"/>
    <w:rsid w:val="00AF12E2"/>
    <w:rsid w:val="00AF1347"/>
    <w:rsid w:val="00AF1B84"/>
    <w:rsid w:val="00AF2834"/>
    <w:rsid w:val="00AF2BB5"/>
    <w:rsid w:val="00AF36EF"/>
    <w:rsid w:val="00AF3723"/>
    <w:rsid w:val="00AF38A0"/>
    <w:rsid w:val="00AF4B28"/>
    <w:rsid w:val="00AF6936"/>
    <w:rsid w:val="00AF70B4"/>
    <w:rsid w:val="00B002B7"/>
    <w:rsid w:val="00B021AF"/>
    <w:rsid w:val="00B02A2A"/>
    <w:rsid w:val="00B02A70"/>
    <w:rsid w:val="00B02D00"/>
    <w:rsid w:val="00B03513"/>
    <w:rsid w:val="00B059D7"/>
    <w:rsid w:val="00B05B2C"/>
    <w:rsid w:val="00B065FA"/>
    <w:rsid w:val="00B06BBC"/>
    <w:rsid w:val="00B07B2B"/>
    <w:rsid w:val="00B110C8"/>
    <w:rsid w:val="00B11BBC"/>
    <w:rsid w:val="00B13DF9"/>
    <w:rsid w:val="00B14501"/>
    <w:rsid w:val="00B14892"/>
    <w:rsid w:val="00B17356"/>
    <w:rsid w:val="00B2040C"/>
    <w:rsid w:val="00B20A17"/>
    <w:rsid w:val="00B21224"/>
    <w:rsid w:val="00B2157D"/>
    <w:rsid w:val="00B21E9B"/>
    <w:rsid w:val="00B227E8"/>
    <w:rsid w:val="00B23528"/>
    <w:rsid w:val="00B237ED"/>
    <w:rsid w:val="00B2535E"/>
    <w:rsid w:val="00B2566D"/>
    <w:rsid w:val="00B2737C"/>
    <w:rsid w:val="00B27650"/>
    <w:rsid w:val="00B31B37"/>
    <w:rsid w:val="00B33B2D"/>
    <w:rsid w:val="00B3501F"/>
    <w:rsid w:val="00B37485"/>
    <w:rsid w:val="00B377AD"/>
    <w:rsid w:val="00B378D0"/>
    <w:rsid w:val="00B37FFE"/>
    <w:rsid w:val="00B42FE7"/>
    <w:rsid w:val="00B4424B"/>
    <w:rsid w:val="00B453DE"/>
    <w:rsid w:val="00B463C1"/>
    <w:rsid w:val="00B46BAA"/>
    <w:rsid w:val="00B47B50"/>
    <w:rsid w:val="00B51ADD"/>
    <w:rsid w:val="00B52B26"/>
    <w:rsid w:val="00B549CD"/>
    <w:rsid w:val="00B56FB2"/>
    <w:rsid w:val="00B57AF4"/>
    <w:rsid w:val="00B619F3"/>
    <w:rsid w:val="00B6271C"/>
    <w:rsid w:val="00B635DA"/>
    <w:rsid w:val="00B6458C"/>
    <w:rsid w:val="00B66187"/>
    <w:rsid w:val="00B66295"/>
    <w:rsid w:val="00B66707"/>
    <w:rsid w:val="00B67BFC"/>
    <w:rsid w:val="00B709A1"/>
    <w:rsid w:val="00B7201D"/>
    <w:rsid w:val="00B7229A"/>
    <w:rsid w:val="00B72714"/>
    <w:rsid w:val="00B72B8C"/>
    <w:rsid w:val="00B72C65"/>
    <w:rsid w:val="00B72FEA"/>
    <w:rsid w:val="00B73DF9"/>
    <w:rsid w:val="00B73FB6"/>
    <w:rsid w:val="00B74BBB"/>
    <w:rsid w:val="00B76C12"/>
    <w:rsid w:val="00B77F4A"/>
    <w:rsid w:val="00B8011A"/>
    <w:rsid w:val="00B80873"/>
    <w:rsid w:val="00B808AA"/>
    <w:rsid w:val="00B80EDE"/>
    <w:rsid w:val="00B82D48"/>
    <w:rsid w:val="00B84C50"/>
    <w:rsid w:val="00B85659"/>
    <w:rsid w:val="00B857F6"/>
    <w:rsid w:val="00B85C9D"/>
    <w:rsid w:val="00B86F23"/>
    <w:rsid w:val="00B90328"/>
    <w:rsid w:val="00B931E7"/>
    <w:rsid w:val="00B936E8"/>
    <w:rsid w:val="00B964A8"/>
    <w:rsid w:val="00B96E92"/>
    <w:rsid w:val="00B97ADE"/>
    <w:rsid w:val="00BA036C"/>
    <w:rsid w:val="00BA0530"/>
    <w:rsid w:val="00BA06ED"/>
    <w:rsid w:val="00BA0B65"/>
    <w:rsid w:val="00BA140E"/>
    <w:rsid w:val="00BA463C"/>
    <w:rsid w:val="00BA5360"/>
    <w:rsid w:val="00BA616C"/>
    <w:rsid w:val="00BA69AC"/>
    <w:rsid w:val="00BA6AA9"/>
    <w:rsid w:val="00BA6D1F"/>
    <w:rsid w:val="00BA6F79"/>
    <w:rsid w:val="00BA7E22"/>
    <w:rsid w:val="00BA7F83"/>
    <w:rsid w:val="00BB24B0"/>
    <w:rsid w:val="00BB3E3F"/>
    <w:rsid w:val="00BB3F40"/>
    <w:rsid w:val="00BB482B"/>
    <w:rsid w:val="00BB5D4B"/>
    <w:rsid w:val="00BB5DFA"/>
    <w:rsid w:val="00BB5FED"/>
    <w:rsid w:val="00BB68C4"/>
    <w:rsid w:val="00BB71E8"/>
    <w:rsid w:val="00BC21D0"/>
    <w:rsid w:val="00BC3130"/>
    <w:rsid w:val="00BC34AC"/>
    <w:rsid w:val="00BC3F86"/>
    <w:rsid w:val="00BC430D"/>
    <w:rsid w:val="00BC4FBE"/>
    <w:rsid w:val="00BC5693"/>
    <w:rsid w:val="00BC6FA3"/>
    <w:rsid w:val="00BC7502"/>
    <w:rsid w:val="00BC7D26"/>
    <w:rsid w:val="00BD2D69"/>
    <w:rsid w:val="00BD2DEB"/>
    <w:rsid w:val="00BD4008"/>
    <w:rsid w:val="00BD4059"/>
    <w:rsid w:val="00BD6D34"/>
    <w:rsid w:val="00BE0E04"/>
    <w:rsid w:val="00BE1C62"/>
    <w:rsid w:val="00BE431C"/>
    <w:rsid w:val="00BE43B1"/>
    <w:rsid w:val="00BE4B4C"/>
    <w:rsid w:val="00BE5810"/>
    <w:rsid w:val="00BE682D"/>
    <w:rsid w:val="00BE6987"/>
    <w:rsid w:val="00BE7630"/>
    <w:rsid w:val="00BE7C29"/>
    <w:rsid w:val="00BF145E"/>
    <w:rsid w:val="00BF180F"/>
    <w:rsid w:val="00BF1B7C"/>
    <w:rsid w:val="00BF1DE9"/>
    <w:rsid w:val="00BF2DB2"/>
    <w:rsid w:val="00BF345C"/>
    <w:rsid w:val="00BF51B3"/>
    <w:rsid w:val="00BF62D5"/>
    <w:rsid w:val="00BF63D1"/>
    <w:rsid w:val="00BF7179"/>
    <w:rsid w:val="00BF78E8"/>
    <w:rsid w:val="00C0033D"/>
    <w:rsid w:val="00C00845"/>
    <w:rsid w:val="00C009A5"/>
    <w:rsid w:val="00C00F1D"/>
    <w:rsid w:val="00C01839"/>
    <w:rsid w:val="00C05953"/>
    <w:rsid w:val="00C06F26"/>
    <w:rsid w:val="00C11D1D"/>
    <w:rsid w:val="00C1266A"/>
    <w:rsid w:val="00C12EB7"/>
    <w:rsid w:val="00C13CDF"/>
    <w:rsid w:val="00C13E65"/>
    <w:rsid w:val="00C16E16"/>
    <w:rsid w:val="00C1733E"/>
    <w:rsid w:val="00C200F3"/>
    <w:rsid w:val="00C2071D"/>
    <w:rsid w:val="00C20E50"/>
    <w:rsid w:val="00C2105F"/>
    <w:rsid w:val="00C2173C"/>
    <w:rsid w:val="00C21CFC"/>
    <w:rsid w:val="00C22B41"/>
    <w:rsid w:val="00C2359E"/>
    <w:rsid w:val="00C2380F"/>
    <w:rsid w:val="00C244A2"/>
    <w:rsid w:val="00C24BF0"/>
    <w:rsid w:val="00C24E78"/>
    <w:rsid w:val="00C25D19"/>
    <w:rsid w:val="00C26A33"/>
    <w:rsid w:val="00C27E9F"/>
    <w:rsid w:val="00C31792"/>
    <w:rsid w:val="00C329CB"/>
    <w:rsid w:val="00C332F8"/>
    <w:rsid w:val="00C33635"/>
    <w:rsid w:val="00C3399C"/>
    <w:rsid w:val="00C340DE"/>
    <w:rsid w:val="00C34E90"/>
    <w:rsid w:val="00C36139"/>
    <w:rsid w:val="00C36328"/>
    <w:rsid w:val="00C403E5"/>
    <w:rsid w:val="00C413CE"/>
    <w:rsid w:val="00C41C23"/>
    <w:rsid w:val="00C41FC5"/>
    <w:rsid w:val="00C434B0"/>
    <w:rsid w:val="00C4396A"/>
    <w:rsid w:val="00C4471B"/>
    <w:rsid w:val="00C44B7B"/>
    <w:rsid w:val="00C45067"/>
    <w:rsid w:val="00C45A56"/>
    <w:rsid w:val="00C4602E"/>
    <w:rsid w:val="00C46E0C"/>
    <w:rsid w:val="00C46FCE"/>
    <w:rsid w:val="00C478F6"/>
    <w:rsid w:val="00C47C30"/>
    <w:rsid w:val="00C47CD9"/>
    <w:rsid w:val="00C50759"/>
    <w:rsid w:val="00C510C6"/>
    <w:rsid w:val="00C51AB3"/>
    <w:rsid w:val="00C54B42"/>
    <w:rsid w:val="00C54D21"/>
    <w:rsid w:val="00C54EC9"/>
    <w:rsid w:val="00C57976"/>
    <w:rsid w:val="00C60602"/>
    <w:rsid w:val="00C60BA2"/>
    <w:rsid w:val="00C614B5"/>
    <w:rsid w:val="00C62E82"/>
    <w:rsid w:val="00C66DF7"/>
    <w:rsid w:val="00C6744A"/>
    <w:rsid w:val="00C6769C"/>
    <w:rsid w:val="00C71539"/>
    <w:rsid w:val="00C71EDB"/>
    <w:rsid w:val="00C737A8"/>
    <w:rsid w:val="00C73BD9"/>
    <w:rsid w:val="00C74F17"/>
    <w:rsid w:val="00C75DEB"/>
    <w:rsid w:val="00C76DA6"/>
    <w:rsid w:val="00C76F61"/>
    <w:rsid w:val="00C80192"/>
    <w:rsid w:val="00C8039C"/>
    <w:rsid w:val="00C8086A"/>
    <w:rsid w:val="00C82D05"/>
    <w:rsid w:val="00C83908"/>
    <w:rsid w:val="00C86648"/>
    <w:rsid w:val="00C87022"/>
    <w:rsid w:val="00C87D03"/>
    <w:rsid w:val="00C87DF3"/>
    <w:rsid w:val="00C907A5"/>
    <w:rsid w:val="00C91A01"/>
    <w:rsid w:val="00C91E7C"/>
    <w:rsid w:val="00C92330"/>
    <w:rsid w:val="00C92FB2"/>
    <w:rsid w:val="00C9342E"/>
    <w:rsid w:val="00C939F4"/>
    <w:rsid w:val="00C94128"/>
    <w:rsid w:val="00C947C2"/>
    <w:rsid w:val="00C948D2"/>
    <w:rsid w:val="00C965F8"/>
    <w:rsid w:val="00C9732E"/>
    <w:rsid w:val="00C97AD0"/>
    <w:rsid w:val="00CA0473"/>
    <w:rsid w:val="00CA0A75"/>
    <w:rsid w:val="00CA0EB9"/>
    <w:rsid w:val="00CA165B"/>
    <w:rsid w:val="00CA210D"/>
    <w:rsid w:val="00CA42E8"/>
    <w:rsid w:val="00CA4443"/>
    <w:rsid w:val="00CA4DDC"/>
    <w:rsid w:val="00CA5585"/>
    <w:rsid w:val="00CA5819"/>
    <w:rsid w:val="00CA60C8"/>
    <w:rsid w:val="00CA64C3"/>
    <w:rsid w:val="00CA66E0"/>
    <w:rsid w:val="00CA6F75"/>
    <w:rsid w:val="00CA7CB7"/>
    <w:rsid w:val="00CB08F8"/>
    <w:rsid w:val="00CB0A7A"/>
    <w:rsid w:val="00CB0C6E"/>
    <w:rsid w:val="00CB0D39"/>
    <w:rsid w:val="00CB1270"/>
    <w:rsid w:val="00CB1ED5"/>
    <w:rsid w:val="00CB204D"/>
    <w:rsid w:val="00CB2AF4"/>
    <w:rsid w:val="00CB4A40"/>
    <w:rsid w:val="00CB4BF3"/>
    <w:rsid w:val="00CB4DEC"/>
    <w:rsid w:val="00CB5543"/>
    <w:rsid w:val="00CB6837"/>
    <w:rsid w:val="00CB6EE7"/>
    <w:rsid w:val="00CC1224"/>
    <w:rsid w:val="00CC2376"/>
    <w:rsid w:val="00CD2170"/>
    <w:rsid w:val="00CD3CEA"/>
    <w:rsid w:val="00CD63B7"/>
    <w:rsid w:val="00CD6C34"/>
    <w:rsid w:val="00CD6F66"/>
    <w:rsid w:val="00CD79F4"/>
    <w:rsid w:val="00CE025C"/>
    <w:rsid w:val="00CE0448"/>
    <w:rsid w:val="00CE09E2"/>
    <w:rsid w:val="00CE0BB9"/>
    <w:rsid w:val="00CE2EA5"/>
    <w:rsid w:val="00CE5021"/>
    <w:rsid w:val="00CE5D69"/>
    <w:rsid w:val="00CF0842"/>
    <w:rsid w:val="00CF2132"/>
    <w:rsid w:val="00CF26E5"/>
    <w:rsid w:val="00CF2A0C"/>
    <w:rsid w:val="00CF4B6E"/>
    <w:rsid w:val="00CF6196"/>
    <w:rsid w:val="00D03E3C"/>
    <w:rsid w:val="00D049A2"/>
    <w:rsid w:val="00D05550"/>
    <w:rsid w:val="00D055F7"/>
    <w:rsid w:val="00D0587E"/>
    <w:rsid w:val="00D05A54"/>
    <w:rsid w:val="00D0641C"/>
    <w:rsid w:val="00D07B63"/>
    <w:rsid w:val="00D07FE3"/>
    <w:rsid w:val="00D1046E"/>
    <w:rsid w:val="00D10E60"/>
    <w:rsid w:val="00D10E8E"/>
    <w:rsid w:val="00D10E96"/>
    <w:rsid w:val="00D1167E"/>
    <w:rsid w:val="00D12A4E"/>
    <w:rsid w:val="00D13022"/>
    <w:rsid w:val="00D1360E"/>
    <w:rsid w:val="00D138EA"/>
    <w:rsid w:val="00D13901"/>
    <w:rsid w:val="00D14801"/>
    <w:rsid w:val="00D15215"/>
    <w:rsid w:val="00D15792"/>
    <w:rsid w:val="00D168E6"/>
    <w:rsid w:val="00D1735D"/>
    <w:rsid w:val="00D1765E"/>
    <w:rsid w:val="00D179C9"/>
    <w:rsid w:val="00D17DAB"/>
    <w:rsid w:val="00D2284C"/>
    <w:rsid w:val="00D22C73"/>
    <w:rsid w:val="00D2314C"/>
    <w:rsid w:val="00D2391C"/>
    <w:rsid w:val="00D26152"/>
    <w:rsid w:val="00D27117"/>
    <w:rsid w:val="00D30B1D"/>
    <w:rsid w:val="00D32E13"/>
    <w:rsid w:val="00D33EF8"/>
    <w:rsid w:val="00D341DC"/>
    <w:rsid w:val="00D34DB4"/>
    <w:rsid w:val="00D351A2"/>
    <w:rsid w:val="00D35326"/>
    <w:rsid w:val="00D36320"/>
    <w:rsid w:val="00D36976"/>
    <w:rsid w:val="00D37863"/>
    <w:rsid w:val="00D40A59"/>
    <w:rsid w:val="00D426A9"/>
    <w:rsid w:val="00D42846"/>
    <w:rsid w:val="00D43576"/>
    <w:rsid w:val="00D435F7"/>
    <w:rsid w:val="00D440E1"/>
    <w:rsid w:val="00D447CC"/>
    <w:rsid w:val="00D4496B"/>
    <w:rsid w:val="00D44CF9"/>
    <w:rsid w:val="00D4790C"/>
    <w:rsid w:val="00D526E9"/>
    <w:rsid w:val="00D533B5"/>
    <w:rsid w:val="00D541A3"/>
    <w:rsid w:val="00D54F02"/>
    <w:rsid w:val="00D5595A"/>
    <w:rsid w:val="00D56DA6"/>
    <w:rsid w:val="00D572D9"/>
    <w:rsid w:val="00D572FF"/>
    <w:rsid w:val="00D5761F"/>
    <w:rsid w:val="00D617CD"/>
    <w:rsid w:val="00D61D12"/>
    <w:rsid w:val="00D61E5A"/>
    <w:rsid w:val="00D63119"/>
    <w:rsid w:val="00D6436A"/>
    <w:rsid w:val="00D6516E"/>
    <w:rsid w:val="00D6541F"/>
    <w:rsid w:val="00D65D7E"/>
    <w:rsid w:val="00D66BA9"/>
    <w:rsid w:val="00D674AF"/>
    <w:rsid w:val="00D71692"/>
    <w:rsid w:val="00D72E20"/>
    <w:rsid w:val="00D72FEB"/>
    <w:rsid w:val="00D730FE"/>
    <w:rsid w:val="00D74DD3"/>
    <w:rsid w:val="00D75EA1"/>
    <w:rsid w:val="00D76C58"/>
    <w:rsid w:val="00D76C64"/>
    <w:rsid w:val="00D803F9"/>
    <w:rsid w:val="00D807A1"/>
    <w:rsid w:val="00D81195"/>
    <w:rsid w:val="00D81DDD"/>
    <w:rsid w:val="00D840A3"/>
    <w:rsid w:val="00D84861"/>
    <w:rsid w:val="00D851CA"/>
    <w:rsid w:val="00D85366"/>
    <w:rsid w:val="00D86AAA"/>
    <w:rsid w:val="00D86FD1"/>
    <w:rsid w:val="00D90985"/>
    <w:rsid w:val="00D90F46"/>
    <w:rsid w:val="00D914BF"/>
    <w:rsid w:val="00D91BE4"/>
    <w:rsid w:val="00D953D5"/>
    <w:rsid w:val="00D959C8"/>
    <w:rsid w:val="00D95C28"/>
    <w:rsid w:val="00D9662C"/>
    <w:rsid w:val="00D97DD7"/>
    <w:rsid w:val="00DA2C2D"/>
    <w:rsid w:val="00DA38C9"/>
    <w:rsid w:val="00DA3E20"/>
    <w:rsid w:val="00DA416F"/>
    <w:rsid w:val="00DA462F"/>
    <w:rsid w:val="00DA5226"/>
    <w:rsid w:val="00DA59DD"/>
    <w:rsid w:val="00DA5E53"/>
    <w:rsid w:val="00DA69AC"/>
    <w:rsid w:val="00DB531C"/>
    <w:rsid w:val="00DB5396"/>
    <w:rsid w:val="00DB5453"/>
    <w:rsid w:val="00DB55AF"/>
    <w:rsid w:val="00DB65A7"/>
    <w:rsid w:val="00DB6EAE"/>
    <w:rsid w:val="00DC09FA"/>
    <w:rsid w:val="00DC2B98"/>
    <w:rsid w:val="00DC4B96"/>
    <w:rsid w:val="00DC54AF"/>
    <w:rsid w:val="00DC6ED1"/>
    <w:rsid w:val="00DC76E1"/>
    <w:rsid w:val="00DD026D"/>
    <w:rsid w:val="00DD13D5"/>
    <w:rsid w:val="00DD1AB4"/>
    <w:rsid w:val="00DD2414"/>
    <w:rsid w:val="00DD2437"/>
    <w:rsid w:val="00DD2F41"/>
    <w:rsid w:val="00DD3895"/>
    <w:rsid w:val="00DD4C2F"/>
    <w:rsid w:val="00DD5491"/>
    <w:rsid w:val="00DD5755"/>
    <w:rsid w:val="00DD575C"/>
    <w:rsid w:val="00DD6503"/>
    <w:rsid w:val="00DD6A81"/>
    <w:rsid w:val="00DD735F"/>
    <w:rsid w:val="00DD7879"/>
    <w:rsid w:val="00DE06F7"/>
    <w:rsid w:val="00DE08F1"/>
    <w:rsid w:val="00DE0A4D"/>
    <w:rsid w:val="00DE1276"/>
    <w:rsid w:val="00DE3423"/>
    <w:rsid w:val="00DE3570"/>
    <w:rsid w:val="00DE44A2"/>
    <w:rsid w:val="00DE4B8E"/>
    <w:rsid w:val="00DE4E28"/>
    <w:rsid w:val="00DE53BA"/>
    <w:rsid w:val="00DE6C19"/>
    <w:rsid w:val="00DE7030"/>
    <w:rsid w:val="00DE7644"/>
    <w:rsid w:val="00DF1FEA"/>
    <w:rsid w:val="00DF5B48"/>
    <w:rsid w:val="00DF5B4D"/>
    <w:rsid w:val="00DF5FCB"/>
    <w:rsid w:val="00DF70A4"/>
    <w:rsid w:val="00E00ABA"/>
    <w:rsid w:val="00E01F18"/>
    <w:rsid w:val="00E02D61"/>
    <w:rsid w:val="00E03C45"/>
    <w:rsid w:val="00E03F70"/>
    <w:rsid w:val="00E04769"/>
    <w:rsid w:val="00E04B92"/>
    <w:rsid w:val="00E04C3B"/>
    <w:rsid w:val="00E0524A"/>
    <w:rsid w:val="00E05852"/>
    <w:rsid w:val="00E07085"/>
    <w:rsid w:val="00E108DD"/>
    <w:rsid w:val="00E10CFB"/>
    <w:rsid w:val="00E118B5"/>
    <w:rsid w:val="00E150CC"/>
    <w:rsid w:val="00E1526D"/>
    <w:rsid w:val="00E15596"/>
    <w:rsid w:val="00E16860"/>
    <w:rsid w:val="00E17341"/>
    <w:rsid w:val="00E17989"/>
    <w:rsid w:val="00E2088E"/>
    <w:rsid w:val="00E21048"/>
    <w:rsid w:val="00E21D5B"/>
    <w:rsid w:val="00E21F62"/>
    <w:rsid w:val="00E2400F"/>
    <w:rsid w:val="00E27A16"/>
    <w:rsid w:val="00E27FB9"/>
    <w:rsid w:val="00E30082"/>
    <w:rsid w:val="00E301AB"/>
    <w:rsid w:val="00E30C32"/>
    <w:rsid w:val="00E30E86"/>
    <w:rsid w:val="00E31AA9"/>
    <w:rsid w:val="00E32598"/>
    <w:rsid w:val="00E32DA0"/>
    <w:rsid w:val="00E33B85"/>
    <w:rsid w:val="00E340C6"/>
    <w:rsid w:val="00E358C9"/>
    <w:rsid w:val="00E35A2B"/>
    <w:rsid w:val="00E367B4"/>
    <w:rsid w:val="00E419F5"/>
    <w:rsid w:val="00E42960"/>
    <w:rsid w:val="00E440BD"/>
    <w:rsid w:val="00E45881"/>
    <w:rsid w:val="00E458A2"/>
    <w:rsid w:val="00E472B3"/>
    <w:rsid w:val="00E55094"/>
    <w:rsid w:val="00E557D7"/>
    <w:rsid w:val="00E55A59"/>
    <w:rsid w:val="00E55A73"/>
    <w:rsid w:val="00E60160"/>
    <w:rsid w:val="00E62AF2"/>
    <w:rsid w:val="00E62BC6"/>
    <w:rsid w:val="00E637FA"/>
    <w:rsid w:val="00E641C0"/>
    <w:rsid w:val="00E650A5"/>
    <w:rsid w:val="00E665AB"/>
    <w:rsid w:val="00E672AF"/>
    <w:rsid w:val="00E67518"/>
    <w:rsid w:val="00E709DC"/>
    <w:rsid w:val="00E70D8F"/>
    <w:rsid w:val="00E70E7B"/>
    <w:rsid w:val="00E72263"/>
    <w:rsid w:val="00E725CE"/>
    <w:rsid w:val="00E729B9"/>
    <w:rsid w:val="00E7337D"/>
    <w:rsid w:val="00E74393"/>
    <w:rsid w:val="00E74BF1"/>
    <w:rsid w:val="00E76B55"/>
    <w:rsid w:val="00E77486"/>
    <w:rsid w:val="00E81072"/>
    <w:rsid w:val="00E83BF3"/>
    <w:rsid w:val="00E85A5C"/>
    <w:rsid w:val="00E9043A"/>
    <w:rsid w:val="00E934DE"/>
    <w:rsid w:val="00E93AA2"/>
    <w:rsid w:val="00E93CDB"/>
    <w:rsid w:val="00E94878"/>
    <w:rsid w:val="00E9507D"/>
    <w:rsid w:val="00E9569D"/>
    <w:rsid w:val="00E964BF"/>
    <w:rsid w:val="00E9693E"/>
    <w:rsid w:val="00EA0268"/>
    <w:rsid w:val="00EA1640"/>
    <w:rsid w:val="00EA366B"/>
    <w:rsid w:val="00EA3D45"/>
    <w:rsid w:val="00EA4029"/>
    <w:rsid w:val="00EA47E7"/>
    <w:rsid w:val="00EA4B27"/>
    <w:rsid w:val="00EA4DDF"/>
    <w:rsid w:val="00EA58F7"/>
    <w:rsid w:val="00EA6CE5"/>
    <w:rsid w:val="00EA7C82"/>
    <w:rsid w:val="00EB0C85"/>
    <w:rsid w:val="00EB0E94"/>
    <w:rsid w:val="00EB2459"/>
    <w:rsid w:val="00EB24DB"/>
    <w:rsid w:val="00EB2ED7"/>
    <w:rsid w:val="00EB6F26"/>
    <w:rsid w:val="00EB793B"/>
    <w:rsid w:val="00EC0218"/>
    <w:rsid w:val="00EC063F"/>
    <w:rsid w:val="00EC0E26"/>
    <w:rsid w:val="00EC1333"/>
    <w:rsid w:val="00EC2870"/>
    <w:rsid w:val="00EC2927"/>
    <w:rsid w:val="00EC4590"/>
    <w:rsid w:val="00EC6268"/>
    <w:rsid w:val="00EC7059"/>
    <w:rsid w:val="00EC7AC5"/>
    <w:rsid w:val="00ED0CA3"/>
    <w:rsid w:val="00ED1E2B"/>
    <w:rsid w:val="00ED3313"/>
    <w:rsid w:val="00ED3C79"/>
    <w:rsid w:val="00ED4E8A"/>
    <w:rsid w:val="00ED4F08"/>
    <w:rsid w:val="00ED59A4"/>
    <w:rsid w:val="00ED62F1"/>
    <w:rsid w:val="00ED769A"/>
    <w:rsid w:val="00EE316A"/>
    <w:rsid w:val="00EE452E"/>
    <w:rsid w:val="00EE5B8F"/>
    <w:rsid w:val="00EE7C79"/>
    <w:rsid w:val="00EF15C2"/>
    <w:rsid w:val="00EF1CD6"/>
    <w:rsid w:val="00EF20A7"/>
    <w:rsid w:val="00EF51C7"/>
    <w:rsid w:val="00EF5330"/>
    <w:rsid w:val="00EF5890"/>
    <w:rsid w:val="00EF6F89"/>
    <w:rsid w:val="00EF7603"/>
    <w:rsid w:val="00F00AE2"/>
    <w:rsid w:val="00F00C4B"/>
    <w:rsid w:val="00F02EEA"/>
    <w:rsid w:val="00F0383D"/>
    <w:rsid w:val="00F0660C"/>
    <w:rsid w:val="00F06E38"/>
    <w:rsid w:val="00F072ED"/>
    <w:rsid w:val="00F076E5"/>
    <w:rsid w:val="00F111FA"/>
    <w:rsid w:val="00F11C2F"/>
    <w:rsid w:val="00F1305F"/>
    <w:rsid w:val="00F13D54"/>
    <w:rsid w:val="00F15E12"/>
    <w:rsid w:val="00F15F28"/>
    <w:rsid w:val="00F164FB"/>
    <w:rsid w:val="00F16B51"/>
    <w:rsid w:val="00F207A6"/>
    <w:rsid w:val="00F21C7E"/>
    <w:rsid w:val="00F22DF1"/>
    <w:rsid w:val="00F238A6"/>
    <w:rsid w:val="00F24FF2"/>
    <w:rsid w:val="00F2507C"/>
    <w:rsid w:val="00F250E4"/>
    <w:rsid w:val="00F3066A"/>
    <w:rsid w:val="00F3166C"/>
    <w:rsid w:val="00F318DE"/>
    <w:rsid w:val="00F31D3C"/>
    <w:rsid w:val="00F31E27"/>
    <w:rsid w:val="00F322F2"/>
    <w:rsid w:val="00F328DD"/>
    <w:rsid w:val="00F33823"/>
    <w:rsid w:val="00F34238"/>
    <w:rsid w:val="00F35A05"/>
    <w:rsid w:val="00F35ADF"/>
    <w:rsid w:val="00F3663F"/>
    <w:rsid w:val="00F36668"/>
    <w:rsid w:val="00F370BD"/>
    <w:rsid w:val="00F37AAE"/>
    <w:rsid w:val="00F41333"/>
    <w:rsid w:val="00F417FB"/>
    <w:rsid w:val="00F4286D"/>
    <w:rsid w:val="00F42B9E"/>
    <w:rsid w:val="00F433BC"/>
    <w:rsid w:val="00F442EA"/>
    <w:rsid w:val="00F44F46"/>
    <w:rsid w:val="00F4745A"/>
    <w:rsid w:val="00F47B33"/>
    <w:rsid w:val="00F51E29"/>
    <w:rsid w:val="00F525E7"/>
    <w:rsid w:val="00F52657"/>
    <w:rsid w:val="00F53084"/>
    <w:rsid w:val="00F5351F"/>
    <w:rsid w:val="00F5394C"/>
    <w:rsid w:val="00F53DA1"/>
    <w:rsid w:val="00F54BF0"/>
    <w:rsid w:val="00F54EA1"/>
    <w:rsid w:val="00F552BF"/>
    <w:rsid w:val="00F553D5"/>
    <w:rsid w:val="00F55C3B"/>
    <w:rsid w:val="00F57FC1"/>
    <w:rsid w:val="00F60282"/>
    <w:rsid w:val="00F602E9"/>
    <w:rsid w:val="00F61EC0"/>
    <w:rsid w:val="00F62756"/>
    <w:rsid w:val="00F62B61"/>
    <w:rsid w:val="00F6326E"/>
    <w:rsid w:val="00F63D1A"/>
    <w:rsid w:val="00F64C5E"/>
    <w:rsid w:val="00F65C00"/>
    <w:rsid w:val="00F65E68"/>
    <w:rsid w:val="00F65EB6"/>
    <w:rsid w:val="00F679CF"/>
    <w:rsid w:val="00F70559"/>
    <w:rsid w:val="00F70CCC"/>
    <w:rsid w:val="00F70F68"/>
    <w:rsid w:val="00F71B27"/>
    <w:rsid w:val="00F71BAF"/>
    <w:rsid w:val="00F72DB0"/>
    <w:rsid w:val="00F72E01"/>
    <w:rsid w:val="00F74B33"/>
    <w:rsid w:val="00F75A04"/>
    <w:rsid w:val="00F761CA"/>
    <w:rsid w:val="00F761F8"/>
    <w:rsid w:val="00F76A1E"/>
    <w:rsid w:val="00F76ACF"/>
    <w:rsid w:val="00F76F79"/>
    <w:rsid w:val="00F77A78"/>
    <w:rsid w:val="00F8015C"/>
    <w:rsid w:val="00F81698"/>
    <w:rsid w:val="00F81DF7"/>
    <w:rsid w:val="00F82150"/>
    <w:rsid w:val="00F836CC"/>
    <w:rsid w:val="00F84B80"/>
    <w:rsid w:val="00F850C4"/>
    <w:rsid w:val="00F85144"/>
    <w:rsid w:val="00F85156"/>
    <w:rsid w:val="00F8548D"/>
    <w:rsid w:val="00F85C19"/>
    <w:rsid w:val="00F85D6B"/>
    <w:rsid w:val="00F8602D"/>
    <w:rsid w:val="00F871B2"/>
    <w:rsid w:val="00F8790C"/>
    <w:rsid w:val="00F90406"/>
    <w:rsid w:val="00F9083E"/>
    <w:rsid w:val="00F932C9"/>
    <w:rsid w:val="00F942E9"/>
    <w:rsid w:val="00F94489"/>
    <w:rsid w:val="00F94ED2"/>
    <w:rsid w:val="00F965EC"/>
    <w:rsid w:val="00F966CE"/>
    <w:rsid w:val="00F9683E"/>
    <w:rsid w:val="00F97D7A"/>
    <w:rsid w:val="00FA1EA9"/>
    <w:rsid w:val="00FA397A"/>
    <w:rsid w:val="00FA53F0"/>
    <w:rsid w:val="00FA619B"/>
    <w:rsid w:val="00FB2071"/>
    <w:rsid w:val="00FB2D5A"/>
    <w:rsid w:val="00FB32AE"/>
    <w:rsid w:val="00FC148C"/>
    <w:rsid w:val="00FC1CFF"/>
    <w:rsid w:val="00FC2925"/>
    <w:rsid w:val="00FC3013"/>
    <w:rsid w:val="00FC3795"/>
    <w:rsid w:val="00FC39F9"/>
    <w:rsid w:val="00FC41F1"/>
    <w:rsid w:val="00FC4C23"/>
    <w:rsid w:val="00FC4D81"/>
    <w:rsid w:val="00FC5C21"/>
    <w:rsid w:val="00FC5D9A"/>
    <w:rsid w:val="00FC7352"/>
    <w:rsid w:val="00FC7968"/>
    <w:rsid w:val="00FC7B22"/>
    <w:rsid w:val="00FC7C63"/>
    <w:rsid w:val="00FD0256"/>
    <w:rsid w:val="00FD0299"/>
    <w:rsid w:val="00FD0F9C"/>
    <w:rsid w:val="00FD236B"/>
    <w:rsid w:val="00FD27D1"/>
    <w:rsid w:val="00FD3679"/>
    <w:rsid w:val="00FD6B9C"/>
    <w:rsid w:val="00FD7113"/>
    <w:rsid w:val="00FD77C1"/>
    <w:rsid w:val="00FD7977"/>
    <w:rsid w:val="00FE0FFE"/>
    <w:rsid w:val="00FE1CBD"/>
    <w:rsid w:val="00FE1E09"/>
    <w:rsid w:val="00FE208D"/>
    <w:rsid w:val="00FE24FF"/>
    <w:rsid w:val="00FE2A76"/>
    <w:rsid w:val="00FE43FE"/>
    <w:rsid w:val="00FE4828"/>
    <w:rsid w:val="00FE5F19"/>
    <w:rsid w:val="00FE69CD"/>
    <w:rsid w:val="00FF064C"/>
    <w:rsid w:val="00FF0C0F"/>
    <w:rsid w:val="00FF1E86"/>
    <w:rsid w:val="00FF56AB"/>
    <w:rsid w:val="00FF5ACD"/>
    <w:rsid w:val="00FF6350"/>
    <w:rsid w:val="00FF73E0"/>
    <w:rsid w:val="00FF79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0D626B5"/>
  <w15:docId w15:val="{BDAC10F1-9856-487C-89D5-321E324531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83E11"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qFormat/>
    <w:rsid w:val="00455B0D"/>
    <w:pPr>
      <w:keepNext/>
      <w:suppressAutoHyphens w:val="0"/>
      <w:autoSpaceDE w:val="0"/>
      <w:spacing w:after="120" w:line="276" w:lineRule="auto"/>
      <w:jc w:val="center"/>
      <w:outlineLvl w:val="0"/>
    </w:pPr>
    <w:rPr>
      <w:rFonts w:ascii="Calibri" w:hAnsi="Calibri" w:cs="Calibri"/>
      <w:b/>
    </w:rPr>
  </w:style>
  <w:style w:type="paragraph" w:styleId="Nagwek2">
    <w:name w:val="heading 2"/>
    <w:basedOn w:val="Normalny"/>
    <w:next w:val="Normalny"/>
    <w:qFormat/>
    <w:rsid w:val="00455B0D"/>
    <w:pPr>
      <w:keepNext/>
      <w:jc w:val="center"/>
      <w:outlineLvl w:val="1"/>
    </w:pPr>
    <w:rPr>
      <w:rFonts w:cs="Calibri"/>
      <w:b/>
      <w:sz w:val="28"/>
    </w:rPr>
  </w:style>
  <w:style w:type="paragraph" w:styleId="Nagwek3">
    <w:name w:val="heading 3"/>
    <w:basedOn w:val="Normalny"/>
    <w:next w:val="Normalny"/>
    <w:qFormat/>
    <w:rsid w:val="00455B0D"/>
    <w:pPr>
      <w:keepNext/>
      <w:autoSpaceDE w:val="0"/>
      <w:jc w:val="center"/>
      <w:outlineLvl w:val="2"/>
    </w:pPr>
    <w:rPr>
      <w:rFonts w:ascii="Arial" w:hAnsi="Arial" w:cs="Calibri"/>
      <w:b/>
      <w:sz w:val="22"/>
    </w:rPr>
  </w:style>
  <w:style w:type="paragraph" w:styleId="Nagwek4">
    <w:name w:val="heading 4"/>
    <w:basedOn w:val="Normalny"/>
    <w:next w:val="Normalny"/>
    <w:qFormat/>
    <w:rsid w:val="00455B0D"/>
    <w:pPr>
      <w:keepNext/>
      <w:numPr>
        <w:ilvl w:val="3"/>
        <w:numId w:val="1"/>
      </w:numPr>
      <w:spacing w:before="240" w:after="60"/>
      <w:outlineLvl w:val="3"/>
    </w:pPr>
    <w:rPr>
      <w:rFonts w:cs="Calibri"/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455B0D"/>
    <w:pPr>
      <w:numPr>
        <w:ilvl w:val="4"/>
        <w:numId w:val="1"/>
      </w:numPr>
      <w:spacing w:before="240" w:after="60"/>
      <w:outlineLvl w:val="4"/>
    </w:pPr>
    <w:rPr>
      <w:rFonts w:ascii="Arial" w:hAnsi="Arial" w:cs="Calibri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455B0D"/>
    <w:pPr>
      <w:keepNext/>
      <w:jc w:val="center"/>
      <w:outlineLvl w:val="5"/>
    </w:pPr>
    <w:rPr>
      <w:rFonts w:cs="Calibri"/>
      <w:b/>
      <w:sz w:val="20"/>
    </w:rPr>
  </w:style>
  <w:style w:type="paragraph" w:styleId="Nagwek7">
    <w:name w:val="heading 7"/>
    <w:basedOn w:val="Normalny"/>
    <w:next w:val="Normalny"/>
    <w:qFormat/>
    <w:rsid w:val="00455B0D"/>
    <w:pPr>
      <w:spacing w:before="240" w:after="60"/>
      <w:outlineLvl w:val="6"/>
    </w:pPr>
    <w:rPr>
      <w:rFonts w:cs="Garamond"/>
    </w:rPr>
  </w:style>
  <w:style w:type="paragraph" w:styleId="Nagwek8">
    <w:name w:val="heading 8"/>
    <w:basedOn w:val="Normalny"/>
    <w:next w:val="Normalny"/>
    <w:qFormat/>
    <w:rsid w:val="00455B0D"/>
    <w:pPr>
      <w:spacing w:before="240" w:after="60"/>
      <w:outlineLvl w:val="7"/>
    </w:pPr>
    <w:rPr>
      <w:rFonts w:cs="Garamond"/>
      <w:i/>
      <w:iCs/>
    </w:rPr>
  </w:style>
  <w:style w:type="paragraph" w:styleId="Nagwek9">
    <w:name w:val="heading 9"/>
    <w:basedOn w:val="Normalny"/>
    <w:next w:val="Normalny"/>
    <w:qFormat/>
    <w:rsid w:val="00455B0D"/>
    <w:pPr>
      <w:keepNext/>
      <w:jc w:val="center"/>
      <w:outlineLvl w:val="8"/>
    </w:pPr>
    <w:rPr>
      <w:rFonts w:cs="Calibri"/>
      <w:b/>
      <w:color w:val="0000FF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bsatz-Standardschriftart">
    <w:name w:val="Absatz-Standardschriftart"/>
    <w:rsid w:val="00455B0D"/>
  </w:style>
  <w:style w:type="character" w:customStyle="1" w:styleId="Domylnaczcionkaakapitu1">
    <w:name w:val="Domyślna czcionka akapitu1"/>
    <w:rsid w:val="00455B0D"/>
  </w:style>
  <w:style w:type="paragraph" w:customStyle="1" w:styleId="Nagwek10">
    <w:name w:val="Nagłówek1"/>
    <w:basedOn w:val="Normalny"/>
    <w:next w:val="Tekstpodstawowy"/>
    <w:rsid w:val="00455B0D"/>
    <w:pPr>
      <w:keepNext/>
      <w:spacing w:before="240" w:after="120"/>
    </w:pPr>
    <w:rPr>
      <w:rFonts w:ascii="Arial" w:eastAsia="Lucida Sans Unicode" w:hAnsi="Arial" w:cs="TimesNewRoman"/>
      <w:sz w:val="28"/>
      <w:szCs w:val="28"/>
    </w:rPr>
  </w:style>
  <w:style w:type="paragraph" w:styleId="Tekstpodstawowy">
    <w:name w:val="Body Text"/>
    <w:basedOn w:val="Normalny"/>
    <w:semiHidden/>
    <w:rsid w:val="00455B0D"/>
    <w:pPr>
      <w:spacing w:after="120"/>
    </w:pPr>
  </w:style>
  <w:style w:type="paragraph" w:styleId="Lista">
    <w:name w:val="List"/>
    <w:basedOn w:val="Tekstpodstawowy"/>
    <w:semiHidden/>
    <w:rsid w:val="00455B0D"/>
    <w:rPr>
      <w:rFonts w:cs="TimesNewRoman"/>
    </w:rPr>
  </w:style>
  <w:style w:type="paragraph" w:customStyle="1" w:styleId="Podpis1">
    <w:name w:val="Podpis1"/>
    <w:basedOn w:val="Normalny"/>
    <w:rsid w:val="00455B0D"/>
    <w:pPr>
      <w:suppressLineNumbers/>
      <w:spacing w:before="120" w:after="120"/>
    </w:pPr>
    <w:rPr>
      <w:rFonts w:cs="TimesNewRoman"/>
      <w:i/>
      <w:iCs/>
    </w:rPr>
  </w:style>
  <w:style w:type="paragraph" w:customStyle="1" w:styleId="Indeks">
    <w:name w:val="Indeks"/>
    <w:basedOn w:val="Normalny"/>
    <w:rsid w:val="00455B0D"/>
    <w:pPr>
      <w:suppressLineNumbers/>
    </w:pPr>
    <w:rPr>
      <w:rFonts w:cs="TimesNewRoman"/>
    </w:rPr>
  </w:style>
  <w:style w:type="paragraph" w:styleId="Nagwek">
    <w:name w:val="header"/>
    <w:basedOn w:val="Normalny"/>
    <w:semiHidden/>
    <w:rsid w:val="00455B0D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455B0D"/>
    <w:pPr>
      <w:tabs>
        <w:tab w:val="center" w:pos="4536"/>
        <w:tab w:val="right" w:pos="9072"/>
      </w:tabs>
    </w:pPr>
  </w:style>
  <w:style w:type="paragraph" w:customStyle="1" w:styleId="Zawartoramki">
    <w:name w:val="Zawartość ramki"/>
    <w:basedOn w:val="Tekstpodstawowy"/>
    <w:rsid w:val="00455B0D"/>
  </w:style>
  <w:style w:type="paragraph" w:styleId="Tekstpodstawowywcity">
    <w:name w:val="Body Text Indent"/>
    <w:basedOn w:val="Normalny"/>
    <w:semiHidden/>
    <w:rsid w:val="00455B0D"/>
    <w:pPr>
      <w:spacing w:after="120"/>
      <w:ind w:left="283"/>
    </w:pPr>
  </w:style>
  <w:style w:type="paragraph" w:styleId="Tekstpodstawowy2">
    <w:name w:val="Body Text 2"/>
    <w:basedOn w:val="Normalny"/>
    <w:semiHidden/>
    <w:rsid w:val="00455B0D"/>
    <w:pPr>
      <w:spacing w:after="120" w:line="480" w:lineRule="auto"/>
    </w:pPr>
  </w:style>
  <w:style w:type="paragraph" w:styleId="Tekstpodstawowy3">
    <w:name w:val="Body Text 3"/>
    <w:basedOn w:val="Normalny"/>
    <w:semiHidden/>
    <w:rsid w:val="00455B0D"/>
    <w:pPr>
      <w:spacing w:after="120"/>
    </w:pPr>
    <w:rPr>
      <w:sz w:val="16"/>
      <w:szCs w:val="16"/>
    </w:rPr>
  </w:style>
  <w:style w:type="paragraph" w:styleId="Tekstpodstawowywcity2">
    <w:name w:val="Body Text Indent 2"/>
    <w:basedOn w:val="Normalny"/>
    <w:semiHidden/>
    <w:rsid w:val="00455B0D"/>
    <w:pPr>
      <w:spacing w:after="120" w:line="480" w:lineRule="auto"/>
      <w:ind w:left="283"/>
    </w:pPr>
  </w:style>
  <w:style w:type="character" w:styleId="Hipercze">
    <w:name w:val="Hyperlink"/>
    <w:semiHidden/>
    <w:rsid w:val="00455B0D"/>
    <w:rPr>
      <w:color w:val="000080"/>
      <w:u w:val="single"/>
    </w:rPr>
  </w:style>
  <w:style w:type="character" w:styleId="UyteHipercze">
    <w:name w:val="FollowedHyperlink"/>
    <w:semiHidden/>
    <w:rsid w:val="00455B0D"/>
    <w:rPr>
      <w:color w:val="800080"/>
      <w:u w:val="single"/>
    </w:rPr>
  </w:style>
  <w:style w:type="paragraph" w:styleId="Podtytu">
    <w:name w:val="Subtitle"/>
    <w:basedOn w:val="Normalny"/>
    <w:next w:val="Tekstpodstawowy"/>
    <w:qFormat/>
    <w:rsid w:val="00455B0D"/>
    <w:pPr>
      <w:keepNext/>
      <w:widowControl w:val="0"/>
      <w:spacing w:before="240" w:after="120"/>
      <w:jc w:val="center"/>
    </w:pPr>
    <w:rPr>
      <w:rFonts w:ascii="Arial" w:eastAsia="Lucida Sans Unicode" w:hAnsi="Arial" w:cs="Tahoma"/>
      <w:i/>
      <w:iCs/>
      <w:sz w:val="28"/>
      <w:szCs w:val="28"/>
    </w:rPr>
  </w:style>
  <w:style w:type="paragraph" w:styleId="Tytu">
    <w:name w:val="Title"/>
    <w:basedOn w:val="Normalny"/>
    <w:next w:val="Podtytu"/>
    <w:qFormat/>
    <w:rsid w:val="00455B0D"/>
    <w:pPr>
      <w:widowControl w:val="0"/>
      <w:shd w:val="clear" w:color="auto" w:fill="FFFFFF"/>
      <w:tabs>
        <w:tab w:val="left" w:leader="dot" w:pos="5530"/>
      </w:tabs>
      <w:spacing w:before="120"/>
      <w:ind w:left="34"/>
      <w:jc w:val="center"/>
    </w:pPr>
    <w:rPr>
      <w:rFonts w:eastAsia="Lucida Sans Unicode" w:cs="Calibri"/>
      <w:b/>
      <w:color w:val="000000"/>
      <w:spacing w:val="-1"/>
    </w:rPr>
  </w:style>
  <w:style w:type="paragraph" w:styleId="Podpis">
    <w:name w:val="Signature"/>
    <w:basedOn w:val="Normalny"/>
    <w:semiHidden/>
    <w:rsid w:val="00455B0D"/>
    <w:pPr>
      <w:suppressLineNumbers/>
      <w:spacing w:before="120" w:after="120"/>
    </w:pPr>
    <w:rPr>
      <w:rFonts w:cs="Tahoma"/>
      <w:i/>
      <w:iCs/>
    </w:rPr>
  </w:style>
  <w:style w:type="paragraph" w:styleId="Tekstpodstawowywcity3">
    <w:name w:val="Body Text Indent 3"/>
    <w:basedOn w:val="Normalny"/>
    <w:semiHidden/>
    <w:rsid w:val="00455B0D"/>
    <w:pPr>
      <w:tabs>
        <w:tab w:val="left" w:pos="3780"/>
      </w:tabs>
      <w:autoSpaceDE w:val="0"/>
      <w:ind w:left="1068"/>
      <w:jc w:val="both"/>
    </w:pPr>
    <w:rPr>
      <w:rFonts w:cs="Calibri"/>
      <w:color w:val="0000FF"/>
    </w:rPr>
  </w:style>
  <w:style w:type="paragraph" w:customStyle="1" w:styleId="Nagwek30">
    <w:name w:val="Nagłówek3"/>
    <w:basedOn w:val="Normalny"/>
    <w:next w:val="Tekstpodstawowy"/>
    <w:rsid w:val="00455B0D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3">
    <w:name w:val="Podpis3"/>
    <w:basedOn w:val="Normalny"/>
    <w:rsid w:val="00455B0D"/>
    <w:pPr>
      <w:suppressLineNumbers/>
      <w:spacing w:before="120" w:after="120"/>
    </w:pPr>
    <w:rPr>
      <w:rFonts w:cs="Tahoma"/>
      <w:i/>
      <w:iCs/>
    </w:rPr>
  </w:style>
  <w:style w:type="paragraph" w:customStyle="1" w:styleId="Nagwek20">
    <w:name w:val="Nagłówek2"/>
    <w:basedOn w:val="Normalny"/>
    <w:next w:val="Tekstpodstawowy"/>
    <w:rsid w:val="00455B0D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2">
    <w:name w:val="Podpis2"/>
    <w:basedOn w:val="Normalny"/>
    <w:rsid w:val="00455B0D"/>
    <w:pPr>
      <w:suppressLineNumbers/>
      <w:spacing w:before="120" w:after="120"/>
    </w:pPr>
    <w:rPr>
      <w:rFonts w:cs="Tahoma"/>
      <w:i/>
      <w:iCs/>
    </w:rPr>
  </w:style>
  <w:style w:type="paragraph" w:customStyle="1" w:styleId="Nagwekstrony">
    <w:name w:val="Nagłówek strony"/>
    <w:basedOn w:val="Normalny"/>
    <w:rsid w:val="00455B0D"/>
    <w:pPr>
      <w:tabs>
        <w:tab w:val="center" w:pos="4536"/>
        <w:tab w:val="right" w:pos="9072"/>
      </w:tabs>
    </w:pPr>
    <w:rPr>
      <w:rFonts w:cs="Calibri"/>
    </w:rPr>
  </w:style>
  <w:style w:type="paragraph" w:customStyle="1" w:styleId="WW-Tekstpodstawowy21">
    <w:name w:val="WW-Tekst podstawowy 21"/>
    <w:basedOn w:val="Normalny"/>
    <w:rsid w:val="00455B0D"/>
    <w:pPr>
      <w:jc w:val="both"/>
    </w:pPr>
    <w:rPr>
      <w:rFonts w:ascii="Arial" w:hAnsi="Arial" w:cs="Calibri"/>
      <w:szCs w:val="20"/>
    </w:rPr>
  </w:style>
  <w:style w:type="paragraph" w:customStyle="1" w:styleId="Tekstpodstawowy22">
    <w:name w:val="Tekst podstawowy 22"/>
    <w:basedOn w:val="Normalny"/>
    <w:rsid w:val="00455B0D"/>
    <w:pPr>
      <w:jc w:val="both"/>
    </w:pPr>
    <w:rPr>
      <w:rFonts w:ascii="Arial" w:hAnsi="Arial" w:cs="Calibri"/>
      <w:color w:val="FF0000"/>
      <w:szCs w:val="20"/>
    </w:rPr>
  </w:style>
  <w:style w:type="paragraph" w:customStyle="1" w:styleId="Tekstpodstawowy21">
    <w:name w:val="Tekst podstawowy 21"/>
    <w:basedOn w:val="Normalny"/>
    <w:rsid w:val="00455B0D"/>
    <w:pPr>
      <w:widowControl w:val="0"/>
      <w:jc w:val="both"/>
    </w:pPr>
    <w:rPr>
      <w:rFonts w:ascii="Arial" w:hAnsi="Arial" w:cs="Calibri"/>
      <w:b/>
      <w:bCs/>
      <w:szCs w:val="20"/>
    </w:rPr>
  </w:style>
  <w:style w:type="paragraph" w:customStyle="1" w:styleId="Zawartotabeli">
    <w:name w:val="Zawartość tabeli"/>
    <w:basedOn w:val="Normalny"/>
    <w:rsid w:val="00455B0D"/>
    <w:pPr>
      <w:widowControl w:val="0"/>
      <w:suppressLineNumbers/>
    </w:pPr>
    <w:rPr>
      <w:rFonts w:eastAsia="Lucida Sans Unicode" w:cs="Tahoma"/>
      <w:color w:val="000000"/>
      <w:lang w:val="en-US" w:eastAsia="en-US" w:bidi="en-US"/>
    </w:rPr>
  </w:style>
  <w:style w:type="paragraph" w:customStyle="1" w:styleId="WW-Tekstpodstawowy3">
    <w:name w:val="WW-Tekst podstawowy 3"/>
    <w:basedOn w:val="Normalny"/>
    <w:rsid w:val="00455B0D"/>
    <w:rPr>
      <w:rFonts w:ascii="Arial" w:hAnsi="Arial" w:cs="Calibri"/>
      <w:b/>
      <w:szCs w:val="20"/>
    </w:rPr>
  </w:style>
  <w:style w:type="paragraph" w:customStyle="1" w:styleId="Tekstpodstawowywcity21">
    <w:name w:val="Tekst podstawowy wcięty 21"/>
    <w:basedOn w:val="Normalny"/>
    <w:rsid w:val="00455B0D"/>
    <w:pPr>
      <w:spacing w:after="120"/>
      <w:ind w:left="539"/>
    </w:pPr>
    <w:rPr>
      <w:rFonts w:ascii="Arial" w:hAnsi="Arial" w:cs="Calibri"/>
      <w:sz w:val="22"/>
    </w:rPr>
  </w:style>
  <w:style w:type="paragraph" w:customStyle="1" w:styleId="pkt">
    <w:name w:val="pkt"/>
    <w:basedOn w:val="Normalny"/>
    <w:uiPriority w:val="99"/>
    <w:rsid w:val="00455B0D"/>
    <w:pPr>
      <w:autoSpaceDE w:val="0"/>
      <w:spacing w:before="60" w:after="60"/>
      <w:ind w:left="851" w:hanging="295"/>
      <w:jc w:val="both"/>
    </w:pPr>
    <w:rPr>
      <w:rFonts w:ascii="Univers-PL" w:hAnsi="Univers-PL" w:cs="Calibri"/>
      <w:sz w:val="19"/>
    </w:rPr>
  </w:style>
  <w:style w:type="paragraph" w:customStyle="1" w:styleId="Akapitzlist1">
    <w:name w:val="Akapit z listą1"/>
    <w:basedOn w:val="Normalny"/>
    <w:qFormat/>
    <w:rsid w:val="00455B0D"/>
    <w:pPr>
      <w:suppressAutoHyphens w:val="0"/>
      <w:spacing w:after="200" w:line="276" w:lineRule="auto"/>
      <w:ind w:left="720"/>
    </w:pPr>
    <w:rPr>
      <w:rFonts w:ascii="Calibri" w:hAnsi="Calibri" w:cs="Calibri"/>
      <w:sz w:val="22"/>
    </w:rPr>
  </w:style>
  <w:style w:type="paragraph" w:styleId="Akapitzlist">
    <w:name w:val="List Paragraph"/>
    <w:aliases w:val="BulletC,Numerowanie,Normal,Akapit z listą3,Akapit z listą31,Wypunktowanie,Normal2,normalny tekst,Obiekt,List Paragraph1,L1,Akapit z listą5,Akapit z listą BS,CW_Lista,Colorful List Accent 1,Akapit z listą4,List Paragraph,sw tekst"/>
    <w:basedOn w:val="Normalny"/>
    <w:link w:val="AkapitzlistZnak"/>
    <w:uiPriority w:val="34"/>
    <w:qFormat/>
    <w:rsid w:val="00455B0D"/>
    <w:pPr>
      <w:spacing w:after="200" w:line="276" w:lineRule="auto"/>
      <w:ind w:left="720"/>
    </w:pPr>
    <w:rPr>
      <w:rFonts w:ascii="Calibri" w:eastAsia="Calibri" w:hAnsi="Calibri" w:cs="Calibri"/>
      <w:sz w:val="22"/>
    </w:rPr>
  </w:style>
  <w:style w:type="paragraph" w:customStyle="1" w:styleId="Nagwektabeli">
    <w:name w:val="Nagłówek tabeli"/>
    <w:basedOn w:val="Zawartotabeli"/>
    <w:rsid w:val="00455B0D"/>
    <w:pPr>
      <w:jc w:val="center"/>
    </w:pPr>
    <w:rPr>
      <w:b/>
      <w:bCs/>
    </w:rPr>
  </w:style>
  <w:style w:type="character" w:customStyle="1" w:styleId="WW8Num7z0">
    <w:name w:val="WW8Num7z0"/>
    <w:rsid w:val="00455B0D"/>
    <w:rPr>
      <w:rFonts w:ascii="Symbol" w:hAnsi="Symbol" w:hint="default"/>
      <w:b w:val="0"/>
      <w:bCs w:val="0"/>
      <w:i w:val="0"/>
      <w:iCs w:val="0"/>
    </w:rPr>
  </w:style>
  <w:style w:type="character" w:customStyle="1" w:styleId="WW8Num11z0">
    <w:name w:val="WW8Num11z0"/>
    <w:rsid w:val="00455B0D"/>
    <w:rPr>
      <w:rFonts w:ascii="Times New Roman" w:eastAsia="Times New Roman" w:hAnsi="Times New Roman" w:cs="Garamond" w:hint="default"/>
    </w:rPr>
  </w:style>
  <w:style w:type="character" w:customStyle="1" w:styleId="WW8Num13z0">
    <w:name w:val="WW8Num13z0"/>
    <w:rsid w:val="00455B0D"/>
    <w:rPr>
      <w:b w:val="0"/>
      <w:bCs w:val="0"/>
      <w:i w:val="0"/>
      <w:iCs w:val="0"/>
    </w:rPr>
  </w:style>
  <w:style w:type="character" w:customStyle="1" w:styleId="WW8Num22z0">
    <w:name w:val="WW8Num22z0"/>
    <w:rsid w:val="00455B0D"/>
    <w:rPr>
      <w:rFonts w:ascii="Symbol" w:hAnsi="Symbol" w:hint="default"/>
    </w:rPr>
  </w:style>
  <w:style w:type="character" w:customStyle="1" w:styleId="WW8Num26z0">
    <w:name w:val="WW8Num26z0"/>
    <w:rsid w:val="00455B0D"/>
    <w:rPr>
      <w:rFonts w:ascii="StarSymbol" w:eastAsia="StarSymbol" w:hAnsi="StarSymbol" w:hint="eastAsia"/>
    </w:rPr>
  </w:style>
  <w:style w:type="character" w:customStyle="1" w:styleId="WW8Num28z0">
    <w:name w:val="WW8Num28z0"/>
    <w:rsid w:val="00455B0D"/>
    <w:rPr>
      <w:rFonts w:ascii="Garamond" w:hAnsi="Garamond" w:cs="Garamond" w:hint="default"/>
    </w:rPr>
  </w:style>
  <w:style w:type="character" w:customStyle="1" w:styleId="WW8Num29z0">
    <w:name w:val="WW8Num29z0"/>
    <w:rsid w:val="00455B0D"/>
    <w:rPr>
      <w:rFonts w:ascii="Symbol" w:hAnsi="Symbol" w:hint="default"/>
    </w:rPr>
  </w:style>
  <w:style w:type="character" w:customStyle="1" w:styleId="WW8Num30z0">
    <w:name w:val="WW8Num30z0"/>
    <w:rsid w:val="00455B0D"/>
    <w:rPr>
      <w:rFonts w:ascii="Times New Roman" w:eastAsia="Times New Roman" w:hAnsi="Times New Roman" w:cs="Garamond" w:hint="default"/>
    </w:rPr>
  </w:style>
  <w:style w:type="character" w:customStyle="1" w:styleId="WW8Num30z1">
    <w:name w:val="WW8Num30z1"/>
    <w:rsid w:val="00455B0D"/>
    <w:rPr>
      <w:b w:val="0"/>
      <w:bCs w:val="0"/>
      <w:i w:val="0"/>
      <w:iCs w:val="0"/>
      <w:color w:val="auto"/>
      <w:sz w:val="24"/>
    </w:rPr>
  </w:style>
  <w:style w:type="character" w:customStyle="1" w:styleId="WW8Num31z0">
    <w:name w:val="WW8Num31z0"/>
    <w:rsid w:val="00455B0D"/>
    <w:rPr>
      <w:rFonts w:ascii="Symbol" w:hAnsi="Symbol" w:hint="default"/>
    </w:rPr>
  </w:style>
  <w:style w:type="character" w:customStyle="1" w:styleId="WW8Num32z0">
    <w:name w:val="WW8Num32z0"/>
    <w:rsid w:val="00455B0D"/>
    <w:rPr>
      <w:rFonts w:ascii="Symbol" w:hAnsi="Symbol" w:hint="default"/>
    </w:rPr>
  </w:style>
  <w:style w:type="character" w:customStyle="1" w:styleId="WW8Num7z2">
    <w:name w:val="WW8Num7z2"/>
    <w:rsid w:val="00455B0D"/>
    <w:rPr>
      <w:rFonts w:ascii="Times New Roman" w:hAnsi="Times New Roman" w:cs="Calibri" w:hint="default"/>
      <w:b w:val="0"/>
      <w:bCs w:val="0"/>
      <w:i w:val="0"/>
      <w:iCs w:val="0"/>
    </w:rPr>
  </w:style>
  <w:style w:type="character" w:customStyle="1" w:styleId="WW8Num17z0">
    <w:name w:val="WW8Num17z0"/>
    <w:rsid w:val="00455B0D"/>
    <w:rPr>
      <w:rFonts w:ascii="Symbol" w:hAnsi="Symbol" w:hint="default"/>
    </w:rPr>
  </w:style>
  <w:style w:type="character" w:customStyle="1" w:styleId="WW8Num21z0">
    <w:name w:val="WW8Num21z0"/>
    <w:rsid w:val="00455B0D"/>
    <w:rPr>
      <w:rFonts w:ascii="Times New Roman" w:eastAsia="Times New Roman" w:hAnsi="Times New Roman" w:cs="Garamond" w:hint="default"/>
    </w:rPr>
  </w:style>
  <w:style w:type="character" w:customStyle="1" w:styleId="WW8Num23z0">
    <w:name w:val="WW8Num23z0"/>
    <w:rsid w:val="00455B0D"/>
    <w:rPr>
      <w:rFonts w:ascii="Symbol" w:hAnsi="Symbol" w:hint="default"/>
      <w:b w:val="0"/>
      <w:bCs w:val="0"/>
      <w:i w:val="0"/>
      <w:iCs w:val="0"/>
      <w:color w:val="auto"/>
      <w:sz w:val="24"/>
    </w:rPr>
  </w:style>
  <w:style w:type="character" w:customStyle="1" w:styleId="WW8Num24z0">
    <w:name w:val="WW8Num24z0"/>
    <w:rsid w:val="00455B0D"/>
    <w:rPr>
      <w:rFonts w:ascii="Symbol" w:hAnsi="Symbol" w:hint="default"/>
    </w:rPr>
  </w:style>
  <w:style w:type="character" w:customStyle="1" w:styleId="WW8Num24z1">
    <w:name w:val="WW8Num24z1"/>
    <w:rsid w:val="00455B0D"/>
    <w:rPr>
      <w:rFonts w:ascii="Courier New" w:hAnsi="Courier New" w:cs="Tahoma" w:hint="default"/>
    </w:rPr>
  </w:style>
  <w:style w:type="character" w:customStyle="1" w:styleId="WW8Num25z0">
    <w:name w:val="WW8Num25z0"/>
    <w:rsid w:val="00455B0D"/>
    <w:rPr>
      <w:rFonts w:ascii="Symbol" w:hAnsi="Symbol" w:hint="default"/>
      <w:b w:val="0"/>
      <w:bCs w:val="0"/>
      <w:i w:val="0"/>
      <w:iCs w:val="0"/>
      <w:color w:val="auto"/>
      <w:sz w:val="24"/>
    </w:rPr>
  </w:style>
  <w:style w:type="character" w:customStyle="1" w:styleId="WW8Num35z0">
    <w:name w:val="WW8Num35z0"/>
    <w:rsid w:val="00455B0D"/>
    <w:rPr>
      <w:b w:val="0"/>
      <w:bCs w:val="0"/>
    </w:rPr>
  </w:style>
  <w:style w:type="character" w:customStyle="1" w:styleId="WW8Num39z0">
    <w:name w:val="WW8Num39z0"/>
    <w:rsid w:val="00455B0D"/>
    <w:rPr>
      <w:rFonts w:ascii="Symbol" w:hAnsi="Symbol" w:hint="default"/>
    </w:rPr>
  </w:style>
  <w:style w:type="character" w:customStyle="1" w:styleId="WW8Num45z0">
    <w:name w:val="WW8Num45z0"/>
    <w:rsid w:val="00455B0D"/>
    <w:rPr>
      <w:b w:val="0"/>
      <w:bCs w:val="0"/>
      <w:i w:val="0"/>
      <w:iCs w:val="0"/>
      <w:color w:val="auto"/>
      <w:sz w:val="22"/>
      <w:szCs w:val="22"/>
    </w:rPr>
  </w:style>
  <w:style w:type="character" w:customStyle="1" w:styleId="WW8Num46z0">
    <w:name w:val="WW8Num46z0"/>
    <w:rsid w:val="00455B0D"/>
    <w:rPr>
      <w:rFonts w:ascii="Garamond" w:hAnsi="Garamond" w:cs="Garamond" w:hint="default"/>
    </w:rPr>
  </w:style>
  <w:style w:type="character" w:customStyle="1" w:styleId="WW8Num47z0">
    <w:name w:val="WW8Num47z0"/>
    <w:rsid w:val="00455B0D"/>
    <w:rPr>
      <w:rFonts w:ascii="Symbol" w:hAnsi="Symbol" w:hint="default"/>
    </w:rPr>
  </w:style>
  <w:style w:type="character" w:customStyle="1" w:styleId="WW8Num48z0">
    <w:name w:val="WW8Num48z0"/>
    <w:rsid w:val="00455B0D"/>
    <w:rPr>
      <w:rFonts w:ascii="Times New Roman" w:eastAsia="Times New Roman" w:hAnsi="Times New Roman" w:cs="Garamond" w:hint="default"/>
    </w:rPr>
  </w:style>
  <w:style w:type="character" w:customStyle="1" w:styleId="WW8Num48z1">
    <w:name w:val="WW8Num48z1"/>
    <w:rsid w:val="00455B0D"/>
    <w:rPr>
      <w:b w:val="0"/>
      <w:bCs w:val="0"/>
      <w:i w:val="0"/>
      <w:iCs w:val="0"/>
      <w:color w:val="auto"/>
      <w:sz w:val="24"/>
    </w:rPr>
  </w:style>
  <w:style w:type="character" w:customStyle="1" w:styleId="WW8Num49z0">
    <w:name w:val="WW8Num49z0"/>
    <w:rsid w:val="00455B0D"/>
    <w:rPr>
      <w:rFonts w:ascii="Symbol" w:hAnsi="Symbol" w:hint="default"/>
    </w:rPr>
  </w:style>
  <w:style w:type="character" w:customStyle="1" w:styleId="WW8Num51z0">
    <w:name w:val="WW8Num51z0"/>
    <w:rsid w:val="00455B0D"/>
    <w:rPr>
      <w:rFonts w:ascii="Symbol" w:hAnsi="Symbol" w:hint="default"/>
    </w:rPr>
  </w:style>
  <w:style w:type="character" w:customStyle="1" w:styleId="WW8Num52z0">
    <w:name w:val="WW8Num52z0"/>
    <w:rsid w:val="00455B0D"/>
    <w:rPr>
      <w:rFonts w:ascii="Symbol" w:hAnsi="Symbol" w:hint="default"/>
      <w:b w:val="0"/>
      <w:bCs w:val="0"/>
      <w:i w:val="0"/>
      <w:iCs w:val="0"/>
      <w:color w:val="auto"/>
      <w:sz w:val="24"/>
    </w:rPr>
  </w:style>
  <w:style w:type="character" w:customStyle="1" w:styleId="WW-Absatz-Standardschriftart">
    <w:name w:val="WW-Absatz-Standardschriftart"/>
    <w:rsid w:val="00455B0D"/>
  </w:style>
  <w:style w:type="character" w:customStyle="1" w:styleId="WW-Absatz-Standardschriftart1">
    <w:name w:val="WW-Absatz-Standardschriftart1"/>
    <w:rsid w:val="00455B0D"/>
  </w:style>
  <w:style w:type="character" w:customStyle="1" w:styleId="WW-Domylnaczcionkaakapitu">
    <w:name w:val="WW-Domyślna czcionka akapitu"/>
    <w:rsid w:val="00455B0D"/>
  </w:style>
  <w:style w:type="character" w:customStyle="1" w:styleId="WW-Absatz-Standardschriftart11">
    <w:name w:val="WW-Absatz-Standardschriftart11"/>
    <w:rsid w:val="00455B0D"/>
  </w:style>
  <w:style w:type="character" w:customStyle="1" w:styleId="WW-Absatz-Standardschriftart111">
    <w:name w:val="WW-Absatz-Standardschriftart111"/>
    <w:rsid w:val="00455B0D"/>
  </w:style>
  <w:style w:type="character" w:customStyle="1" w:styleId="WW8Num5z0">
    <w:name w:val="WW8Num5z0"/>
    <w:rsid w:val="00455B0D"/>
    <w:rPr>
      <w:b w:val="0"/>
      <w:bCs w:val="0"/>
      <w:i w:val="0"/>
      <w:iCs w:val="0"/>
    </w:rPr>
  </w:style>
  <w:style w:type="character" w:customStyle="1" w:styleId="WW8Num8z0">
    <w:name w:val="WW8Num8z0"/>
    <w:rsid w:val="00455B0D"/>
    <w:rPr>
      <w:rFonts w:ascii="Symbol" w:hAnsi="Symbol" w:hint="default"/>
      <w:b w:val="0"/>
      <w:bCs w:val="0"/>
      <w:i w:val="0"/>
      <w:iCs w:val="0"/>
    </w:rPr>
  </w:style>
  <w:style w:type="character" w:customStyle="1" w:styleId="WW8Num9z0">
    <w:name w:val="WW8Num9z0"/>
    <w:rsid w:val="00455B0D"/>
    <w:rPr>
      <w:rFonts w:ascii="Times New Roman" w:hAnsi="Times New Roman" w:cs="Times New Roman" w:hint="default"/>
    </w:rPr>
  </w:style>
  <w:style w:type="character" w:customStyle="1" w:styleId="Domylnaczcionkaakapitu3">
    <w:name w:val="Domyślna czcionka akapitu3"/>
    <w:rsid w:val="00455B0D"/>
  </w:style>
  <w:style w:type="character" w:customStyle="1" w:styleId="WW-Absatz-Standardschriftart1111">
    <w:name w:val="WW-Absatz-Standardschriftart1111"/>
    <w:rsid w:val="00455B0D"/>
  </w:style>
  <w:style w:type="character" w:customStyle="1" w:styleId="WW-Absatz-Standardschriftart11111">
    <w:name w:val="WW-Absatz-Standardschriftart11111"/>
    <w:rsid w:val="00455B0D"/>
  </w:style>
  <w:style w:type="character" w:customStyle="1" w:styleId="WW-Absatz-Standardschriftart111111">
    <w:name w:val="WW-Absatz-Standardschriftart111111"/>
    <w:rsid w:val="00455B0D"/>
  </w:style>
  <w:style w:type="character" w:customStyle="1" w:styleId="WW-Absatz-Standardschriftart1111111">
    <w:name w:val="WW-Absatz-Standardschriftart1111111"/>
    <w:rsid w:val="00455B0D"/>
  </w:style>
  <w:style w:type="character" w:customStyle="1" w:styleId="WW8Num6z0">
    <w:name w:val="WW8Num6z0"/>
    <w:rsid w:val="00455B0D"/>
    <w:rPr>
      <w:b w:val="0"/>
      <w:bCs w:val="0"/>
      <w:i w:val="0"/>
      <w:iCs w:val="0"/>
    </w:rPr>
  </w:style>
  <w:style w:type="character" w:customStyle="1" w:styleId="WW8Num14z0">
    <w:name w:val="WW8Num14z0"/>
    <w:rsid w:val="00455B0D"/>
    <w:rPr>
      <w:b w:val="0"/>
      <w:bCs w:val="0"/>
      <w:i w:val="0"/>
      <w:iCs w:val="0"/>
    </w:rPr>
  </w:style>
  <w:style w:type="character" w:customStyle="1" w:styleId="WW8Num15z0">
    <w:name w:val="WW8Num15z0"/>
    <w:rsid w:val="00455B0D"/>
    <w:rPr>
      <w:rFonts w:ascii="Times New Roman" w:hAnsi="Times New Roman" w:cs="Times New Roman" w:hint="default"/>
    </w:rPr>
  </w:style>
  <w:style w:type="character" w:customStyle="1" w:styleId="Domylnaczcionkaakapitu2">
    <w:name w:val="Domyślna czcionka akapitu2"/>
    <w:rsid w:val="00455B0D"/>
  </w:style>
  <w:style w:type="character" w:customStyle="1" w:styleId="WW-Absatz-Standardschriftart11111111">
    <w:name w:val="WW-Absatz-Standardschriftart11111111"/>
    <w:rsid w:val="00455B0D"/>
  </w:style>
  <w:style w:type="character" w:customStyle="1" w:styleId="arialnarow">
    <w:name w:val="arial narow"/>
    <w:rsid w:val="00455B0D"/>
    <w:rPr>
      <w:rFonts w:ascii="Arial Narrow" w:hAnsi="Arial Narrow" w:hint="default"/>
      <w:sz w:val="22"/>
    </w:rPr>
  </w:style>
  <w:style w:type="character" w:customStyle="1" w:styleId="Znakinumeracji">
    <w:name w:val="Znaki numeracji"/>
    <w:rsid w:val="00455B0D"/>
  </w:style>
  <w:style w:type="character" w:customStyle="1" w:styleId="Symbolewypunktowania">
    <w:name w:val="Symbole wypunktowania"/>
    <w:rsid w:val="00455B0D"/>
    <w:rPr>
      <w:rFonts w:ascii="StarSymbol" w:eastAsia="StarSymbol" w:hAnsi="StarSymbol" w:cs="Tahoma" w:hint="eastAsia"/>
      <w:sz w:val="18"/>
      <w:szCs w:val="18"/>
    </w:rPr>
  </w:style>
  <w:style w:type="character" w:styleId="Numerstrony">
    <w:name w:val="page number"/>
    <w:basedOn w:val="Domylnaczcionkaakapitu"/>
    <w:semiHidden/>
    <w:rsid w:val="00455B0D"/>
  </w:style>
  <w:style w:type="character" w:styleId="Uwydatnienie">
    <w:name w:val="Emphasis"/>
    <w:qFormat/>
    <w:rsid w:val="00455B0D"/>
    <w:rPr>
      <w:b/>
      <w:bCs/>
      <w:i w:val="0"/>
      <w:iCs w:val="0"/>
    </w:rPr>
  </w:style>
  <w:style w:type="paragraph" w:customStyle="1" w:styleId="Default">
    <w:name w:val="Default"/>
    <w:rsid w:val="00455B0D"/>
    <w:pPr>
      <w:suppressAutoHyphens/>
      <w:autoSpaceDE w:val="0"/>
    </w:pPr>
    <w:rPr>
      <w:color w:val="000000"/>
      <w:sz w:val="24"/>
    </w:rPr>
  </w:style>
  <w:style w:type="paragraph" w:customStyle="1" w:styleId="Tekstpodstawowywcity22">
    <w:name w:val="Tekst podstawowy wcięty 22"/>
    <w:basedOn w:val="Normalny"/>
    <w:rsid w:val="00455B0D"/>
    <w:pPr>
      <w:widowControl w:val="0"/>
      <w:shd w:val="clear" w:color="FFFFFF" w:fill="FFFFFF"/>
      <w:ind w:left="360"/>
      <w:jc w:val="center"/>
    </w:pPr>
    <w:rPr>
      <w:rFonts w:ascii="Garamond" w:hAnsi="Garamond"/>
    </w:rPr>
  </w:style>
  <w:style w:type="paragraph" w:customStyle="1" w:styleId="WW-Tekstpodstawowy2">
    <w:name w:val="WW-Tekst podstawowy 2"/>
    <w:basedOn w:val="Normalny"/>
    <w:rsid w:val="00455B0D"/>
    <w:pPr>
      <w:widowControl w:val="0"/>
      <w:jc w:val="both"/>
    </w:pPr>
    <w:rPr>
      <w:rFonts w:ascii="Arial" w:hAnsi="Arial"/>
      <w:b/>
      <w:u w:val="single"/>
    </w:rPr>
  </w:style>
  <w:style w:type="paragraph" w:customStyle="1" w:styleId="Standardowytekst">
    <w:name w:val="Standardowy.tekst"/>
    <w:link w:val="StandardowytekstZnak"/>
    <w:rsid w:val="00455B0D"/>
    <w:pPr>
      <w:overflowPunct w:val="0"/>
      <w:autoSpaceDE w:val="0"/>
      <w:autoSpaceDN w:val="0"/>
      <w:adjustRightInd w:val="0"/>
      <w:jc w:val="both"/>
    </w:pPr>
  </w:style>
  <w:style w:type="paragraph" w:customStyle="1" w:styleId="Style14">
    <w:name w:val="Style14"/>
    <w:basedOn w:val="Normalny"/>
    <w:uiPriority w:val="99"/>
    <w:rsid w:val="00E60160"/>
    <w:pPr>
      <w:widowControl w:val="0"/>
      <w:suppressAutoHyphens w:val="0"/>
      <w:autoSpaceDE w:val="0"/>
      <w:autoSpaceDN w:val="0"/>
      <w:adjustRightInd w:val="0"/>
      <w:spacing w:line="278" w:lineRule="exact"/>
      <w:jc w:val="both"/>
    </w:pPr>
    <w:rPr>
      <w:lang w:eastAsia="pl-PL"/>
    </w:rPr>
  </w:style>
  <w:style w:type="character" w:customStyle="1" w:styleId="FontStyle36">
    <w:name w:val="Font Style36"/>
    <w:uiPriority w:val="99"/>
    <w:rsid w:val="00E60160"/>
    <w:rPr>
      <w:rFonts w:ascii="Times New Roman" w:hAnsi="Times New Roman" w:cs="Times New Roman"/>
      <w:sz w:val="22"/>
      <w:szCs w:val="22"/>
    </w:rPr>
  </w:style>
  <w:style w:type="character" w:customStyle="1" w:styleId="FontStyle56">
    <w:name w:val="Font Style56"/>
    <w:uiPriority w:val="99"/>
    <w:rsid w:val="000E73C3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48">
    <w:name w:val="Font Style48"/>
    <w:uiPriority w:val="99"/>
    <w:rsid w:val="000E73C3"/>
    <w:rPr>
      <w:rFonts w:ascii="Times New Roman" w:hAnsi="Times New Roman" w:cs="Times New Roman"/>
      <w:sz w:val="20"/>
      <w:szCs w:val="20"/>
    </w:rPr>
  </w:style>
  <w:style w:type="paragraph" w:customStyle="1" w:styleId="Style7">
    <w:name w:val="Style7"/>
    <w:basedOn w:val="Normalny"/>
    <w:uiPriority w:val="99"/>
    <w:rsid w:val="000E73C3"/>
    <w:pPr>
      <w:widowControl w:val="0"/>
      <w:suppressAutoHyphens w:val="0"/>
      <w:autoSpaceDE w:val="0"/>
      <w:autoSpaceDN w:val="0"/>
      <w:adjustRightInd w:val="0"/>
      <w:spacing w:line="341" w:lineRule="exact"/>
      <w:ind w:hanging="408"/>
      <w:jc w:val="both"/>
    </w:pPr>
    <w:rPr>
      <w:lang w:eastAsia="pl-PL"/>
    </w:rPr>
  </w:style>
  <w:style w:type="paragraph" w:customStyle="1" w:styleId="Style27">
    <w:name w:val="Style27"/>
    <w:basedOn w:val="Normalny"/>
    <w:uiPriority w:val="99"/>
    <w:rsid w:val="00324883"/>
    <w:pPr>
      <w:widowControl w:val="0"/>
      <w:suppressAutoHyphens w:val="0"/>
      <w:autoSpaceDE w:val="0"/>
      <w:autoSpaceDN w:val="0"/>
      <w:adjustRightInd w:val="0"/>
      <w:spacing w:line="278" w:lineRule="exact"/>
      <w:ind w:hanging="427"/>
    </w:pPr>
    <w:rPr>
      <w:lang w:eastAsia="pl-PL"/>
    </w:rPr>
  </w:style>
  <w:style w:type="paragraph" w:customStyle="1" w:styleId="Style25">
    <w:name w:val="Style25"/>
    <w:basedOn w:val="Normalny"/>
    <w:uiPriority w:val="99"/>
    <w:rsid w:val="00324883"/>
    <w:pPr>
      <w:widowControl w:val="0"/>
      <w:suppressAutoHyphens w:val="0"/>
      <w:autoSpaceDE w:val="0"/>
      <w:autoSpaceDN w:val="0"/>
      <w:adjustRightInd w:val="0"/>
      <w:spacing w:line="281" w:lineRule="exact"/>
      <w:ind w:hanging="360"/>
    </w:pPr>
    <w:rPr>
      <w:lang w:eastAsia="pl-PL"/>
    </w:rPr>
  </w:style>
  <w:style w:type="paragraph" w:customStyle="1" w:styleId="Style24">
    <w:name w:val="Style24"/>
    <w:basedOn w:val="Normalny"/>
    <w:uiPriority w:val="99"/>
    <w:rsid w:val="00324883"/>
    <w:pPr>
      <w:widowControl w:val="0"/>
      <w:suppressAutoHyphens w:val="0"/>
      <w:autoSpaceDE w:val="0"/>
      <w:autoSpaceDN w:val="0"/>
      <w:adjustRightInd w:val="0"/>
      <w:spacing w:line="280" w:lineRule="exact"/>
      <w:ind w:firstLine="422"/>
      <w:jc w:val="both"/>
    </w:pPr>
    <w:rPr>
      <w:lang w:eastAsia="pl-PL"/>
    </w:rPr>
  </w:style>
  <w:style w:type="character" w:customStyle="1" w:styleId="FontStyle34">
    <w:name w:val="Font Style34"/>
    <w:uiPriority w:val="99"/>
    <w:rsid w:val="00324883"/>
    <w:rPr>
      <w:rFonts w:ascii="Microsoft Sans Serif" w:hAnsi="Microsoft Sans Serif" w:cs="Microsoft Sans Serif"/>
      <w:sz w:val="22"/>
      <w:szCs w:val="22"/>
    </w:rPr>
  </w:style>
  <w:style w:type="character" w:customStyle="1" w:styleId="FontStyle55">
    <w:name w:val="Font Style55"/>
    <w:uiPriority w:val="99"/>
    <w:rsid w:val="00324883"/>
    <w:rPr>
      <w:rFonts w:ascii="Times New Roman" w:hAnsi="Times New Roman" w:cs="Times New Roman"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C7059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EC7059"/>
    <w:rPr>
      <w:lang w:eastAsia="ar-SA"/>
    </w:rPr>
  </w:style>
  <w:style w:type="character" w:styleId="Odwoanieprzypisukocowego">
    <w:name w:val="endnote reference"/>
    <w:uiPriority w:val="99"/>
    <w:semiHidden/>
    <w:unhideWhenUsed/>
    <w:rsid w:val="00EC7059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5595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5595A"/>
    <w:rPr>
      <w:rFonts w:ascii="Tahoma" w:hAnsi="Tahoma" w:cs="Tahoma"/>
      <w:sz w:val="16"/>
      <w:szCs w:val="16"/>
      <w:lang w:eastAsia="ar-SA"/>
    </w:rPr>
  </w:style>
  <w:style w:type="paragraph" w:styleId="Tekstprzypisudolnego">
    <w:name w:val="footnote text"/>
    <w:basedOn w:val="Normalny"/>
    <w:link w:val="TekstprzypisudolnegoZnak"/>
    <w:semiHidden/>
    <w:unhideWhenUsed/>
    <w:rsid w:val="00957AC5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semiHidden/>
    <w:rsid w:val="00957AC5"/>
    <w:rPr>
      <w:lang w:eastAsia="ar-SA"/>
    </w:rPr>
  </w:style>
  <w:style w:type="character" w:styleId="Odwoanieprzypisudolnego">
    <w:name w:val="footnote reference"/>
    <w:semiHidden/>
    <w:unhideWhenUsed/>
    <w:rsid w:val="00957AC5"/>
    <w:rPr>
      <w:vertAlign w:val="superscript"/>
    </w:rPr>
  </w:style>
  <w:style w:type="character" w:styleId="Odwoaniedokomentarza">
    <w:name w:val="annotation reference"/>
    <w:uiPriority w:val="99"/>
    <w:semiHidden/>
    <w:unhideWhenUsed/>
    <w:rsid w:val="00445A5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45A5B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445A5B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45A5B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445A5B"/>
    <w:rPr>
      <w:b/>
      <w:bCs/>
      <w:lang w:eastAsia="ar-SA"/>
    </w:rPr>
  </w:style>
  <w:style w:type="character" w:customStyle="1" w:styleId="StopkaZnak">
    <w:name w:val="Stopka Znak"/>
    <w:link w:val="Stopka"/>
    <w:uiPriority w:val="99"/>
    <w:rsid w:val="00313B28"/>
    <w:rPr>
      <w:sz w:val="24"/>
      <w:szCs w:val="24"/>
      <w:lang w:eastAsia="ar-SA"/>
    </w:rPr>
  </w:style>
  <w:style w:type="paragraph" w:customStyle="1" w:styleId="Tre9ce6tekstu">
    <w:name w:val="Treś9cće6 tekstu"/>
    <w:basedOn w:val="Normalny"/>
    <w:uiPriority w:val="99"/>
    <w:rsid w:val="00916CD0"/>
    <w:pPr>
      <w:shd w:val="clear" w:color="auto" w:fill="FFFFFF"/>
      <w:suppressAutoHyphens w:val="0"/>
      <w:autoSpaceDE w:val="0"/>
      <w:autoSpaceDN w:val="0"/>
      <w:adjustRightInd w:val="0"/>
      <w:spacing w:after="360" w:line="240" w:lineRule="atLeast"/>
      <w:ind w:hanging="360"/>
      <w:jc w:val="both"/>
    </w:pPr>
    <w:rPr>
      <w:rFonts w:ascii="AngsanaUPC" w:hAnsi="Liberation Serif" w:cs="AngsanaUPC"/>
      <w:color w:val="000000"/>
      <w:spacing w:val="10"/>
      <w:kern w:val="1"/>
      <w:sz w:val="29"/>
      <w:szCs w:val="29"/>
      <w:lang w:val="it-IT" w:eastAsia="it-IT"/>
    </w:rPr>
  </w:style>
  <w:style w:type="paragraph" w:customStyle="1" w:styleId="Subitemnumbered">
    <w:name w:val="Subitem numbered"/>
    <w:basedOn w:val="Normalny"/>
    <w:rsid w:val="003356FD"/>
    <w:pPr>
      <w:suppressAutoHyphens w:val="0"/>
      <w:spacing w:line="360" w:lineRule="auto"/>
      <w:ind w:left="567" w:hanging="283"/>
    </w:pPr>
    <w:rPr>
      <w:rFonts w:ascii="Arial" w:hAnsi="Arial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1C0537"/>
    <w:rPr>
      <w:rFonts w:ascii="Calibri" w:eastAsia="Calibri" w:hAnsi="Calibri" w:cs="Calibri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rzxr">
    <w:name w:val="lrzxr"/>
    <w:rsid w:val="00847399"/>
  </w:style>
  <w:style w:type="character" w:customStyle="1" w:styleId="StandardowytekstZnak">
    <w:name w:val="Standardowy.tekst Znak"/>
    <w:basedOn w:val="Domylnaczcionkaakapitu"/>
    <w:link w:val="Standardowytekst"/>
    <w:locked/>
    <w:rsid w:val="00500525"/>
  </w:style>
  <w:style w:type="paragraph" w:customStyle="1" w:styleId="tekstost">
    <w:name w:val="tekst ost"/>
    <w:basedOn w:val="Normalny"/>
    <w:rsid w:val="00500525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0"/>
      <w:szCs w:val="20"/>
      <w:lang w:eastAsia="pl-PL"/>
    </w:rPr>
  </w:style>
  <w:style w:type="character" w:customStyle="1" w:styleId="AkapitzlistZnak">
    <w:name w:val="Akapit z listą Znak"/>
    <w:aliases w:val="BulletC Znak,Numerowanie Znak,Normal Znak,Akapit z listą3 Znak,Akapit z listą31 Znak,Wypunktowanie Znak,Normal2 Znak,normalny tekst Znak,Obiekt Znak,List Paragraph1 Znak,L1 Znak,Akapit z listą5 Znak,Akapit z listą BS Znak"/>
    <w:link w:val="Akapitzlist"/>
    <w:qFormat/>
    <w:locked/>
    <w:rsid w:val="00500525"/>
    <w:rPr>
      <w:rFonts w:ascii="Calibri" w:eastAsia="Calibri" w:hAnsi="Calibri" w:cs="Calibri"/>
      <w:sz w:val="22"/>
      <w:szCs w:val="24"/>
      <w:lang w:eastAsia="ar-SA"/>
    </w:rPr>
  </w:style>
  <w:style w:type="paragraph" w:customStyle="1" w:styleId="Treparagrafu-punkty">
    <w:name w:val="Treść paragrafu-punkty"/>
    <w:basedOn w:val="Normalny"/>
    <w:rsid w:val="0052431B"/>
    <w:pPr>
      <w:numPr>
        <w:numId w:val="52"/>
      </w:numPr>
      <w:tabs>
        <w:tab w:val="clear" w:pos="1353"/>
        <w:tab w:val="num" w:pos="360"/>
      </w:tabs>
      <w:snapToGrid w:val="0"/>
      <w:spacing w:after="200"/>
      <w:ind w:left="360"/>
    </w:pPr>
    <w:rPr>
      <w:rFonts w:ascii="Arial" w:hAnsi="Arial" w:cs="Arial"/>
      <w:szCs w:val="20"/>
    </w:rPr>
  </w:style>
  <w:style w:type="paragraph" w:styleId="Poprawka">
    <w:name w:val="Revision"/>
    <w:hidden/>
    <w:uiPriority w:val="99"/>
    <w:semiHidden/>
    <w:rsid w:val="005D7A96"/>
    <w:rPr>
      <w:sz w:val="24"/>
      <w:szCs w:val="24"/>
      <w:lang w:eastAsia="ar-SA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C1266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8925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4479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859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910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895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259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59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67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46BD136-31B7-4919-9484-290596F98E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169</Words>
  <Characters>1015</Characters>
  <Application>Microsoft Office Word</Application>
  <DocSecurity>0</DocSecurity>
  <Lines>8</Lines>
  <Paragraphs>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Projekt wpisany na listę projektów indywidualnych dla Programu Operacyjnego Innowacyjna Gospodarka w ramach Działania 6</vt:lpstr>
      <vt:lpstr>Projekt wpisany na listę projektów indywidualnych dla Programu Operacyjnego Innowacyjna Gospodarka w ramach Działania 6</vt:lpstr>
    </vt:vector>
  </TitlesOfParts>
  <Company>Urząd Miasta Zamość</Company>
  <LinksUpToDate>false</LinksUpToDate>
  <CharactersWithSpaces>1182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Projekt wpisany na listę projektów indywidualnych dla Programu Operacyjnego Innowacyjna Gospodarka w ramach Działania 6</dc:title>
  <dc:subject/>
  <dc:creator>J.Maluha</dc:creator>
  <cp:keywords/>
  <dc:description/>
  <cp:lastModifiedBy>Małgorzata Strzępek</cp:lastModifiedBy>
  <cp:revision>9</cp:revision>
  <cp:lastPrinted>2025-03-14T09:45:00Z</cp:lastPrinted>
  <dcterms:created xsi:type="dcterms:W3CDTF">2025-03-07T07:53:00Z</dcterms:created>
  <dcterms:modified xsi:type="dcterms:W3CDTF">2025-03-14T09:45:00Z</dcterms:modified>
</cp:coreProperties>
</file>