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4A3E1F3" w14:textId="48A38A56" w:rsidR="00F019FA" w:rsidRPr="00D85B82" w:rsidRDefault="004E2BC8" w:rsidP="00806AB0">
      <w:pPr>
        <w:jc w:val="right"/>
        <w:rPr>
          <w:rFonts w:ascii="Arial" w:hAnsi="Arial"/>
          <w:sz w:val="22"/>
          <w:szCs w:val="22"/>
          <w:lang w:eastAsia="ar-SA"/>
        </w:rPr>
      </w:pPr>
      <w:r w:rsidRPr="00D85B82">
        <w:rPr>
          <w:rFonts w:ascii="Arial" w:hAnsi="Arial" w:cs="Arial"/>
          <w:b/>
          <w:bCs/>
          <w:color w:val="FFFFFF"/>
        </w:rPr>
        <w:t xml:space="preserve">00 </w:t>
      </w:r>
      <w:r w:rsidR="00F019FA" w:rsidRPr="00D85B82">
        <w:rPr>
          <w:rFonts w:ascii="Arial" w:hAnsi="Arial"/>
          <w:sz w:val="22"/>
          <w:szCs w:val="22"/>
          <w:lang w:eastAsia="ar-SA"/>
        </w:rPr>
        <w:t>Załącznik nr 1 do SWZ</w:t>
      </w:r>
      <w:r w:rsidR="00FA2806" w:rsidRPr="00D85B82">
        <w:rPr>
          <w:rFonts w:ascii="Arial" w:hAnsi="Arial"/>
          <w:sz w:val="22"/>
          <w:szCs w:val="22"/>
          <w:lang w:eastAsia="ar-SA"/>
        </w:rPr>
        <w:t xml:space="preserve"> </w:t>
      </w:r>
    </w:p>
    <w:p w14:paraId="48079FEE" w14:textId="020D94D6" w:rsidR="005D5CEA" w:rsidRPr="00D85B82" w:rsidRDefault="005D5CEA" w:rsidP="00F019FA">
      <w:pPr>
        <w:widowControl w:val="0"/>
        <w:spacing w:line="276" w:lineRule="auto"/>
        <w:jc w:val="right"/>
        <w:rPr>
          <w:rFonts w:ascii="Arial" w:hAnsi="Arial"/>
          <w:sz w:val="22"/>
          <w:szCs w:val="22"/>
          <w:lang w:eastAsia="ar-SA"/>
        </w:rPr>
      </w:pPr>
      <w:r w:rsidRPr="00D85B82">
        <w:rPr>
          <w:rFonts w:ascii="Arial" w:hAnsi="Arial"/>
          <w:sz w:val="22"/>
          <w:szCs w:val="22"/>
          <w:lang w:eastAsia="ar-SA"/>
        </w:rPr>
        <w:t>Formularz ofertowy</w:t>
      </w:r>
      <w:r w:rsidR="000E03AC" w:rsidRPr="00D85B82">
        <w:rPr>
          <w:rFonts w:ascii="Arial" w:hAnsi="Arial"/>
          <w:sz w:val="22"/>
          <w:szCs w:val="22"/>
          <w:lang w:eastAsia="ar-SA"/>
        </w:rPr>
        <w:t xml:space="preserve"> </w:t>
      </w:r>
    </w:p>
    <w:p w14:paraId="7E201D70" w14:textId="77777777" w:rsidR="00F019FA" w:rsidRPr="00D85B82" w:rsidRDefault="00F019FA" w:rsidP="00F019FA">
      <w:pPr>
        <w:spacing w:line="276" w:lineRule="auto"/>
        <w:ind w:right="567"/>
        <w:rPr>
          <w:rFonts w:ascii="Arial" w:hAnsi="Arial" w:cs="Arial"/>
          <w:sz w:val="22"/>
          <w:szCs w:val="22"/>
          <w:lang w:eastAsia="ar-SA"/>
        </w:rPr>
      </w:pPr>
    </w:p>
    <w:p w14:paraId="31163CB0" w14:textId="77777777" w:rsidR="00F019FA" w:rsidRPr="00D85B82" w:rsidRDefault="00F019FA" w:rsidP="00F019FA">
      <w:pPr>
        <w:spacing w:line="276" w:lineRule="auto"/>
        <w:ind w:right="567"/>
        <w:rPr>
          <w:rFonts w:ascii="Arial" w:hAnsi="Arial" w:cs="Arial"/>
          <w:sz w:val="22"/>
          <w:szCs w:val="22"/>
          <w:lang w:eastAsia="ar-SA"/>
        </w:rPr>
      </w:pPr>
    </w:p>
    <w:p w14:paraId="3D22EE1A" w14:textId="77777777" w:rsidR="00F019FA" w:rsidRPr="00D85B82" w:rsidRDefault="00F019FA" w:rsidP="00F019FA">
      <w:pPr>
        <w:spacing w:line="276" w:lineRule="auto"/>
        <w:jc w:val="center"/>
        <w:rPr>
          <w:rFonts w:ascii="Arial" w:hAnsi="Arial" w:cs="Arial"/>
          <w:b/>
          <w:bCs/>
          <w:sz w:val="28"/>
          <w:szCs w:val="28"/>
          <w:lang w:eastAsia="ar-SA"/>
        </w:rPr>
      </w:pPr>
      <w:r w:rsidRPr="00D85B82">
        <w:rPr>
          <w:rFonts w:ascii="Arial" w:hAnsi="Arial" w:cs="Arial"/>
          <w:b/>
          <w:bCs/>
          <w:sz w:val="28"/>
          <w:szCs w:val="28"/>
          <w:lang w:eastAsia="ar-SA"/>
        </w:rPr>
        <w:t>O F E R T A</w:t>
      </w:r>
    </w:p>
    <w:p w14:paraId="084C7E73" w14:textId="66EDBAFB" w:rsidR="000A527A" w:rsidRPr="00D85B82" w:rsidRDefault="000A527A" w:rsidP="00EC0D5E">
      <w:pPr>
        <w:keepNext/>
        <w:widowControl w:val="0"/>
        <w:spacing w:line="276" w:lineRule="auto"/>
        <w:jc w:val="center"/>
        <w:outlineLvl w:val="3"/>
        <w:rPr>
          <w:rFonts w:ascii="Arial" w:hAnsi="Arial"/>
          <w:b/>
          <w:bCs/>
          <w:lang w:eastAsia="ar-SA"/>
        </w:rPr>
      </w:pPr>
      <w:r w:rsidRPr="00D85B82">
        <w:rPr>
          <w:rFonts w:ascii="Arial" w:hAnsi="Arial"/>
          <w:b/>
          <w:bCs/>
          <w:lang w:eastAsia="ar-SA"/>
        </w:rPr>
        <w:t>dotycząca postępowania o udzielenie zamówienia publicznego pn.</w:t>
      </w:r>
    </w:p>
    <w:p w14:paraId="5921DAEA" w14:textId="77777777" w:rsidR="000A527A" w:rsidRPr="00D85B82" w:rsidRDefault="000A527A" w:rsidP="00EC0D5E">
      <w:pPr>
        <w:keepNext/>
        <w:widowControl w:val="0"/>
        <w:spacing w:line="276" w:lineRule="auto"/>
        <w:jc w:val="center"/>
        <w:outlineLvl w:val="3"/>
        <w:rPr>
          <w:rFonts w:ascii="Arial" w:hAnsi="Arial"/>
          <w:b/>
          <w:bCs/>
          <w:sz w:val="28"/>
          <w:szCs w:val="28"/>
          <w:lang w:eastAsia="ar-SA"/>
        </w:rPr>
      </w:pPr>
    </w:p>
    <w:p w14:paraId="5A17ADDC" w14:textId="4592EAC1" w:rsidR="00EC0D5E" w:rsidRPr="00D85B82" w:rsidRDefault="00154C8F" w:rsidP="00154C8F">
      <w:pPr>
        <w:keepNext/>
        <w:widowControl w:val="0"/>
        <w:spacing w:line="276" w:lineRule="auto"/>
        <w:jc w:val="center"/>
        <w:outlineLvl w:val="3"/>
        <w:rPr>
          <w:rFonts w:ascii="Arial" w:hAnsi="Arial"/>
          <w:b/>
          <w:bCs/>
          <w:sz w:val="28"/>
          <w:szCs w:val="28"/>
          <w:lang w:eastAsia="ar-SA"/>
        </w:rPr>
      </w:pPr>
      <w:r w:rsidRPr="00D85B82">
        <w:rPr>
          <w:rFonts w:ascii="Arial" w:hAnsi="Arial"/>
          <w:b/>
          <w:bCs/>
          <w:sz w:val="28"/>
          <w:szCs w:val="28"/>
          <w:lang w:eastAsia="ar-SA"/>
        </w:rPr>
        <w:t>Opracowanie dokumentacji dotyczącej stanu danego obiektu budowlanego (</w:t>
      </w:r>
      <w:r w:rsidR="00D5330C" w:rsidRPr="00D85B82">
        <w:rPr>
          <w:rFonts w:ascii="Arial" w:hAnsi="Arial"/>
          <w:b/>
          <w:bCs/>
          <w:sz w:val="28"/>
          <w:szCs w:val="28"/>
          <w:lang w:eastAsia="ar-SA"/>
        </w:rPr>
        <w:t xml:space="preserve">miejsc </w:t>
      </w:r>
      <w:r w:rsidRPr="00D85B82">
        <w:rPr>
          <w:rFonts w:ascii="Arial" w:hAnsi="Arial"/>
          <w:b/>
          <w:bCs/>
          <w:sz w:val="28"/>
          <w:szCs w:val="28"/>
          <w:lang w:eastAsia="ar-SA"/>
        </w:rPr>
        <w:t>ukrycia</w:t>
      </w:r>
      <w:r w:rsidR="00D5330C" w:rsidRPr="00D85B82">
        <w:rPr>
          <w:rFonts w:ascii="Arial" w:hAnsi="Arial"/>
          <w:b/>
          <w:bCs/>
          <w:sz w:val="28"/>
          <w:szCs w:val="28"/>
          <w:lang w:eastAsia="ar-SA"/>
        </w:rPr>
        <w:t>) na terenie Miasta Zamość</w:t>
      </w:r>
    </w:p>
    <w:p w14:paraId="6EF1521A" w14:textId="77777777" w:rsidR="001F17F6" w:rsidRPr="00D85B82" w:rsidRDefault="001F17F6" w:rsidP="00EC0D5E">
      <w:pPr>
        <w:keepNext/>
        <w:widowControl w:val="0"/>
        <w:spacing w:line="276" w:lineRule="auto"/>
        <w:ind w:left="5664"/>
        <w:jc w:val="center"/>
        <w:outlineLvl w:val="3"/>
        <w:rPr>
          <w:rFonts w:ascii="Arial" w:hAnsi="Arial"/>
          <w:b/>
          <w:sz w:val="28"/>
          <w:szCs w:val="28"/>
          <w:lang w:eastAsia="ar-SA"/>
        </w:rPr>
      </w:pPr>
    </w:p>
    <w:p w14:paraId="48042C5F" w14:textId="77777777" w:rsidR="00EC0D5E" w:rsidRPr="00D85B82" w:rsidRDefault="00EC0D5E" w:rsidP="00F019FA">
      <w:pPr>
        <w:keepNext/>
        <w:widowControl w:val="0"/>
        <w:spacing w:line="276" w:lineRule="auto"/>
        <w:ind w:left="5664"/>
        <w:jc w:val="both"/>
        <w:outlineLvl w:val="3"/>
        <w:rPr>
          <w:rFonts w:ascii="Arial" w:hAnsi="Arial"/>
          <w:b/>
          <w:sz w:val="28"/>
          <w:szCs w:val="28"/>
          <w:lang w:eastAsia="ar-SA"/>
        </w:rPr>
      </w:pPr>
    </w:p>
    <w:p w14:paraId="47190443" w14:textId="77777777" w:rsidR="00F019FA" w:rsidRPr="00D85B82" w:rsidRDefault="00F019FA" w:rsidP="00F019FA">
      <w:pPr>
        <w:keepNext/>
        <w:widowControl w:val="0"/>
        <w:spacing w:line="276" w:lineRule="auto"/>
        <w:ind w:left="5664"/>
        <w:jc w:val="both"/>
        <w:outlineLvl w:val="3"/>
        <w:rPr>
          <w:rFonts w:ascii="Arial" w:hAnsi="Arial"/>
          <w:b/>
          <w:sz w:val="28"/>
          <w:szCs w:val="28"/>
          <w:lang w:eastAsia="ar-SA"/>
        </w:rPr>
      </w:pPr>
      <w:r w:rsidRPr="00D85B82">
        <w:rPr>
          <w:rFonts w:ascii="Arial" w:hAnsi="Arial"/>
          <w:b/>
          <w:sz w:val="28"/>
          <w:szCs w:val="28"/>
          <w:lang w:eastAsia="ar-SA"/>
        </w:rPr>
        <w:t>Miasto Zamość</w:t>
      </w:r>
    </w:p>
    <w:p w14:paraId="25C55FF9" w14:textId="77777777" w:rsidR="00F019FA" w:rsidRPr="00D85B82" w:rsidRDefault="00F019FA" w:rsidP="00F019FA">
      <w:pPr>
        <w:spacing w:line="276" w:lineRule="auto"/>
        <w:ind w:left="4956" w:firstLine="708"/>
        <w:rPr>
          <w:rFonts w:ascii="Arial" w:hAnsi="Arial" w:cs="Arial"/>
          <w:b/>
          <w:bCs/>
          <w:sz w:val="28"/>
          <w:szCs w:val="28"/>
          <w:lang w:eastAsia="ar-SA"/>
        </w:rPr>
      </w:pPr>
      <w:r w:rsidRPr="00D85B82">
        <w:rPr>
          <w:rFonts w:ascii="Arial" w:hAnsi="Arial" w:cs="Arial"/>
          <w:b/>
          <w:bCs/>
          <w:sz w:val="28"/>
          <w:szCs w:val="28"/>
          <w:lang w:eastAsia="ar-SA"/>
        </w:rPr>
        <w:t>Rynek Wielki 13</w:t>
      </w:r>
    </w:p>
    <w:p w14:paraId="5073067A" w14:textId="77777777" w:rsidR="00232C57" w:rsidRPr="00D85B82" w:rsidRDefault="00F019FA" w:rsidP="00F019FA">
      <w:pPr>
        <w:spacing w:line="276" w:lineRule="auto"/>
        <w:ind w:left="5664"/>
        <w:rPr>
          <w:rFonts w:ascii="Arial" w:hAnsi="Arial" w:cs="Arial"/>
          <w:sz w:val="28"/>
          <w:szCs w:val="28"/>
          <w:lang w:eastAsia="ar-SA"/>
        </w:rPr>
      </w:pPr>
      <w:r w:rsidRPr="00D85B82">
        <w:rPr>
          <w:rFonts w:ascii="Arial" w:hAnsi="Arial" w:cs="Arial"/>
          <w:b/>
          <w:bCs/>
          <w:sz w:val="28"/>
          <w:szCs w:val="28"/>
          <w:lang w:eastAsia="ar-SA"/>
        </w:rPr>
        <w:t>22-400 Zamość</w:t>
      </w:r>
      <w:r w:rsidRPr="00D85B82">
        <w:rPr>
          <w:rFonts w:ascii="Arial" w:hAnsi="Arial" w:cs="Arial"/>
          <w:sz w:val="28"/>
          <w:szCs w:val="28"/>
          <w:lang w:eastAsia="ar-SA"/>
        </w:rPr>
        <w:t xml:space="preserve">    </w:t>
      </w:r>
    </w:p>
    <w:p w14:paraId="1FFFA0EF" w14:textId="67CC643D" w:rsidR="00F019FA" w:rsidRPr="00D85B82" w:rsidRDefault="00F019FA" w:rsidP="00F019FA">
      <w:pPr>
        <w:spacing w:line="276" w:lineRule="auto"/>
        <w:ind w:left="5664"/>
        <w:rPr>
          <w:rFonts w:ascii="Arial" w:hAnsi="Arial" w:cs="Arial"/>
          <w:sz w:val="28"/>
          <w:szCs w:val="28"/>
          <w:lang w:eastAsia="ar-SA"/>
        </w:rPr>
      </w:pPr>
      <w:r w:rsidRPr="00D85B82">
        <w:rPr>
          <w:rFonts w:ascii="Arial" w:hAnsi="Arial" w:cs="Arial"/>
          <w:sz w:val="28"/>
          <w:szCs w:val="28"/>
          <w:lang w:eastAsia="ar-SA"/>
        </w:rPr>
        <w:t xml:space="preserve">                  </w:t>
      </w:r>
    </w:p>
    <w:p w14:paraId="2CCDC39F" w14:textId="77777777" w:rsidR="00F019FA" w:rsidRPr="00D85B82" w:rsidRDefault="00F019FA" w:rsidP="00F019FA">
      <w:pPr>
        <w:spacing w:line="276" w:lineRule="auto"/>
        <w:ind w:right="567"/>
        <w:rPr>
          <w:rFonts w:ascii="Arial" w:hAnsi="Arial" w:cs="Arial"/>
          <w:sz w:val="22"/>
          <w:szCs w:val="22"/>
          <w:lang w:eastAsia="ar-SA"/>
        </w:rPr>
      </w:pPr>
    </w:p>
    <w:p w14:paraId="7B034CA0" w14:textId="77777777" w:rsidR="00F019FA" w:rsidRPr="00D85B82" w:rsidRDefault="00F019FA" w:rsidP="005B42C2">
      <w:pPr>
        <w:numPr>
          <w:ilvl w:val="0"/>
          <w:numId w:val="12"/>
        </w:numPr>
        <w:tabs>
          <w:tab w:val="left" w:pos="567"/>
        </w:tabs>
        <w:suppressAutoHyphens w:val="0"/>
        <w:spacing w:after="200" w:line="276" w:lineRule="auto"/>
        <w:ind w:left="567" w:right="567" w:hanging="425"/>
        <w:rPr>
          <w:rFonts w:ascii="Arial" w:eastAsia="Calibri" w:hAnsi="Arial" w:cs="Arial"/>
          <w:b/>
          <w:sz w:val="22"/>
          <w:szCs w:val="22"/>
          <w:lang w:eastAsia="ar-SA"/>
        </w:rPr>
      </w:pPr>
      <w:r w:rsidRPr="00D85B82">
        <w:rPr>
          <w:rFonts w:ascii="Arial" w:eastAsia="Calibri" w:hAnsi="Arial" w:cs="Arial"/>
          <w:b/>
          <w:sz w:val="22"/>
          <w:szCs w:val="22"/>
          <w:lang w:eastAsia="ar-SA"/>
        </w:rPr>
        <w:t>DANE WYKONAWCY</w:t>
      </w:r>
    </w:p>
    <w:p w14:paraId="489F8DEF" w14:textId="77777777" w:rsidR="00F019FA" w:rsidRPr="00D85B82" w:rsidRDefault="00F019FA" w:rsidP="00F019FA">
      <w:pPr>
        <w:tabs>
          <w:tab w:val="left" w:pos="4213"/>
        </w:tabs>
        <w:spacing w:line="276" w:lineRule="auto"/>
        <w:ind w:left="284" w:hanging="277"/>
        <w:jc w:val="both"/>
        <w:rPr>
          <w:rFonts w:ascii="Arial" w:hAnsi="Arial" w:cs="Arial"/>
          <w:b/>
          <w:bCs/>
          <w:sz w:val="22"/>
          <w:szCs w:val="22"/>
          <w:vertAlign w:val="superscript"/>
          <w:lang w:eastAsia="ar-SA"/>
        </w:rPr>
      </w:pPr>
      <w:r w:rsidRPr="00D85B82">
        <w:rPr>
          <w:rFonts w:ascii="Arial" w:hAnsi="Arial" w:cs="Arial"/>
          <w:b/>
          <w:bCs/>
          <w:sz w:val="22"/>
          <w:szCs w:val="22"/>
          <w:lang w:eastAsia="ar-SA"/>
        </w:rPr>
        <w:t>1. Pełna nazwa  albo imię i nazwisko Wykonawcy /Lidera Wykonawców wspólnie ubiegających się o udzielenie zamówienia</w:t>
      </w:r>
      <w:r w:rsidRPr="00D85B82">
        <w:rPr>
          <w:rFonts w:ascii="Arial" w:hAnsi="Arial" w:cs="Arial"/>
          <w:b/>
          <w:bCs/>
          <w:sz w:val="22"/>
          <w:szCs w:val="22"/>
          <w:vertAlign w:val="superscript"/>
          <w:lang w:eastAsia="ar-SA"/>
        </w:rPr>
        <w:tab/>
      </w:r>
    </w:p>
    <w:p w14:paraId="2C14F4C0" w14:textId="20F97CDD" w:rsidR="00F019FA" w:rsidRPr="00D85B82" w:rsidRDefault="00F019FA" w:rsidP="00F019FA">
      <w:pPr>
        <w:tabs>
          <w:tab w:val="left" w:pos="4213"/>
        </w:tabs>
        <w:spacing w:line="360" w:lineRule="auto"/>
        <w:ind w:left="284" w:hanging="277"/>
        <w:jc w:val="both"/>
        <w:rPr>
          <w:rFonts w:ascii="Arial" w:hAnsi="Arial" w:cs="Arial"/>
          <w:bCs/>
          <w:sz w:val="22"/>
          <w:szCs w:val="22"/>
          <w:lang w:eastAsia="ar-SA"/>
        </w:rPr>
      </w:pPr>
      <w:r w:rsidRPr="00D85B82">
        <w:rPr>
          <w:rFonts w:ascii="Arial" w:hAnsi="Arial" w:cs="Arial"/>
          <w:bCs/>
          <w:sz w:val="22"/>
          <w:szCs w:val="22"/>
          <w:lang w:eastAsia="ar-SA"/>
        </w:rPr>
        <w:t xml:space="preserve">    </w:t>
      </w:r>
      <w:r w:rsidR="003C2872" w:rsidRPr="00D85B82">
        <w:rPr>
          <w:rFonts w:ascii="Arial" w:hAnsi="Arial" w:cs="Arial"/>
          <w:bCs/>
          <w:sz w:val="22"/>
          <w:szCs w:val="22"/>
          <w:lang w:eastAsia="ar-SA"/>
        </w:rPr>
        <w:t>…</w:t>
      </w:r>
      <w:r w:rsidRPr="00D85B82">
        <w:rPr>
          <w:rFonts w:ascii="Arial" w:hAnsi="Arial" w:cs="Arial"/>
          <w:bCs/>
          <w:sz w:val="22"/>
          <w:szCs w:val="22"/>
          <w:lang w:eastAsia="ar-SA"/>
        </w:rPr>
        <w:t>………………………………………………………………………………………………………</w:t>
      </w:r>
    </w:p>
    <w:p w14:paraId="3AFE24F2" w14:textId="77777777" w:rsidR="00F019FA" w:rsidRPr="00D85B82" w:rsidRDefault="00F019FA" w:rsidP="00F019FA">
      <w:pPr>
        <w:tabs>
          <w:tab w:val="left" w:pos="4213"/>
        </w:tabs>
        <w:spacing w:line="276" w:lineRule="auto"/>
        <w:ind w:left="284"/>
        <w:jc w:val="both"/>
        <w:rPr>
          <w:rFonts w:ascii="Arial" w:hAnsi="Arial" w:cs="Arial"/>
          <w:b/>
          <w:bCs/>
          <w:sz w:val="22"/>
          <w:szCs w:val="22"/>
          <w:lang w:eastAsia="ar-SA"/>
        </w:rPr>
      </w:pPr>
      <w:r w:rsidRPr="00D85B82">
        <w:rPr>
          <w:rFonts w:ascii="Arial" w:hAnsi="Arial" w:cs="Arial"/>
          <w:b/>
          <w:bCs/>
          <w:sz w:val="22"/>
          <w:szCs w:val="22"/>
          <w:lang w:eastAsia="ar-SA"/>
        </w:rPr>
        <w:t>Adres siedziby lub miejsca zamieszkania Wykonawcy /Lidera Wykonawców wspólnie ubiegających się o udzielenie zamówienia</w:t>
      </w:r>
      <w:r w:rsidRPr="00D85B82">
        <w:rPr>
          <w:rFonts w:ascii="Arial" w:hAnsi="Arial" w:cs="Arial"/>
          <w:i/>
          <w:iCs/>
          <w:sz w:val="22"/>
          <w:szCs w:val="22"/>
          <w:lang w:eastAsia="ar-SA"/>
        </w:rPr>
        <w:t xml:space="preserve"> (ulica, kod pocztowy, miejscowość)</w:t>
      </w:r>
    </w:p>
    <w:p w14:paraId="42DC1E6C" w14:textId="2BFD651B" w:rsidR="00F019FA" w:rsidRPr="00D85B82" w:rsidRDefault="00F019FA" w:rsidP="00F019FA">
      <w:pPr>
        <w:tabs>
          <w:tab w:val="left" w:pos="4213"/>
        </w:tabs>
        <w:spacing w:line="360" w:lineRule="auto"/>
        <w:ind w:left="284" w:hanging="277"/>
        <w:jc w:val="both"/>
        <w:rPr>
          <w:rFonts w:ascii="Arial" w:hAnsi="Arial" w:cs="Arial"/>
          <w:bCs/>
          <w:sz w:val="22"/>
          <w:szCs w:val="22"/>
          <w:lang w:eastAsia="ar-SA"/>
        </w:rPr>
      </w:pPr>
      <w:r w:rsidRPr="00D85B82">
        <w:rPr>
          <w:rFonts w:ascii="Arial" w:hAnsi="Arial" w:cs="Arial"/>
          <w:bCs/>
          <w:sz w:val="22"/>
          <w:szCs w:val="22"/>
          <w:lang w:eastAsia="ar-SA"/>
        </w:rPr>
        <w:t xml:space="preserve">     </w:t>
      </w:r>
      <w:r w:rsidR="003C2872" w:rsidRPr="00D85B82">
        <w:rPr>
          <w:rFonts w:ascii="Arial" w:hAnsi="Arial" w:cs="Arial"/>
          <w:bCs/>
          <w:sz w:val="22"/>
          <w:szCs w:val="22"/>
          <w:lang w:eastAsia="ar-SA"/>
        </w:rPr>
        <w:t>…</w:t>
      </w:r>
      <w:r w:rsidRPr="00D85B82">
        <w:rPr>
          <w:rFonts w:ascii="Arial" w:hAnsi="Arial" w:cs="Arial"/>
          <w:bCs/>
          <w:sz w:val="22"/>
          <w:szCs w:val="22"/>
          <w:lang w:eastAsia="ar-SA"/>
        </w:rPr>
        <w:t>…..……………………………………………………………………………………………………</w:t>
      </w:r>
    </w:p>
    <w:p w14:paraId="6683280E" w14:textId="2EA11B21" w:rsidR="00F019FA" w:rsidRPr="00D85B82" w:rsidRDefault="00F019FA" w:rsidP="001F17F6">
      <w:pPr>
        <w:tabs>
          <w:tab w:val="left" w:pos="4213"/>
        </w:tabs>
        <w:spacing w:line="360" w:lineRule="auto"/>
        <w:ind w:left="284" w:hanging="277"/>
        <w:jc w:val="both"/>
        <w:rPr>
          <w:rFonts w:ascii="Arial" w:hAnsi="Arial" w:cs="Arial"/>
          <w:b/>
          <w:bCs/>
          <w:sz w:val="22"/>
          <w:szCs w:val="22"/>
          <w:lang w:eastAsia="ar-SA"/>
        </w:rPr>
      </w:pPr>
      <w:r w:rsidRPr="00D85B82">
        <w:rPr>
          <w:rFonts w:ascii="Arial" w:hAnsi="Arial" w:cs="Arial"/>
          <w:b/>
          <w:bCs/>
          <w:sz w:val="22"/>
          <w:szCs w:val="22"/>
          <w:lang w:eastAsia="ar-SA"/>
        </w:rPr>
        <w:t xml:space="preserve">    województwo </w:t>
      </w:r>
      <w:r w:rsidR="001F17F6" w:rsidRPr="00D85B82">
        <w:rPr>
          <w:rFonts w:ascii="Arial" w:hAnsi="Arial" w:cs="Arial"/>
          <w:b/>
          <w:bCs/>
          <w:sz w:val="22"/>
          <w:szCs w:val="22"/>
          <w:lang w:eastAsia="ar-SA"/>
        </w:rPr>
        <w:t xml:space="preserve">      </w:t>
      </w:r>
      <w:r w:rsidR="001F17F6" w:rsidRPr="00D85B82">
        <w:rPr>
          <w:rFonts w:ascii="Arial" w:hAnsi="Arial" w:cs="Arial"/>
          <w:bCs/>
          <w:sz w:val="22"/>
          <w:szCs w:val="22"/>
          <w:lang w:eastAsia="ar-SA"/>
        </w:rPr>
        <w:t>………………………………………….</w:t>
      </w:r>
    </w:p>
    <w:p w14:paraId="28A25C0B" w14:textId="77777777" w:rsidR="00F019FA" w:rsidRPr="00D85B82" w:rsidRDefault="00F019FA" w:rsidP="00F019FA">
      <w:pPr>
        <w:spacing w:line="360" w:lineRule="auto"/>
        <w:ind w:left="284"/>
        <w:rPr>
          <w:rFonts w:ascii="Arial" w:hAnsi="Arial" w:cs="Arial"/>
          <w:bCs/>
          <w:sz w:val="22"/>
          <w:szCs w:val="22"/>
          <w:lang w:eastAsia="ar-SA"/>
        </w:rPr>
      </w:pPr>
      <w:r w:rsidRPr="00D85B82">
        <w:rPr>
          <w:rFonts w:ascii="Arial" w:hAnsi="Arial" w:cs="Arial"/>
          <w:b/>
          <w:bCs/>
          <w:sz w:val="22"/>
          <w:szCs w:val="22"/>
          <w:lang w:eastAsia="ar-SA"/>
        </w:rPr>
        <w:t>nr telefonu</w:t>
      </w:r>
      <w:r w:rsidRPr="00D85B82">
        <w:rPr>
          <w:rFonts w:ascii="Arial" w:hAnsi="Arial" w:cs="Arial"/>
          <w:b/>
          <w:bCs/>
          <w:sz w:val="22"/>
          <w:szCs w:val="22"/>
          <w:lang w:eastAsia="ar-SA"/>
        </w:rPr>
        <w:tab/>
      </w:r>
      <w:r w:rsidRPr="00D85B82">
        <w:rPr>
          <w:rFonts w:ascii="Arial" w:hAnsi="Arial" w:cs="Arial"/>
          <w:bCs/>
          <w:sz w:val="22"/>
          <w:szCs w:val="22"/>
          <w:lang w:eastAsia="ar-SA"/>
        </w:rPr>
        <w:t>………………………………………….</w:t>
      </w:r>
    </w:p>
    <w:p w14:paraId="50A48710" w14:textId="3AE79E1D" w:rsidR="00F019FA" w:rsidRPr="00D85B82" w:rsidRDefault="00F019FA" w:rsidP="00F019FA">
      <w:pPr>
        <w:spacing w:line="360" w:lineRule="auto"/>
        <w:ind w:left="284"/>
        <w:rPr>
          <w:rFonts w:ascii="Arial" w:hAnsi="Arial" w:cs="Arial"/>
          <w:bCs/>
          <w:sz w:val="22"/>
          <w:szCs w:val="22"/>
          <w:lang w:eastAsia="ar-SA"/>
        </w:rPr>
      </w:pPr>
      <w:r w:rsidRPr="00D85B82">
        <w:rPr>
          <w:rFonts w:ascii="Arial" w:hAnsi="Arial" w:cs="Arial"/>
          <w:b/>
          <w:bCs/>
          <w:sz w:val="22"/>
          <w:szCs w:val="22"/>
          <w:lang w:eastAsia="ar-SA"/>
        </w:rPr>
        <w:t>adres e-mail</w:t>
      </w:r>
      <w:r w:rsidRPr="00D85B82">
        <w:rPr>
          <w:rFonts w:ascii="Arial" w:hAnsi="Arial" w:cs="Arial"/>
          <w:b/>
          <w:bCs/>
          <w:sz w:val="22"/>
          <w:szCs w:val="22"/>
          <w:lang w:eastAsia="ar-SA"/>
        </w:rPr>
        <w:tab/>
      </w:r>
      <w:r w:rsidRPr="00D85B82">
        <w:rPr>
          <w:rFonts w:ascii="Arial" w:hAnsi="Arial" w:cs="Arial"/>
          <w:bCs/>
          <w:sz w:val="22"/>
          <w:szCs w:val="22"/>
          <w:lang w:eastAsia="ar-SA"/>
        </w:rPr>
        <w:t>…………………………….……………</w:t>
      </w:r>
    </w:p>
    <w:p w14:paraId="266DE87A" w14:textId="77777777" w:rsidR="003C2872" w:rsidRPr="00D85B82" w:rsidRDefault="003C2872" w:rsidP="003C2872">
      <w:pPr>
        <w:spacing w:line="360" w:lineRule="auto"/>
        <w:ind w:left="284"/>
        <w:rPr>
          <w:rFonts w:ascii="Arial" w:hAnsi="Arial" w:cs="Arial"/>
          <w:b/>
          <w:bCs/>
          <w:sz w:val="22"/>
          <w:szCs w:val="22"/>
          <w:lang w:eastAsia="ar-SA"/>
        </w:rPr>
      </w:pPr>
      <w:r w:rsidRPr="00D85B82">
        <w:rPr>
          <w:rFonts w:ascii="Arial" w:hAnsi="Arial" w:cs="Arial"/>
          <w:b/>
          <w:bCs/>
          <w:sz w:val="22"/>
          <w:szCs w:val="22"/>
          <w:lang w:eastAsia="ar-SA"/>
        </w:rPr>
        <w:t xml:space="preserve">KRS </w:t>
      </w:r>
      <w:r w:rsidRPr="00D85B82">
        <w:rPr>
          <w:rFonts w:ascii="Arial" w:hAnsi="Arial" w:cs="Arial"/>
          <w:bCs/>
          <w:i/>
          <w:sz w:val="22"/>
          <w:szCs w:val="22"/>
          <w:lang w:eastAsia="ar-SA"/>
        </w:rPr>
        <w:t>(</w:t>
      </w:r>
      <w:r w:rsidRPr="00D85B82">
        <w:rPr>
          <w:rFonts w:ascii="Arial" w:hAnsi="Arial" w:cs="Arial"/>
          <w:bCs/>
          <w:i/>
          <w:sz w:val="20"/>
          <w:szCs w:val="20"/>
          <w:lang w:eastAsia="ar-SA"/>
        </w:rPr>
        <w:t>jeśli dotyczy) ….</w:t>
      </w:r>
      <w:r w:rsidRPr="00D85B82">
        <w:rPr>
          <w:rFonts w:ascii="Arial" w:hAnsi="Arial" w:cs="Arial"/>
          <w:bCs/>
          <w:sz w:val="20"/>
          <w:szCs w:val="20"/>
          <w:lang w:eastAsia="ar-SA"/>
        </w:rPr>
        <w:t>……………………………..…………….</w:t>
      </w:r>
    </w:p>
    <w:p w14:paraId="361C0C3F" w14:textId="76349483" w:rsidR="00F019FA" w:rsidRPr="00D85B82" w:rsidRDefault="00F019FA" w:rsidP="00F019FA">
      <w:pPr>
        <w:tabs>
          <w:tab w:val="left" w:pos="4213"/>
        </w:tabs>
        <w:spacing w:line="360" w:lineRule="auto"/>
        <w:ind w:left="284"/>
        <w:rPr>
          <w:rFonts w:ascii="Arial" w:hAnsi="Arial" w:cs="Arial"/>
          <w:b/>
          <w:bCs/>
          <w:sz w:val="22"/>
          <w:szCs w:val="22"/>
          <w:lang w:eastAsia="ar-SA"/>
        </w:rPr>
      </w:pPr>
      <w:r w:rsidRPr="00D85B82">
        <w:rPr>
          <w:rFonts w:ascii="Arial" w:hAnsi="Arial" w:cs="Arial"/>
          <w:b/>
          <w:bCs/>
          <w:sz w:val="22"/>
          <w:szCs w:val="22"/>
          <w:lang w:eastAsia="ar-SA"/>
        </w:rPr>
        <w:t xml:space="preserve">REGON: </w:t>
      </w:r>
      <w:r w:rsidR="001F17F6" w:rsidRPr="00D85B82">
        <w:rPr>
          <w:rFonts w:ascii="Arial" w:hAnsi="Arial" w:cs="Arial"/>
          <w:b/>
          <w:bCs/>
          <w:sz w:val="22"/>
          <w:szCs w:val="22"/>
          <w:lang w:eastAsia="ar-SA"/>
        </w:rPr>
        <w:t xml:space="preserve">              </w:t>
      </w:r>
      <w:r w:rsidRPr="00D85B82">
        <w:rPr>
          <w:rFonts w:ascii="Arial" w:hAnsi="Arial" w:cs="Arial"/>
          <w:bCs/>
          <w:sz w:val="22"/>
          <w:szCs w:val="22"/>
          <w:lang w:eastAsia="ar-SA"/>
        </w:rPr>
        <w:t>…………………………………….……</w:t>
      </w:r>
    </w:p>
    <w:p w14:paraId="6D0E8B13" w14:textId="023226F8" w:rsidR="00F019FA" w:rsidRPr="00D85B82" w:rsidRDefault="00F019FA" w:rsidP="00F019FA">
      <w:pPr>
        <w:spacing w:before="20" w:after="20" w:line="360" w:lineRule="auto"/>
        <w:ind w:left="284"/>
        <w:rPr>
          <w:rFonts w:ascii="Arial" w:hAnsi="Arial" w:cs="Arial"/>
          <w:b/>
          <w:bCs/>
          <w:sz w:val="22"/>
          <w:szCs w:val="22"/>
          <w:lang w:eastAsia="ar-SA"/>
        </w:rPr>
      </w:pPr>
      <w:r w:rsidRPr="00D85B82">
        <w:rPr>
          <w:rFonts w:ascii="Arial" w:hAnsi="Arial" w:cs="Arial"/>
          <w:b/>
          <w:bCs/>
          <w:sz w:val="22"/>
          <w:szCs w:val="22"/>
          <w:lang w:eastAsia="ar-SA"/>
        </w:rPr>
        <w:t xml:space="preserve">NIP: </w:t>
      </w:r>
      <w:r w:rsidR="00585B1F" w:rsidRPr="00D85B82">
        <w:rPr>
          <w:rFonts w:ascii="Arial" w:hAnsi="Arial" w:cs="Arial"/>
          <w:b/>
          <w:bCs/>
          <w:sz w:val="22"/>
          <w:szCs w:val="22"/>
          <w:lang w:eastAsia="ar-SA"/>
        </w:rPr>
        <w:t xml:space="preserve">                     </w:t>
      </w:r>
      <w:r w:rsidRPr="00D85B82">
        <w:rPr>
          <w:rFonts w:ascii="Arial" w:hAnsi="Arial" w:cs="Arial"/>
          <w:bCs/>
          <w:sz w:val="22"/>
          <w:szCs w:val="22"/>
          <w:lang w:eastAsia="ar-SA"/>
        </w:rPr>
        <w:t>…………………………..</w:t>
      </w:r>
      <w:r w:rsidR="00585B1F" w:rsidRPr="00D85B82">
        <w:rPr>
          <w:rFonts w:ascii="Arial" w:hAnsi="Arial" w:cs="Arial"/>
          <w:bCs/>
          <w:sz w:val="22"/>
          <w:szCs w:val="22"/>
          <w:lang w:eastAsia="ar-SA"/>
        </w:rPr>
        <w:t>……………..</w:t>
      </w:r>
    </w:p>
    <w:p w14:paraId="61FA4EF6" w14:textId="77777777" w:rsidR="00F019FA" w:rsidRPr="00D85B82" w:rsidRDefault="00F019FA" w:rsidP="00F019FA">
      <w:pPr>
        <w:spacing w:before="20" w:after="20" w:line="276" w:lineRule="auto"/>
        <w:ind w:left="7"/>
        <w:rPr>
          <w:rFonts w:ascii="Arial" w:hAnsi="Arial" w:cs="Arial"/>
          <w:b/>
          <w:bCs/>
          <w:sz w:val="22"/>
          <w:szCs w:val="22"/>
          <w:lang w:eastAsia="ar-SA"/>
        </w:rPr>
      </w:pPr>
    </w:p>
    <w:p w14:paraId="5AB42555" w14:textId="2E4D52D8" w:rsidR="00F019FA" w:rsidRPr="00D85B82" w:rsidRDefault="00F019FA" w:rsidP="00F019FA">
      <w:pPr>
        <w:spacing w:before="20" w:after="20" w:line="276" w:lineRule="auto"/>
        <w:ind w:left="284" w:hanging="284"/>
        <w:jc w:val="both"/>
        <w:rPr>
          <w:rFonts w:ascii="Arial" w:hAnsi="Arial" w:cs="Arial"/>
          <w:b/>
          <w:bCs/>
          <w:sz w:val="22"/>
          <w:szCs w:val="22"/>
          <w:lang w:eastAsia="ar-SA"/>
        </w:rPr>
      </w:pPr>
      <w:r w:rsidRPr="00D85B82">
        <w:rPr>
          <w:rFonts w:ascii="Arial" w:hAnsi="Arial" w:cs="Arial"/>
          <w:b/>
          <w:bCs/>
          <w:sz w:val="22"/>
          <w:szCs w:val="22"/>
          <w:lang w:eastAsia="ar-SA"/>
        </w:rPr>
        <w:t xml:space="preserve">2. </w:t>
      </w:r>
      <w:r w:rsidR="001F17F6" w:rsidRPr="00D85B82">
        <w:rPr>
          <w:rFonts w:ascii="Arial" w:hAnsi="Arial" w:cs="Arial"/>
          <w:b/>
          <w:bCs/>
          <w:sz w:val="22"/>
          <w:szCs w:val="22"/>
          <w:lang w:eastAsia="ar-SA"/>
        </w:rPr>
        <w:t>Wielkość przedsiębiorstwa</w:t>
      </w:r>
      <w:r w:rsidRPr="00D85B82">
        <w:rPr>
          <w:rFonts w:ascii="Arial" w:hAnsi="Arial" w:cs="Arial"/>
          <w:b/>
          <w:bCs/>
          <w:sz w:val="22"/>
          <w:szCs w:val="22"/>
          <w:lang w:eastAsia="ar-SA"/>
        </w:rPr>
        <w:t xml:space="preserve"> Wykonawcy /Lidera Wykonawców wspólnie ubiegających się o udzielenie zamówienia</w:t>
      </w:r>
      <w:r w:rsidRPr="00D85B82">
        <w:rPr>
          <w:rFonts w:ascii="Arial" w:hAnsi="Arial" w:cs="Arial"/>
          <w:b/>
          <w:bCs/>
          <w:sz w:val="22"/>
          <w:szCs w:val="22"/>
          <w:vertAlign w:val="superscript"/>
          <w:lang w:eastAsia="ar-SA"/>
        </w:rPr>
        <w:t xml:space="preserve"> (1)</w:t>
      </w:r>
      <w:r w:rsidRPr="00D85B82">
        <w:rPr>
          <w:rFonts w:ascii="Arial" w:hAnsi="Arial" w:cs="Arial"/>
          <w:b/>
          <w:bCs/>
          <w:sz w:val="22"/>
          <w:szCs w:val="22"/>
          <w:lang w:eastAsia="ar-SA"/>
        </w:rPr>
        <w:t xml:space="preserve"> </w:t>
      </w:r>
      <w:r w:rsidRPr="00D85B82">
        <w:rPr>
          <w:rFonts w:ascii="Arial" w:hAnsi="Arial" w:cs="Arial"/>
          <w:i/>
          <w:iCs/>
          <w:sz w:val="20"/>
          <w:szCs w:val="20"/>
          <w:lang w:eastAsia="ar-SA"/>
        </w:rPr>
        <w:t>(zaznaczyć właściwe)</w:t>
      </w:r>
      <w:r w:rsidRPr="00D85B82">
        <w:rPr>
          <w:rFonts w:ascii="Arial" w:hAnsi="Arial" w:cs="Arial"/>
          <w:b/>
          <w:bCs/>
          <w:sz w:val="20"/>
          <w:szCs w:val="20"/>
          <w:lang w:eastAsia="ar-SA"/>
        </w:rPr>
        <w:tab/>
      </w:r>
    </w:p>
    <w:p w14:paraId="4C091248" w14:textId="77777777" w:rsidR="00F019FA" w:rsidRPr="00D85B82" w:rsidRDefault="00F019FA" w:rsidP="00F019FA">
      <w:pPr>
        <w:spacing w:before="20" w:after="20" w:line="276" w:lineRule="auto"/>
        <w:ind w:left="284"/>
        <w:rPr>
          <w:rFonts w:ascii="Arial" w:hAnsi="Arial" w:cs="Arial"/>
          <w:bCs/>
          <w:sz w:val="22"/>
          <w:szCs w:val="22"/>
          <w:lang w:eastAsia="ar-SA"/>
        </w:rPr>
      </w:pPr>
      <w:r w:rsidRPr="00D85B82">
        <w:rPr>
          <w:rFonts w:ascii="Arial" w:hAnsi="Arial" w:cs="Arial"/>
          <w:bCs/>
          <w:sz w:val="22"/>
          <w:szCs w:val="22"/>
          <w:lang w:eastAsia="ar-SA"/>
        </w:rPr>
        <w:sym w:font="Symbol" w:char="F0FF"/>
      </w:r>
      <w:r w:rsidRPr="00D85B82">
        <w:rPr>
          <w:rFonts w:ascii="Arial" w:hAnsi="Arial" w:cs="Arial"/>
          <w:b/>
          <w:bCs/>
          <w:sz w:val="22"/>
          <w:szCs w:val="22"/>
          <w:lang w:eastAsia="ar-SA"/>
        </w:rPr>
        <w:t xml:space="preserve">    </w:t>
      </w:r>
      <w:proofErr w:type="spellStart"/>
      <w:r w:rsidRPr="00D85B82">
        <w:rPr>
          <w:rFonts w:ascii="Arial" w:hAnsi="Arial" w:cs="Arial"/>
          <w:bCs/>
          <w:sz w:val="22"/>
          <w:szCs w:val="22"/>
          <w:lang w:eastAsia="ar-SA"/>
        </w:rPr>
        <w:t>Mikroprzedsiębiorca</w:t>
      </w:r>
      <w:proofErr w:type="spellEnd"/>
    </w:p>
    <w:p w14:paraId="130F3D49" w14:textId="77777777" w:rsidR="00F019FA" w:rsidRPr="00D85B82" w:rsidRDefault="00F019FA" w:rsidP="00F019FA">
      <w:pPr>
        <w:spacing w:line="276" w:lineRule="auto"/>
        <w:ind w:left="284"/>
        <w:rPr>
          <w:rFonts w:ascii="Arial" w:hAnsi="Arial" w:cs="Arial"/>
          <w:bCs/>
          <w:sz w:val="22"/>
          <w:szCs w:val="22"/>
          <w:lang w:eastAsia="ar-SA"/>
        </w:rPr>
      </w:pPr>
      <w:r w:rsidRPr="00D85B82">
        <w:rPr>
          <w:rFonts w:ascii="Arial" w:hAnsi="Arial" w:cs="Arial"/>
          <w:bCs/>
          <w:sz w:val="22"/>
          <w:szCs w:val="22"/>
          <w:lang w:eastAsia="ar-SA"/>
        </w:rPr>
        <w:sym w:font="Symbol" w:char="F0FF"/>
      </w:r>
      <w:r w:rsidRPr="00D85B82">
        <w:rPr>
          <w:rFonts w:ascii="Arial" w:hAnsi="Arial" w:cs="Arial"/>
          <w:bCs/>
          <w:sz w:val="22"/>
          <w:szCs w:val="22"/>
          <w:lang w:eastAsia="ar-SA"/>
        </w:rPr>
        <w:t xml:space="preserve">    Mały przedsiębiorca</w:t>
      </w:r>
    </w:p>
    <w:p w14:paraId="4AAEC6ED" w14:textId="77777777" w:rsidR="00F019FA" w:rsidRPr="00D85B82" w:rsidRDefault="00F019FA" w:rsidP="00F019FA">
      <w:pPr>
        <w:spacing w:line="276" w:lineRule="auto"/>
        <w:ind w:left="284"/>
        <w:rPr>
          <w:rFonts w:ascii="Arial" w:hAnsi="Arial" w:cs="Arial"/>
          <w:bCs/>
          <w:sz w:val="22"/>
          <w:szCs w:val="22"/>
          <w:lang w:eastAsia="ar-SA"/>
        </w:rPr>
      </w:pPr>
      <w:r w:rsidRPr="00D85B82">
        <w:rPr>
          <w:rFonts w:ascii="Arial" w:hAnsi="Arial" w:cs="Arial"/>
          <w:bCs/>
          <w:sz w:val="22"/>
          <w:szCs w:val="22"/>
          <w:lang w:eastAsia="ar-SA"/>
        </w:rPr>
        <w:sym w:font="Symbol" w:char="F0FF"/>
      </w:r>
      <w:r w:rsidRPr="00D85B82">
        <w:rPr>
          <w:rFonts w:ascii="Arial" w:hAnsi="Arial" w:cs="Arial"/>
          <w:bCs/>
          <w:sz w:val="22"/>
          <w:szCs w:val="22"/>
          <w:lang w:eastAsia="ar-SA"/>
        </w:rPr>
        <w:t xml:space="preserve">    Średni przedsiębiorca</w:t>
      </w:r>
    </w:p>
    <w:p w14:paraId="2E124EC9" w14:textId="77777777" w:rsidR="00F019FA" w:rsidRPr="00D85B82" w:rsidRDefault="00F019FA" w:rsidP="00F019FA">
      <w:pPr>
        <w:spacing w:line="276" w:lineRule="auto"/>
        <w:ind w:left="284"/>
        <w:rPr>
          <w:rFonts w:ascii="Arial" w:hAnsi="Arial" w:cs="Arial"/>
          <w:bCs/>
          <w:sz w:val="22"/>
          <w:szCs w:val="22"/>
          <w:lang w:eastAsia="ar-SA"/>
        </w:rPr>
      </w:pPr>
      <w:r w:rsidRPr="00D85B82">
        <w:rPr>
          <w:rFonts w:ascii="Arial" w:hAnsi="Arial" w:cs="Arial"/>
          <w:bCs/>
          <w:sz w:val="22"/>
          <w:szCs w:val="22"/>
          <w:lang w:eastAsia="ar-SA"/>
        </w:rPr>
        <w:sym w:font="Symbol" w:char="F0FF"/>
      </w:r>
      <w:r w:rsidRPr="00D85B82">
        <w:rPr>
          <w:rFonts w:ascii="Arial" w:hAnsi="Arial" w:cs="Arial"/>
          <w:bCs/>
          <w:sz w:val="22"/>
          <w:szCs w:val="22"/>
          <w:lang w:eastAsia="ar-SA"/>
        </w:rPr>
        <w:t xml:space="preserve">    Jednoosobowa działalność gospodarcza</w:t>
      </w:r>
    </w:p>
    <w:p w14:paraId="0F6542F3" w14:textId="77777777" w:rsidR="00F019FA" w:rsidRPr="00D85B82" w:rsidRDefault="00F019FA" w:rsidP="00F019FA">
      <w:pPr>
        <w:spacing w:line="276" w:lineRule="auto"/>
        <w:ind w:left="284"/>
        <w:rPr>
          <w:rFonts w:ascii="Arial" w:hAnsi="Arial" w:cs="Arial"/>
          <w:bCs/>
          <w:sz w:val="22"/>
          <w:szCs w:val="22"/>
          <w:lang w:eastAsia="ar-SA"/>
        </w:rPr>
      </w:pPr>
      <w:r w:rsidRPr="00D85B82">
        <w:rPr>
          <w:rFonts w:ascii="Arial" w:hAnsi="Arial" w:cs="Arial"/>
          <w:bCs/>
          <w:sz w:val="22"/>
          <w:szCs w:val="22"/>
          <w:lang w:eastAsia="ar-SA"/>
        </w:rPr>
        <w:sym w:font="Symbol" w:char="F0FF"/>
      </w:r>
      <w:r w:rsidRPr="00D85B82">
        <w:rPr>
          <w:rFonts w:ascii="Arial" w:hAnsi="Arial" w:cs="Arial"/>
          <w:bCs/>
          <w:sz w:val="22"/>
          <w:szCs w:val="22"/>
          <w:lang w:eastAsia="ar-SA"/>
        </w:rPr>
        <w:t xml:space="preserve">    Osoba fizyczna nieprowadząca działalności gospodarczej</w:t>
      </w:r>
    </w:p>
    <w:p w14:paraId="3AC61428" w14:textId="77777777" w:rsidR="00F019FA" w:rsidRPr="00D85B82" w:rsidRDefault="00F019FA" w:rsidP="00F019FA">
      <w:pPr>
        <w:tabs>
          <w:tab w:val="left" w:pos="4213"/>
        </w:tabs>
        <w:spacing w:line="276" w:lineRule="auto"/>
        <w:ind w:left="291"/>
        <w:rPr>
          <w:rFonts w:ascii="Arial" w:hAnsi="Arial" w:cs="Arial"/>
          <w:bCs/>
          <w:sz w:val="22"/>
          <w:szCs w:val="22"/>
          <w:lang w:eastAsia="ar-SA"/>
        </w:rPr>
      </w:pPr>
      <w:r w:rsidRPr="00D85B82">
        <w:rPr>
          <w:rFonts w:ascii="Arial" w:hAnsi="Arial" w:cs="Arial"/>
          <w:bCs/>
          <w:sz w:val="22"/>
          <w:szCs w:val="22"/>
          <w:lang w:eastAsia="ar-SA"/>
        </w:rPr>
        <w:sym w:font="Symbol" w:char="F0FF"/>
      </w:r>
      <w:r w:rsidRPr="00D85B82">
        <w:rPr>
          <w:rFonts w:ascii="Arial" w:hAnsi="Arial" w:cs="Arial"/>
          <w:bCs/>
          <w:sz w:val="22"/>
          <w:szCs w:val="22"/>
          <w:lang w:eastAsia="ar-SA"/>
        </w:rPr>
        <w:t xml:space="preserve">    Inny rodzaj</w:t>
      </w:r>
    </w:p>
    <w:p w14:paraId="78B9916B" w14:textId="77777777" w:rsidR="005B22F2" w:rsidRPr="00D85B82" w:rsidRDefault="005B22F2" w:rsidP="00F019FA">
      <w:pPr>
        <w:tabs>
          <w:tab w:val="left" w:pos="4213"/>
        </w:tabs>
        <w:spacing w:line="276" w:lineRule="auto"/>
        <w:ind w:left="291"/>
        <w:rPr>
          <w:rFonts w:ascii="Arial" w:hAnsi="Arial" w:cs="Arial"/>
          <w:bCs/>
          <w:sz w:val="22"/>
          <w:szCs w:val="22"/>
          <w:lang w:eastAsia="ar-SA"/>
        </w:rPr>
      </w:pPr>
    </w:p>
    <w:p w14:paraId="6B175234" w14:textId="617C47C4" w:rsidR="005B22F2" w:rsidRPr="00D85B82" w:rsidRDefault="005B22F2" w:rsidP="005B22F2">
      <w:pPr>
        <w:tabs>
          <w:tab w:val="left" w:pos="4213"/>
        </w:tabs>
        <w:spacing w:line="276" w:lineRule="auto"/>
        <w:jc w:val="both"/>
        <w:rPr>
          <w:rFonts w:ascii="Arial" w:hAnsi="Arial" w:cs="Arial"/>
          <w:b/>
          <w:sz w:val="23"/>
          <w:szCs w:val="23"/>
          <w:vertAlign w:val="superscript"/>
        </w:rPr>
      </w:pPr>
      <w:r w:rsidRPr="00D85B82">
        <w:rPr>
          <w:rFonts w:ascii="Arial" w:hAnsi="Arial" w:cs="Arial"/>
          <w:b/>
          <w:bCs/>
          <w:sz w:val="22"/>
          <w:szCs w:val="22"/>
        </w:rPr>
        <w:t>3</w:t>
      </w:r>
      <w:r w:rsidRPr="00D85B82">
        <w:rPr>
          <w:rFonts w:ascii="Arial" w:hAnsi="Arial" w:cs="Arial"/>
          <w:bCs/>
          <w:sz w:val="22"/>
          <w:szCs w:val="22"/>
        </w:rPr>
        <w:t xml:space="preserve">. </w:t>
      </w:r>
      <w:r w:rsidRPr="00D85B82">
        <w:rPr>
          <w:rFonts w:ascii="Arial" w:hAnsi="Arial" w:cs="Arial"/>
          <w:b/>
          <w:bCs/>
          <w:sz w:val="22"/>
          <w:szCs w:val="22"/>
        </w:rPr>
        <w:t xml:space="preserve">Ofertę składa Wykonawca wspólnie ubiegający się o udzielenie zamówienia      (Konsorcjum) </w:t>
      </w:r>
      <w:r w:rsidRPr="00D85B82">
        <w:rPr>
          <w:rFonts w:ascii="Arial" w:hAnsi="Arial"/>
          <w:i/>
          <w:sz w:val="20"/>
          <w:szCs w:val="22"/>
        </w:rPr>
        <w:t xml:space="preserve"> (zaznaczyć właściwe) </w:t>
      </w:r>
      <w:r w:rsidRPr="00D85B82">
        <w:rPr>
          <w:rFonts w:ascii="Arial" w:hAnsi="Arial" w:cs="Arial"/>
          <w:b/>
          <w:sz w:val="23"/>
          <w:szCs w:val="23"/>
          <w:vertAlign w:val="superscript"/>
        </w:rPr>
        <w:t xml:space="preserve"> </w:t>
      </w:r>
    </w:p>
    <w:p w14:paraId="14E1128C" w14:textId="77777777" w:rsidR="003C2872" w:rsidRPr="00D85B82" w:rsidRDefault="003C2872" w:rsidP="003C2872">
      <w:pPr>
        <w:tabs>
          <w:tab w:val="left" w:pos="4213"/>
        </w:tabs>
        <w:spacing w:line="276" w:lineRule="auto"/>
        <w:ind w:left="426"/>
        <w:jc w:val="both"/>
        <w:rPr>
          <w:rFonts w:ascii="Arial" w:hAnsi="Arial" w:cs="Arial"/>
          <w:b/>
          <w:sz w:val="23"/>
          <w:szCs w:val="23"/>
        </w:rPr>
      </w:pPr>
      <w:r w:rsidRPr="00D85B82">
        <w:rPr>
          <w:rFonts w:ascii="Arial" w:hAnsi="Arial" w:cs="Arial"/>
          <w:b/>
          <w:sz w:val="23"/>
          <w:szCs w:val="23"/>
        </w:rPr>
        <w:sym w:font="Symbol" w:char="F0FF"/>
      </w:r>
      <w:r w:rsidRPr="00D85B82">
        <w:rPr>
          <w:rFonts w:ascii="Arial" w:hAnsi="Arial" w:cs="Arial"/>
          <w:b/>
          <w:sz w:val="23"/>
          <w:szCs w:val="23"/>
        </w:rPr>
        <w:t xml:space="preserve">  TAK</w:t>
      </w:r>
    </w:p>
    <w:p w14:paraId="199136D7" w14:textId="77777777" w:rsidR="003C2872" w:rsidRPr="00D85B82" w:rsidRDefault="003C2872" w:rsidP="003C2872">
      <w:pPr>
        <w:tabs>
          <w:tab w:val="left" w:pos="4213"/>
        </w:tabs>
        <w:spacing w:line="276" w:lineRule="auto"/>
        <w:ind w:left="426"/>
        <w:jc w:val="both"/>
        <w:rPr>
          <w:rFonts w:ascii="Arial" w:hAnsi="Arial" w:cs="Arial"/>
          <w:bCs/>
          <w:sz w:val="22"/>
          <w:szCs w:val="22"/>
        </w:rPr>
      </w:pPr>
      <w:r w:rsidRPr="00D85B82">
        <w:rPr>
          <w:rFonts w:ascii="Arial" w:hAnsi="Arial" w:cs="Arial"/>
          <w:b/>
          <w:sz w:val="23"/>
          <w:szCs w:val="23"/>
        </w:rPr>
        <w:sym w:font="Symbol" w:char="F0FF"/>
      </w:r>
      <w:r w:rsidRPr="00D85B82">
        <w:rPr>
          <w:rFonts w:ascii="Arial" w:hAnsi="Arial" w:cs="Arial"/>
          <w:b/>
          <w:sz w:val="23"/>
          <w:szCs w:val="23"/>
        </w:rPr>
        <w:t xml:space="preserve">  NIE</w:t>
      </w:r>
    </w:p>
    <w:p w14:paraId="5C001EFE" w14:textId="77777777" w:rsidR="00F019FA" w:rsidRPr="00D85B82" w:rsidRDefault="00F019FA" w:rsidP="00F019FA">
      <w:pPr>
        <w:tabs>
          <w:tab w:val="left" w:pos="4213"/>
        </w:tabs>
        <w:spacing w:line="276" w:lineRule="auto"/>
        <w:rPr>
          <w:rFonts w:ascii="Arial" w:hAnsi="Arial" w:cs="Arial"/>
          <w:bCs/>
          <w:sz w:val="22"/>
          <w:szCs w:val="22"/>
          <w:lang w:eastAsia="ar-SA"/>
        </w:rPr>
      </w:pPr>
    </w:p>
    <w:tbl>
      <w:tblPr>
        <w:tblpPr w:leftFromText="141" w:rightFromText="141" w:vertAnchor="text" w:tblpY="109"/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6A0" w:firstRow="1" w:lastRow="0" w:firstColumn="1" w:lastColumn="0" w:noHBand="1" w:noVBand="1"/>
      </w:tblPr>
      <w:tblGrid>
        <w:gridCol w:w="9351"/>
      </w:tblGrid>
      <w:tr w:rsidR="00D25F42" w:rsidRPr="00D85B82" w14:paraId="5D5C4FC2" w14:textId="77777777" w:rsidTr="00D25F42">
        <w:trPr>
          <w:trHeight w:val="5231"/>
        </w:trPr>
        <w:tc>
          <w:tcPr>
            <w:tcW w:w="9351" w:type="dxa"/>
            <w:shd w:val="clear" w:color="auto" w:fill="auto"/>
          </w:tcPr>
          <w:p w14:paraId="6B4D3565" w14:textId="77777777" w:rsidR="00D25F42" w:rsidRPr="00D85B82" w:rsidRDefault="00D25F42" w:rsidP="00D25F42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bCs/>
                <w:i/>
                <w:sz w:val="20"/>
                <w:szCs w:val="20"/>
              </w:rPr>
            </w:pPr>
            <w:r w:rsidRPr="00D85B82"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W przypadku Wykonawców wspólnie ubiegających się o udzielenie zamówienia należy podać poniższe  dane odrębnie dla każdego z Wykonawców wspólnie ubiegających się o udzielenie zamówienia (tj. partner, współkonsorcjant, wspólnik spółki cywilnej itp.). </w:t>
            </w:r>
          </w:p>
          <w:p w14:paraId="0C066313" w14:textId="77777777" w:rsidR="00D25F42" w:rsidRPr="00D85B82" w:rsidRDefault="00D25F42" w:rsidP="00D25F42">
            <w:pPr>
              <w:tabs>
                <w:tab w:val="left" w:pos="4213"/>
              </w:tabs>
              <w:spacing w:line="360" w:lineRule="auto"/>
              <w:rPr>
                <w:rFonts w:ascii="Arial" w:hAnsi="Arial" w:cs="Arial"/>
                <w:bCs/>
                <w:i/>
                <w:sz w:val="22"/>
                <w:szCs w:val="22"/>
              </w:rPr>
            </w:pPr>
            <w:r w:rsidRPr="00D85B82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3. Nazwa albo imię i nazwisko członka/partnera Wykonawcy wspólnie ubiegającego się o udzielenie zamówienia </w:t>
            </w:r>
            <w:r w:rsidRPr="00D85B82">
              <w:rPr>
                <w:rFonts w:ascii="Arial" w:hAnsi="Arial" w:cs="Arial"/>
                <w:bCs/>
                <w:i/>
                <w:sz w:val="22"/>
                <w:szCs w:val="22"/>
              </w:rPr>
              <w:t>(jeśli  dotyczy)</w:t>
            </w:r>
          </w:p>
          <w:p w14:paraId="6C137B49" w14:textId="77777777" w:rsidR="00D25F42" w:rsidRPr="00D85B82" w:rsidRDefault="00D25F42" w:rsidP="00D25F42">
            <w:pPr>
              <w:spacing w:line="360" w:lineRule="auto"/>
              <w:rPr>
                <w:rFonts w:ascii="Cambria" w:hAnsi="Cambria" w:cs="Arial"/>
                <w:iCs/>
                <w:color w:val="000000"/>
                <w:sz w:val="22"/>
                <w:szCs w:val="22"/>
              </w:rPr>
            </w:pPr>
            <w:r w:rsidRPr="00D85B82">
              <w:rPr>
                <w:rFonts w:ascii="Cambria" w:hAnsi="Cambria" w:cs="Arial"/>
                <w:iCs/>
                <w:color w:val="000000"/>
                <w:sz w:val="22"/>
                <w:szCs w:val="22"/>
              </w:rPr>
              <w:t xml:space="preserve"> ……….………………………………………………………………………………………………………………………………………</w:t>
            </w:r>
          </w:p>
          <w:p w14:paraId="426D7FE1" w14:textId="77777777" w:rsidR="00D25F42" w:rsidRPr="00D85B82" w:rsidRDefault="00D25F42" w:rsidP="00D25F42">
            <w:pPr>
              <w:tabs>
                <w:tab w:val="left" w:pos="4213"/>
              </w:tabs>
              <w:spacing w:line="360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85B82">
              <w:rPr>
                <w:rFonts w:ascii="Arial" w:hAnsi="Arial" w:cs="Arial"/>
                <w:b/>
                <w:bCs/>
                <w:sz w:val="22"/>
                <w:szCs w:val="22"/>
              </w:rPr>
              <w:t>Adres siedziby lub miejsca zamieszkania członka/partnera Wykonawcy wspólnie ubiegającego się o udzielenie zamówienia</w:t>
            </w:r>
            <w:r w:rsidRPr="00D85B82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(ulica, kod pocztowy, miejscowość)</w:t>
            </w:r>
          </w:p>
          <w:p w14:paraId="7DCFA4FD" w14:textId="77777777" w:rsidR="00D25F42" w:rsidRPr="00D85B82" w:rsidRDefault="00D25F42" w:rsidP="00D25F42">
            <w:pPr>
              <w:tabs>
                <w:tab w:val="left" w:pos="4213"/>
              </w:tabs>
              <w:spacing w:line="360" w:lineRule="auto"/>
              <w:rPr>
                <w:rFonts w:ascii="Arial" w:hAnsi="Arial" w:cs="Arial"/>
                <w:bCs/>
                <w:sz w:val="22"/>
                <w:szCs w:val="22"/>
              </w:rPr>
            </w:pPr>
            <w:r w:rsidRPr="00D85B82">
              <w:rPr>
                <w:rFonts w:ascii="Arial" w:hAnsi="Arial" w:cs="Arial"/>
                <w:bCs/>
                <w:sz w:val="22"/>
                <w:szCs w:val="22"/>
              </w:rPr>
              <w:t>……………………………………………………………………………………………………………</w:t>
            </w:r>
          </w:p>
          <w:p w14:paraId="21F97E57" w14:textId="3177ABDD" w:rsidR="00D25F42" w:rsidRPr="00D85B82" w:rsidRDefault="00D25F42" w:rsidP="00D25F42">
            <w:pPr>
              <w:spacing w:before="20" w:line="276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85B82">
              <w:rPr>
                <w:rFonts w:ascii="Arial" w:hAnsi="Arial" w:cs="Arial"/>
                <w:b/>
                <w:bCs/>
                <w:sz w:val="22"/>
                <w:szCs w:val="22"/>
              </w:rPr>
              <w:t>Adres korespondencyjny członka/partnera Wykonawcy wspólnie ubiegającego się o udzielenie zamówienia</w:t>
            </w:r>
            <w:r w:rsidRPr="00D85B82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(jeżeli jest inny, niż adres siedziby/ miejsca zamieszkania))</w:t>
            </w:r>
            <w:r w:rsidRPr="00D85B82">
              <w:rPr>
                <w:rFonts w:ascii="Arial" w:hAnsi="Arial" w:cs="Arial"/>
                <w:i/>
                <w:iCs/>
                <w:sz w:val="22"/>
                <w:szCs w:val="22"/>
              </w:rPr>
              <w:tab/>
            </w:r>
            <w:r w:rsidRPr="00D85B82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D85B82">
              <w:rPr>
                <w:rFonts w:ascii="Arial" w:hAnsi="Arial" w:cs="Arial"/>
                <w:bCs/>
                <w:sz w:val="22"/>
                <w:szCs w:val="22"/>
              </w:rPr>
              <w:t>…………………………………………………………………………………………………</w:t>
            </w:r>
            <w:r w:rsidR="0062650C" w:rsidRPr="00D85B82">
              <w:rPr>
                <w:rFonts w:ascii="Arial" w:hAnsi="Arial" w:cs="Arial"/>
                <w:bCs/>
                <w:sz w:val="22"/>
                <w:szCs w:val="22"/>
              </w:rPr>
              <w:t>…</w:t>
            </w:r>
          </w:p>
          <w:p w14:paraId="7B708FF7" w14:textId="77777777" w:rsidR="00D25F42" w:rsidRPr="00D85B82" w:rsidRDefault="00D25F42" w:rsidP="00D25F42">
            <w:pPr>
              <w:tabs>
                <w:tab w:val="left" w:pos="4213"/>
              </w:tabs>
              <w:spacing w:line="360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85B82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województwo </w:t>
            </w:r>
            <w:r w:rsidRPr="00D85B82">
              <w:rPr>
                <w:rFonts w:ascii="Arial" w:hAnsi="Arial" w:cs="Arial"/>
                <w:bCs/>
                <w:sz w:val="22"/>
                <w:szCs w:val="22"/>
              </w:rPr>
              <w:t>…………………………………………………………………...……………………..</w:t>
            </w:r>
          </w:p>
          <w:p w14:paraId="284FF80F" w14:textId="77777777" w:rsidR="00D25F42" w:rsidRPr="00D85B82" w:rsidRDefault="00D25F42" w:rsidP="00D25F42">
            <w:pPr>
              <w:spacing w:line="360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85B82">
              <w:rPr>
                <w:rFonts w:ascii="Arial" w:hAnsi="Arial" w:cs="Arial"/>
                <w:b/>
                <w:bCs/>
                <w:sz w:val="22"/>
                <w:szCs w:val="22"/>
              </w:rPr>
              <w:t>nr telefonu</w:t>
            </w:r>
            <w:r w:rsidRPr="00D85B82">
              <w:rPr>
                <w:rFonts w:ascii="Arial" w:hAnsi="Arial" w:cs="Arial"/>
                <w:b/>
                <w:bCs/>
                <w:sz w:val="22"/>
                <w:szCs w:val="22"/>
              </w:rPr>
              <w:tab/>
            </w:r>
            <w:r w:rsidRPr="00D85B82">
              <w:rPr>
                <w:rFonts w:ascii="Arial" w:hAnsi="Arial" w:cs="Arial"/>
                <w:bCs/>
                <w:sz w:val="22"/>
                <w:szCs w:val="22"/>
              </w:rPr>
              <w:t xml:space="preserve">…………………………………………………………………………………............ </w:t>
            </w:r>
            <w:r w:rsidRPr="00D85B82">
              <w:rPr>
                <w:rFonts w:ascii="Arial" w:hAnsi="Arial" w:cs="Arial"/>
                <w:b/>
                <w:bCs/>
                <w:sz w:val="22"/>
                <w:szCs w:val="22"/>
              </w:rPr>
              <w:t>adres e-mail</w:t>
            </w:r>
            <w:r w:rsidRPr="00D85B82">
              <w:rPr>
                <w:rFonts w:ascii="Arial" w:hAnsi="Arial" w:cs="Arial"/>
                <w:b/>
                <w:bCs/>
                <w:sz w:val="22"/>
                <w:szCs w:val="22"/>
              </w:rPr>
              <w:tab/>
            </w:r>
            <w:r w:rsidRPr="00D85B82">
              <w:rPr>
                <w:rFonts w:ascii="Arial" w:hAnsi="Arial" w:cs="Arial"/>
                <w:bCs/>
                <w:sz w:val="22"/>
                <w:szCs w:val="22"/>
              </w:rPr>
              <w:t>…………………………………………………………………………………............</w:t>
            </w:r>
          </w:p>
          <w:p w14:paraId="120EF137" w14:textId="6A2BCF80" w:rsidR="003C2872" w:rsidRPr="00D85B82" w:rsidRDefault="003C2872" w:rsidP="00D25F42">
            <w:pPr>
              <w:tabs>
                <w:tab w:val="left" w:pos="4213"/>
              </w:tabs>
              <w:spacing w:line="360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85B82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KRS </w:t>
            </w:r>
            <w:r w:rsidRPr="00D85B82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(jeśli dotyczy) </w:t>
            </w:r>
            <w:r w:rsidRPr="00D85B82">
              <w:rPr>
                <w:rFonts w:ascii="Arial" w:hAnsi="Arial" w:cs="Arial"/>
                <w:bCs/>
                <w:sz w:val="22"/>
                <w:szCs w:val="22"/>
              </w:rPr>
              <w:t>…………………………………………………………………………………..</w:t>
            </w:r>
          </w:p>
          <w:p w14:paraId="1EEC1EB5" w14:textId="77777777" w:rsidR="00D25F42" w:rsidRPr="00D85B82" w:rsidRDefault="00D25F42" w:rsidP="00D25F42">
            <w:pPr>
              <w:tabs>
                <w:tab w:val="left" w:pos="4213"/>
              </w:tabs>
              <w:spacing w:line="360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85B82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REGON          </w:t>
            </w:r>
            <w:r w:rsidRPr="00D85B82">
              <w:rPr>
                <w:rFonts w:ascii="Arial" w:hAnsi="Arial" w:cs="Arial"/>
                <w:bCs/>
                <w:sz w:val="22"/>
                <w:szCs w:val="22"/>
              </w:rPr>
              <w:t>…………………………………………………..…………………………….............</w:t>
            </w:r>
          </w:p>
          <w:p w14:paraId="6362D5A0" w14:textId="77777777" w:rsidR="00D25F42" w:rsidRPr="00D85B82" w:rsidRDefault="00D25F42" w:rsidP="00D25F42">
            <w:pPr>
              <w:tabs>
                <w:tab w:val="left" w:pos="4213"/>
              </w:tabs>
              <w:spacing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  <w:r w:rsidRPr="00D85B82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NIP                 </w:t>
            </w:r>
            <w:r w:rsidRPr="00D85B82">
              <w:rPr>
                <w:rFonts w:ascii="Arial" w:hAnsi="Arial" w:cs="Arial"/>
                <w:bCs/>
                <w:sz w:val="22"/>
                <w:szCs w:val="22"/>
              </w:rPr>
              <w:t>……………………..………………………………………………………….…….....</w:t>
            </w:r>
          </w:p>
          <w:p w14:paraId="61AA4D17" w14:textId="4172BF90" w:rsidR="00D25F42" w:rsidRPr="00D85B82" w:rsidRDefault="00D25F42" w:rsidP="00D25F42">
            <w:pPr>
              <w:tabs>
                <w:tab w:val="left" w:pos="4213"/>
              </w:tabs>
              <w:spacing w:line="276" w:lineRule="auto"/>
              <w:rPr>
                <w:rFonts w:ascii="Arial" w:eastAsia="Calibri" w:hAnsi="Arial" w:cs="Arial"/>
                <w:bCs/>
                <w:i/>
                <w:sz w:val="20"/>
                <w:szCs w:val="20"/>
                <w:lang w:eastAsia="ar-SA"/>
              </w:rPr>
            </w:pPr>
          </w:p>
        </w:tc>
      </w:tr>
    </w:tbl>
    <w:p w14:paraId="306B34D8" w14:textId="77777777" w:rsidR="00D25F42" w:rsidRPr="00D85B82" w:rsidRDefault="00D25F42" w:rsidP="00BE23E7">
      <w:pPr>
        <w:tabs>
          <w:tab w:val="left" w:pos="4213"/>
        </w:tabs>
        <w:spacing w:line="360" w:lineRule="auto"/>
        <w:ind w:left="7"/>
        <w:rPr>
          <w:rFonts w:ascii="Arial" w:hAnsi="Arial" w:cs="Arial"/>
          <w:b/>
          <w:bCs/>
          <w:sz w:val="22"/>
          <w:szCs w:val="22"/>
          <w:lang w:eastAsia="ar-SA"/>
        </w:rPr>
      </w:pPr>
    </w:p>
    <w:p w14:paraId="0BB1D5A9" w14:textId="3BC30B80" w:rsidR="00F019FA" w:rsidRPr="00D85B82" w:rsidRDefault="00D25F42" w:rsidP="003C2872">
      <w:pPr>
        <w:tabs>
          <w:tab w:val="left" w:pos="4213"/>
        </w:tabs>
        <w:spacing w:line="360" w:lineRule="auto"/>
        <w:ind w:left="7"/>
        <w:rPr>
          <w:rFonts w:ascii="Arial" w:hAnsi="Arial" w:cs="Arial"/>
          <w:b/>
          <w:bCs/>
          <w:sz w:val="22"/>
          <w:szCs w:val="22"/>
          <w:lang w:eastAsia="ar-SA"/>
        </w:rPr>
      </w:pPr>
      <w:r w:rsidRPr="00D85B82">
        <w:rPr>
          <w:rFonts w:ascii="Arial" w:hAnsi="Arial" w:cs="Arial"/>
          <w:b/>
          <w:bCs/>
          <w:sz w:val="22"/>
          <w:szCs w:val="22"/>
          <w:lang w:eastAsia="ar-SA"/>
        </w:rPr>
        <w:t>4</w:t>
      </w:r>
      <w:r w:rsidR="00F019FA" w:rsidRPr="00D85B82">
        <w:rPr>
          <w:rFonts w:ascii="Arial" w:hAnsi="Arial" w:cs="Arial"/>
          <w:b/>
          <w:bCs/>
          <w:sz w:val="22"/>
          <w:szCs w:val="22"/>
          <w:lang w:eastAsia="ar-SA"/>
        </w:rPr>
        <w:t xml:space="preserve">. Imię i nazwisko osoby reprezentującej Wykonawcę i podpisującej </w:t>
      </w:r>
      <w:r w:rsidR="009D24B4" w:rsidRPr="00D85B82">
        <w:rPr>
          <w:rFonts w:ascii="Arial" w:hAnsi="Arial" w:cs="Arial"/>
          <w:b/>
          <w:bCs/>
          <w:sz w:val="22"/>
          <w:szCs w:val="22"/>
          <w:lang w:eastAsia="ar-SA"/>
        </w:rPr>
        <w:t>ofertę:</w:t>
      </w:r>
    </w:p>
    <w:p w14:paraId="405E70A3" w14:textId="1EE8581E" w:rsidR="00F019FA" w:rsidRPr="00D85B82" w:rsidRDefault="00F019FA" w:rsidP="00F019FA">
      <w:pPr>
        <w:tabs>
          <w:tab w:val="left" w:pos="4213"/>
        </w:tabs>
        <w:spacing w:line="360" w:lineRule="auto"/>
        <w:ind w:left="7"/>
        <w:rPr>
          <w:rFonts w:ascii="Arial" w:hAnsi="Arial" w:cs="Arial"/>
          <w:bCs/>
          <w:sz w:val="22"/>
          <w:szCs w:val="22"/>
          <w:lang w:eastAsia="ar-SA"/>
        </w:rPr>
      </w:pPr>
      <w:r w:rsidRPr="00D85B82">
        <w:rPr>
          <w:rFonts w:ascii="Arial" w:hAnsi="Arial" w:cs="Arial"/>
          <w:bCs/>
          <w:sz w:val="22"/>
          <w:szCs w:val="22"/>
          <w:lang w:eastAsia="ar-SA"/>
        </w:rPr>
        <w:t>………………………………………………………………………………………………………</w:t>
      </w:r>
    </w:p>
    <w:p w14:paraId="0213F88E" w14:textId="5A0549EB" w:rsidR="00F019FA" w:rsidRPr="00D85B82" w:rsidRDefault="00F019FA" w:rsidP="003C2872">
      <w:pPr>
        <w:tabs>
          <w:tab w:val="left" w:pos="4213"/>
        </w:tabs>
        <w:spacing w:line="360" w:lineRule="auto"/>
        <w:rPr>
          <w:rFonts w:ascii="Arial" w:hAnsi="Arial" w:cs="Arial"/>
          <w:bCs/>
          <w:i/>
          <w:sz w:val="22"/>
          <w:szCs w:val="22"/>
          <w:lang w:eastAsia="ar-SA"/>
        </w:rPr>
      </w:pPr>
      <w:r w:rsidRPr="00D85B82">
        <w:rPr>
          <w:rFonts w:ascii="Arial" w:hAnsi="Arial" w:cs="Arial"/>
          <w:b/>
          <w:bCs/>
          <w:sz w:val="22"/>
          <w:szCs w:val="22"/>
          <w:lang w:eastAsia="ar-SA"/>
        </w:rPr>
        <w:t xml:space="preserve">Pełniona funkcja </w:t>
      </w:r>
      <w:r w:rsidRPr="00D85B82">
        <w:rPr>
          <w:rFonts w:ascii="Arial" w:hAnsi="Arial" w:cs="Arial"/>
          <w:bCs/>
          <w:i/>
          <w:sz w:val="22"/>
          <w:szCs w:val="22"/>
          <w:lang w:eastAsia="ar-SA"/>
        </w:rPr>
        <w:t xml:space="preserve">(prezes, wiceprezes, prokurent, pełnomocnik, wspólnik spółki cywilnej </w:t>
      </w:r>
      <w:proofErr w:type="spellStart"/>
      <w:r w:rsidRPr="00D85B82">
        <w:rPr>
          <w:rFonts w:ascii="Arial" w:hAnsi="Arial" w:cs="Arial"/>
          <w:bCs/>
          <w:i/>
          <w:sz w:val="22"/>
          <w:szCs w:val="22"/>
          <w:lang w:eastAsia="ar-SA"/>
        </w:rPr>
        <w:t>itp</w:t>
      </w:r>
      <w:proofErr w:type="spellEnd"/>
      <w:r w:rsidRPr="00D85B82">
        <w:rPr>
          <w:rFonts w:ascii="Arial" w:hAnsi="Arial" w:cs="Arial"/>
          <w:bCs/>
          <w:i/>
          <w:sz w:val="22"/>
          <w:szCs w:val="22"/>
          <w:lang w:eastAsia="ar-SA"/>
        </w:rPr>
        <w:t>)</w:t>
      </w:r>
    </w:p>
    <w:p w14:paraId="5333232C" w14:textId="77777777" w:rsidR="00F019FA" w:rsidRPr="00D85B82" w:rsidRDefault="00F019FA" w:rsidP="00F019FA">
      <w:pPr>
        <w:tabs>
          <w:tab w:val="left" w:pos="4213"/>
        </w:tabs>
        <w:spacing w:after="240" w:line="360" w:lineRule="auto"/>
        <w:ind w:left="7"/>
        <w:rPr>
          <w:rFonts w:ascii="Arial" w:hAnsi="Arial" w:cs="Arial"/>
          <w:bCs/>
          <w:sz w:val="22"/>
          <w:szCs w:val="22"/>
          <w:lang w:eastAsia="ar-SA"/>
        </w:rPr>
      </w:pPr>
      <w:r w:rsidRPr="00D85B82">
        <w:rPr>
          <w:rFonts w:ascii="Arial" w:hAnsi="Arial" w:cs="Arial"/>
          <w:bCs/>
          <w:sz w:val="22"/>
          <w:szCs w:val="22"/>
          <w:lang w:eastAsia="ar-SA"/>
        </w:rPr>
        <w:t>……………………………………………………………………………………………………………</w:t>
      </w:r>
    </w:p>
    <w:p w14:paraId="636526B4" w14:textId="77777777" w:rsidR="00F019FA" w:rsidRPr="00D85B82" w:rsidRDefault="00F019FA" w:rsidP="005B42C2">
      <w:pPr>
        <w:numPr>
          <w:ilvl w:val="0"/>
          <w:numId w:val="12"/>
        </w:numPr>
        <w:suppressAutoHyphens w:val="0"/>
        <w:spacing w:before="240" w:after="200" w:line="276" w:lineRule="auto"/>
        <w:ind w:left="567" w:right="567" w:hanging="425"/>
        <w:rPr>
          <w:rFonts w:ascii="Arial" w:eastAsia="Calibri" w:hAnsi="Arial" w:cs="Arial"/>
          <w:b/>
          <w:sz w:val="22"/>
          <w:szCs w:val="22"/>
          <w:lang w:eastAsia="ar-SA"/>
        </w:rPr>
      </w:pPr>
      <w:r w:rsidRPr="00D85B82">
        <w:rPr>
          <w:rFonts w:ascii="Arial" w:eastAsia="Calibri" w:hAnsi="Arial" w:cs="Arial"/>
          <w:b/>
          <w:sz w:val="22"/>
          <w:szCs w:val="22"/>
          <w:lang w:eastAsia="ar-SA"/>
        </w:rPr>
        <w:t>OFEROWANY PRZEDMIOT ZAMÓWIENIA</w:t>
      </w:r>
    </w:p>
    <w:p w14:paraId="3A8AC412" w14:textId="09ABB0EE" w:rsidR="00F019FA" w:rsidRPr="00D85B82" w:rsidRDefault="00F019FA" w:rsidP="00EC0D5E">
      <w:pPr>
        <w:numPr>
          <w:ilvl w:val="0"/>
          <w:numId w:val="11"/>
        </w:numPr>
        <w:suppressAutoHyphens w:val="0"/>
        <w:spacing w:before="60" w:after="200" w:line="276" w:lineRule="auto"/>
        <w:jc w:val="both"/>
        <w:rPr>
          <w:rFonts w:ascii="Calibri" w:eastAsia="Calibri" w:hAnsi="Calibri"/>
          <w:b/>
          <w:bCs/>
          <w:sz w:val="22"/>
          <w:lang w:eastAsia="ar-SA"/>
        </w:rPr>
      </w:pPr>
      <w:r w:rsidRPr="00D85B82">
        <w:rPr>
          <w:rFonts w:ascii="Arial" w:eastAsia="Calibri" w:hAnsi="Arial" w:cs="Arial"/>
          <w:sz w:val="22"/>
          <w:szCs w:val="22"/>
          <w:lang w:eastAsia="ar-SA"/>
        </w:rPr>
        <w:t xml:space="preserve">Odpowiadając na publiczne ogłoszenie o zamówieniu publicznym pn. </w:t>
      </w:r>
      <w:r w:rsidR="00154C8F" w:rsidRPr="00D85B82">
        <w:rPr>
          <w:rFonts w:ascii="Arial" w:hAnsi="Arial" w:cs="Arial"/>
          <w:b/>
          <w:bCs/>
          <w:i/>
          <w:sz w:val="22"/>
          <w:szCs w:val="22"/>
        </w:rPr>
        <w:t>Opracowanie dokumentacji dotyczącej stanu danego obiektu budowlanego (</w:t>
      </w:r>
      <w:r w:rsidR="00D5330C" w:rsidRPr="00D85B82">
        <w:rPr>
          <w:rFonts w:ascii="Arial" w:hAnsi="Arial" w:cs="Arial"/>
          <w:b/>
          <w:bCs/>
          <w:i/>
          <w:sz w:val="22"/>
          <w:szCs w:val="22"/>
        </w:rPr>
        <w:t xml:space="preserve">miejsc </w:t>
      </w:r>
      <w:r w:rsidR="00154C8F" w:rsidRPr="00D85B82">
        <w:rPr>
          <w:rFonts w:ascii="Arial" w:hAnsi="Arial" w:cs="Arial"/>
          <w:b/>
          <w:bCs/>
          <w:i/>
          <w:sz w:val="22"/>
          <w:szCs w:val="22"/>
        </w:rPr>
        <w:t>ukrycia</w:t>
      </w:r>
      <w:r w:rsidR="00D5330C" w:rsidRPr="00D85B82">
        <w:rPr>
          <w:rFonts w:ascii="Arial" w:hAnsi="Arial" w:cs="Arial"/>
          <w:b/>
          <w:bCs/>
          <w:i/>
          <w:sz w:val="22"/>
          <w:szCs w:val="22"/>
        </w:rPr>
        <w:t>) na terenie Miasta Zamość</w:t>
      </w:r>
      <w:r w:rsidR="009346F6" w:rsidRPr="00D85B82">
        <w:rPr>
          <w:b/>
          <w:bCs/>
          <w:i/>
          <w:sz w:val="22"/>
          <w:szCs w:val="22"/>
        </w:rPr>
        <w:t xml:space="preserve"> </w:t>
      </w:r>
      <w:r w:rsidRPr="00D85B82">
        <w:rPr>
          <w:rFonts w:ascii="Arial" w:eastAsia="Calibri" w:hAnsi="Arial" w:cs="Arial"/>
          <w:b/>
          <w:i/>
          <w:sz w:val="22"/>
          <w:szCs w:val="22"/>
          <w:lang w:eastAsia="ar-SA"/>
        </w:rPr>
        <w:t xml:space="preserve">(znak sprawy: </w:t>
      </w:r>
      <w:r w:rsidR="000A527A" w:rsidRPr="00D85B82">
        <w:rPr>
          <w:rFonts w:ascii="Arial" w:eastAsia="Calibri" w:hAnsi="Arial" w:cs="Arial"/>
          <w:b/>
          <w:i/>
          <w:sz w:val="22"/>
          <w:szCs w:val="22"/>
          <w:lang w:eastAsia="ar-SA"/>
        </w:rPr>
        <w:t>RIM.272</w:t>
      </w:r>
      <w:r w:rsidR="005B22F2" w:rsidRPr="00D85B82">
        <w:rPr>
          <w:rFonts w:ascii="Arial" w:eastAsia="Calibri" w:hAnsi="Arial" w:cs="Arial"/>
          <w:b/>
          <w:i/>
          <w:sz w:val="22"/>
          <w:szCs w:val="22"/>
          <w:lang w:eastAsia="ar-SA"/>
        </w:rPr>
        <w:t>.</w:t>
      </w:r>
      <w:r w:rsidR="00D5330C" w:rsidRPr="00D85B82">
        <w:rPr>
          <w:rFonts w:ascii="Arial" w:eastAsia="Calibri" w:hAnsi="Arial" w:cs="Arial"/>
          <w:b/>
          <w:i/>
          <w:sz w:val="22"/>
          <w:szCs w:val="22"/>
          <w:lang w:eastAsia="ar-SA"/>
        </w:rPr>
        <w:t>40</w:t>
      </w:r>
      <w:r w:rsidR="006E2139" w:rsidRPr="00D85B82">
        <w:rPr>
          <w:rFonts w:ascii="Arial" w:eastAsia="Calibri" w:hAnsi="Arial" w:cs="Arial"/>
          <w:b/>
          <w:i/>
          <w:sz w:val="22"/>
          <w:szCs w:val="22"/>
          <w:lang w:eastAsia="ar-SA"/>
        </w:rPr>
        <w:t>.</w:t>
      </w:r>
      <w:r w:rsidR="003B4E13" w:rsidRPr="00D85B82">
        <w:rPr>
          <w:rFonts w:ascii="Arial" w:eastAsia="Calibri" w:hAnsi="Arial" w:cs="Arial"/>
          <w:b/>
          <w:i/>
          <w:sz w:val="22"/>
          <w:szCs w:val="22"/>
          <w:lang w:eastAsia="ar-SA"/>
        </w:rPr>
        <w:t>202</w:t>
      </w:r>
      <w:r w:rsidR="00F90E29" w:rsidRPr="00D85B82">
        <w:rPr>
          <w:rFonts w:ascii="Arial" w:eastAsia="Calibri" w:hAnsi="Arial" w:cs="Arial"/>
          <w:b/>
          <w:i/>
          <w:sz w:val="22"/>
          <w:szCs w:val="22"/>
          <w:lang w:eastAsia="ar-SA"/>
        </w:rPr>
        <w:t>5</w:t>
      </w:r>
      <w:r w:rsidRPr="00D85B82">
        <w:rPr>
          <w:rFonts w:ascii="Arial" w:eastAsia="Calibri" w:hAnsi="Arial" w:cs="Arial"/>
          <w:b/>
          <w:i/>
          <w:sz w:val="22"/>
          <w:szCs w:val="22"/>
          <w:lang w:eastAsia="ar-SA"/>
        </w:rPr>
        <w:t xml:space="preserve">.MT) </w:t>
      </w:r>
      <w:r w:rsidRPr="00D85B82">
        <w:rPr>
          <w:rFonts w:ascii="Arial" w:eastAsia="Calibri" w:hAnsi="Arial" w:cs="Arial"/>
          <w:sz w:val="22"/>
          <w:szCs w:val="22"/>
          <w:lang w:eastAsia="ar-SA"/>
        </w:rPr>
        <w:t>oferuje/my wykonanie przedmiotu zamówienia zgodnie z wymogami określonymi w s</w:t>
      </w:r>
      <w:r w:rsidR="00D25F42" w:rsidRPr="00D85B82">
        <w:rPr>
          <w:rFonts w:ascii="Arial" w:eastAsia="Calibri" w:hAnsi="Arial" w:cs="Arial"/>
          <w:sz w:val="22"/>
          <w:szCs w:val="22"/>
          <w:lang w:eastAsia="ar-SA"/>
        </w:rPr>
        <w:t>pecyfikacji warunków zamówienia:</w:t>
      </w:r>
    </w:p>
    <w:p w14:paraId="7890C9F7" w14:textId="1166450C" w:rsidR="00F019FA" w:rsidRPr="00D85B82" w:rsidRDefault="00F019FA" w:rsidP="003B4E13">
      <w:pPr>
        <w:suppressAutoHyphens w:val="0"/>
        <w:spacing w:before="60" w:line="360" w:lineRule="auto"/>
        <w:ind w:left="360"/>
        <w:jc w:val="both"/>
        <w:rPr>
          <w:rFonts w:ascii="Arial" w:hAnsi="Arial" w:cs="Arial"/>
          <w:sz w:val="22"/>
          <w:szCs w:val="22"/>
          <w:lang w:eastAsia="ar-SA"/>
        </w:rPr>
      </w:pPr>
      <w:r w:rsidRPr="00D85B82">
        <w:rPr>
          <w:rFonts w:ascii="Arial" w:hAnsi="Arial" w:cs="Arial"/>
          <w:sz w:val="22"/>
          <w:szCs w:val="22"/>
          <w:lang w:eastAsia="ar-SA"/>
        </w:rPr>
        <w:t xml:space="preserve">za </w:t>
      </w:r>
      <w:r w:rsidR="005B22F2" w:rsidRPr="00D85B82">
        <w:rPr>
          <w:rFonts w:ascii="Arial" w:hAnsi="Arial" w:cs="Arial"/>
          <w:sz w:val="22"/>
          <w:szCs w:val="22"/>
          <w:lang w:eastAsia="ar-SA"/>
        </w:rPr>
        <w:t xml:space="preserve">łączną </w:t>
      </w:r>
      <w:r w:rsidRPr="00D85B82">
        <w:rPr>
          <w:rFonts w:ascii="Arial" w:hAnsi="Arial" w:cs="Arial"/>
          <w:sz w:val="22"/>
          <w:szCs w:val="22"/>
          <w:lang w:eastAsia="ar-SA"/>
        </w:rPr>
        <w:t>cenę ryczałtową</w:t>
      </w:r>
      <w:r w:rsidR="00265404" w:rsidRPr="00D85B82">
        <w:rPr>
          <w:rFonts w:ascii="Arial" w:hAnsi="Arial" w:cs="Arial"/>
          <w:sz w:val="22"/>
          <w:szCs w:val="22"/>
          <w:lang w:eastAsia="ar-SA"/>
        </w:rPr>
        <w:t>:</w:t>
      </w:r>
      <w:r w:rsidRPr="00D85B82">
        <w:rPr>
          <w:rFonts w:ascii="Arial" w:hAnsi="Arial" w:cs="Arial"/>
          <w:sz w:val="22"/>
          <w:szCs w:val="22"/>
          <w:lang w:eastAsia="ar-SA"/>
        </w:rPr>
        <w:t xml:space="preserve"> </w:t>
      </w:r>
    </w:p>
    <w:p w14:paraId="65A10A5B" w14:textId="77777777" w:rsidR="00F019FA" w:rsidRPr="00D85B82" w:rsidRDefault="00F019FA" w:rsidP="003B4E13">
      <w:pPr>
        <w:suppressAutoHyphens w:val="0"/>
        <w:spacing w:before="60" w:line="360" w:lineRule="auto"/>
        <w:ind w:left="360"/>
        <w:jc w:val="both"/>
        <w:rPr>
          <w:rFonts w:ascii="Arial" w:hAnsi="Arial" w:cs="Arial"/>
          <w:sz w:val="22"/>
          <w:szCs w:val="22"/>
          <w:lang w:eastAsia="ar-SA"/>
        </w:rPr>
      </w:pPr>
      <w:r w:rsidRPr="00D85B82">
        <w:rPr>
          <w:rFonts w:ascii="Arial" w:hAnsi="Arial" w:cs="Arial"/>
          <w:sz w:val="22"/>
          <w:szCs w:val="22"/>
          <w:lang w:eastAsia="ar-SA"/>
        </w:rPr>
        <w:t xml:space="preserve">brutto: ………………….…………..…………………………………….…….…..………...zł, </w:t>
      </w:r>
    </w:p>
    <w:p w14:paraId="6E172830" w14:textId="77777777" w:rsidR="00F019FA" w:rsidRPr="00D85B82" w:rsidRDefault="00F019FA" w:rsidP="003B4E13">
      <w:pPr>
        <w:spacing w:before="60" w:line="360" w:lineRule="auto"/>
        <w:ind w:left="360"/>
        <w:jc w:val="both"/>
        <w:rPr>
          <w:rFonts w:ascii="Arial" w:hAnsi="Arial" w:cs="Arial"/>
          <w:sz w:val="22"/>
          <w:szCs w:val="22"/>
          <w:lang w:eastAsia="ar-SA"/>
        </w:rPr>
      </w:pPr>
      <w:r w:rsidRPr="00D85B82">
        <w:rPr>
          <w:rFonts w:ascii="Arial" w:hAnsi="Arial" w:cs="Arial"/>
          <w:sz w:val="22"/>
          <w:szCs w:val="22"/>
          <w:lang w:eastAsia="ar-SA"/>
        </w:rPr>
        <w:t>słownie: …………………………………………………………………..………….....…….zł,</w:t>
      </w:r>
    </w:p>
    <w:p w14:paraId="096D9F32" w14:textId="4F8F94A8" w:rsidR="00F019FA" w:rsidRPr="00D85B82" w:rsidRDefault="00F019FA" w:rsidP="003B4E13">
      <w:pPr>
        <w:spacing w:before="60" w:line="360" w:lineRule="auto"/>
        <w:ind w:left="360"/>
        <w:jc w:val="both"/>
        <w:rPr>
          <w:rFonts w:ascii="Arial" w:hAnsi="Arial" w:cs="Arial"/>
          <w:sz w:val="22"/>
          <w:szCs w:val="22"/>
          <w:lang w:eastAsia="ar-SA"/>
        </w:rPr>
      </w:pPr>
      <w:r w:rsidRPr="00D85B82">
        <w:rPr>
          <w:rFonts w:ascii="Arial" w:hAnsi="Arial" w:cs="Arial"/>
          <w:sz w:val="22"/>
          <w:szCs w:val="22"/>
          <w:lang w:eastAsia="ar-SA"/>
        </w:rPr>
        <w:t xml:space="preserve">podatek od towarów i usług VAT: stawka </w:t>
      </w:r>
      <w:r w:rsidR="003B4E13" w:rsidRPr="00D85B82">
        <w:rPr>
          <w:rFonts w:ascii="Arial" w:hAnsi="Arial" w:cs="Arial"/>
          <w:sz w:val="22"/>
          <w:szCs w:val="22"/>
          <w:lang w:eastAsia="ar-SA"/>
        </w:rPr>
        <w:t>…………</w:t>
      </w:r>
      <w:r w:rsidR="00265404" w:rsidRPr="00D85B82">
        <w:rPr>
          <w:rFonts w:ascii="Arial" w:hAnsi="Arial" w:cs="Arial"/>
          <w:sz w:val="22"/>
          <w:szCs w:val="22"/>
          <w:lang w:eastAsia="ar-SA"/>
        </w:rPr>
        <w:t xml:space="preserve"> %</w:t>
      </w:r>
      <w:r w:rsidRPr="00D85B82">
        <w:rPr>
          <w:rFonts w:ascii="Arial" w:hAnsi="Arial" w:cs="Arial"/>
          <w:sz w:val="22"/>
          <w:szCs w:val="22"/>
          <w:lang w:eastAsia="ar-SA"/>
        </w:rPr>
        <w:t xml:space="preserve">, </w:t>
      </w:r>
    </w:p>
    <w:p w14:paraId="4D80E80D" w14:textId="77777777" w:rsidR="00F019FA" w:rsidRPr="00D85B82" w:rsidRDefault="00F019FA" w:rsidP="003B4E13">
      <w:pPr>
        <w:spacing w:before="60" w:line="360" w:lineRule="auto"/>
        <w:ind w:left="360"/>
        <w:jc w:val="both"/>
        <w:rPr>
          <w:rFonts w:ascii="Arial" w:hAnsi="Arial" w:cs="Arial"/>
          <w:sz w:val="22"/>
          <w:szCs w:val="22"/>
          <w:lang w:eastAsia="ar-SA"/>
        </w:rPr>
      </w:pPr>
      <w:r w:rsidRPr="00D85B82">
        <w:rPr>
          <w:rFonts w:ascii="Arial" w:hAnsi="Arial" w:cs="Arial"/>
          <w:sz w:val="22"/>
          <w:szCs w:val="22"/>
          <w:lang w:eastAsia="ar-SA"/>
        </w:rPr>
        <w:t xml:space="preserve">wartość: ……………………………………………………..………….…………....…...…. zł, </w:t>
      </w:r>
    </w:p>
    <w:p w14:paraId="65531EFA" w14:textId="77777777" w:rsidR="00F019FA" w:rsidRPr="00D85B82" w:rsidRDefault="00F019FA" w:rsidP="003B4E13">
      <w:pPr>
        <w:spacing w:before="60" w:line="360" w:lineRule="auto"/>
        <w:ind w:left="360"/>
        <w:jc w:val="both"/>
        <w:rPr>
          <w:rFonts w:ascii="Arial" w:hAnsi="Arial" w:cs="Arial"/>
          <w:sz w:val="22"/>
          <w:szCs w:val="22"/>
          <w:lang w:eastAsia="ar-SA"/>
        </w:rPr>
      </w:pPr>
      <w:r w:rsidRPr="00D85B82">
        <w:rPr>
          <w:rFonts w:ascii="Arial" w:hAnsi="Arial" w:cs="Arial"/>
          <w:sz w:val="22"/>
          <w:szCs w:val="22"/>
          <w:lang w:eastAsia="ar-SA"/>
        </w:rPr>
        <w:t>słownie: …………….……………………………………………………………………...….zł,</w:t>
      </w:r>
    </w:p>
    <w:p w14:paraId="40D83802" w14:textId="471A1031" w:rsidR="00F019FA" w:rsidRPr="00D85B82" w:rsidRDefault="00F019FA" w:rsidP="003B4E13">
      <w:pPr>
        <w:spacing w:before="60" w:line="360" w:lineRule="auto"/>
        <w:ind w:left="360"/>
        <w:rPr>
          <w:rFonts w:ascii="Arial" w:hAnsi="Arial" w:cs="Arial"/>
          <w:sz w:val="22"/>
          <w:szCs w:val="22"/>
          <w:lang w:eastAsia="ar-SA"/>
        </w:rPr>
      </w:pPr>
      <w:r w:rsidRPr="00D85B82">
        <w:rPr>
          <w:rFonts w:ascii="Arial" w:hAnsi="Arial" w:cs="Arial"/>
          <w:sz w:val="22"/>
          <w:szCs w:val="22"/>
          <w:lang w:eastAsia="ar-SA"/>
        </w:rPr>
        <w:t xml:space="preserve">netto: ………………………………………………………….……………………..zł, </w:t>
      </w:r>
    </w:p>
    <w:p w14:paraId="41E980BD" w14:textId="77777777" w:rsidR="00F019FA" w:rsidRPr="00D85B82" w:rsidRDefault="00F019FA" w:rsidP="003B4E13">
      <w:pPr>
        <w:spacing w:before="60" w:line="360" w:lineRule="auto"/>
        <w:ind w:left="360"/>
        <w:rPr>
          <w:rFonts w:ascii="Arial" w:hAnsi="Arial" w:cs="Arial"/>
          <w:sz w:val="22"/>
          <w:szCs w:val="22"/>
          <w:lang w:eastAsia="ar-SA"/>
        </w:rPr>
      </w:pPr>
      <w:r w:rsidRPr="00D85B82">
        <w:rPr>
          <w:rFonts w:ascii="Arial" w:hAnsi="Arial" w:cs="Arial"/>
          <w:sz w:val="22"/>
          <w:szCs w:val="22"/>
          <w:lang w:eastAsia="ar-SA"/>
        </w:rPr>
        <w:t>słownie: …………………………………………………………...…………………….…….zł.</w:t>
      </w:r>
    </w:p>
    <w:p w14:paraId="3A974B3D" w14:textId="77777777" w:rsidR="00F019FA" w:rsidRPr="00D85B82" w:rsidRDefault="00F019FA" w:rsidP="00F019FA">
      <w:pPr>
        <w:suppressAutoHyphens w:val="0"/>
        <w:ind w:left="567"/>
        <w:jc w:val="both"/>
        <w:rPr>
          <w:rFonts w:ascii="Arial" w:eastAsia="Calibri" w:hAnsi="Arial" w:cs="Arial"/>
          <w:b/>
          <w:color w:val="000000"/>
          <w:sz w:val="22"/>
          <w:lang w:eastAsia="ar-SA"/>
        </w:rPr>
      </w:pPr>
    </w:p>
    <w:p w14:paraId="5977993C" w14:textId="4B77282C" w:rsidR="003B4E13" w:rsidRPr="00D85B82" w:rsidRDefault="003B4E13" w:rsidP="003B4E13">
      <w:pPr>
        <w:numPr>
          <w:ilvl w:val="0"/>
          <w:numId w:val="4"/>
        </w:numPr>
        <w:suppressAutoHyphens w:val="0"/>
        <w:spacing w:after="60" w:line="276" w:lineRule="auto"/>
        <w:ind w:left="360" w:hanging="357"/>
        <w:jc w:val="both"/>
        <w:rPr>
          <w:rFonts w:ascii="Arial" w:hAnsi="Arial" w:cs="Arial"/>
          <w:b/>
          <w:sz w:val="22"/>
          <w:szCs w:val="22"/>
        </w:rPr>
      </w:pPr>
      <w:r w:rsidRPr="00D85B82">
        <w:rPr>
          <w:rFonts w:ascii="Arial" w:hAnsi="Arial" w:cs="Arial"/>
          <w:b/>
          <w:color w:val="000000"/>
          <w:sz w:val="22"/>
          <w:szCs w:val="22"/>
        </w:rPr>
        <w:t xml:space="preserve">Oświadczam/y, że do realizacji przedmiotu zamówienia </w:t>
      </w:r>
      <w:r w:rsidR="00B31C88" w:rsidRPr="00D85B82">
        <w:rPr>
          <w:rFonts w:ascii="Arial" w:hAnsi="Arial" w:cs="Arial"/>
          <w:b/>
          <w:sz w:val="22"/>
          <w:szCs w:val="22"/>
        </w:rPr>
        <w:t xml:space="preserve">wyznaczam/y </w:t>
      </w:r>
      <w:r w:rsidR="00892E9F" w:rsidRPr="00D85B82">
        <w:rPr>
          <w:rFonts w:ascii="Arial" w:hAnsi="Arial" w:cs="Arial"/>
          <w:b/>
          <w:sz w:val="22"/>
          <w:szCs w:val="22"/>
        </w:rPr>
        <w:t xml:space="preserve">eksperta </w:t>
      </w:r>
      <w:r w:rsidR="00C10BC6" w:rsidRPr="00D85B82">
        <w:rPr>
          <w:rFonts w:ascii="Arial" w:hAnsi="Arial" w:cs="Arial"/>
          <w:b/>
          <w:sz w:val="22"/>
          <w:szCs w:val="22"/>
        </w:rPr>
        <w:t>branży ogólnobudowlanej</w:t>
      </w:r>
      <w:r w:rsidR="00B31C88" w:rsidRPr="00D85B82">
        <w:rPr>
          <w:rFonts w:ascii="Arial" w:hAnsi="Arial" w:cs="Arial"/>
          <w:b/>
          <w:sz w:val="22"/>
          <w:szCs w:val="22"/>
          <w:vertAlign w:val="superscript"/>
        </w:rPr>
        <w:t xml:space="preserve"> </w:t>
      </w:r>
      <w:r w:rsidR="009E4FFE" w:rsidRPr="00D85B82">
        <w:rPr>
          <w:rFonts w:ascii="Arial" w:hAnsi="Arial" w:cs="Arial"/>
          <w:b/>
          <w:sz w:val="22"/>
          <w:szCs w:val="22"/>
          <w:vertAlign w:val="superscript"/>
        </w:rPr>
        <w:t>(2)</w:t>
      </w:r>
      <w:r w:rsidR="009E4FFE" w:rsidRPr="00D85B82">
        <w:rPr>
          <w:rFonts w:ascii="Arial" w:hAnsi="Arial" w:cs="Arial"/>
          <w:b/>
          <w:sz w:val="22"/>
          <w:szCs w:val="22"/>
        </w:rPr>
        <w:t>:</w:t>
      </w:r>
    </w:p>
    <w:p w14:paraId="5C3E6597" w14:textId="626FC685" w:rsidR="003B4E13" w:rsidRPr="00D85B82" w:rsidRDefault="003B4E13" w:rsidP="003B4E13">
      <w:pPr>
        <w:spacing w:before="120" w:after="120" w:line="276" w:lineRule="auto"/>
        <w:ind w:left="357"/>
        <w:jc w:val="both"/>
        <w:rPr>
          <w:rFonts w:ascii="Arial" w:hAnsi="Arial" w:cs="Arial"/>
          <w:b/>
          <w:color w:val="000000"/>
          <w:sz w:val="23"/>
          <w:szCs w:val="23"/>
        </w:rPr>
      </w:pPr>
      <w:r w:rsidRPr="00D85B82">
        <w:rPr>
          <w:rFonts w:ascii="Arial" w:hAnsi="Arial" w:cs="Arial"/>
          <w:b/>
          <w:color w:val="000000"/>
          <w:sz w:val="23"/>
          <w:szCs w:val="23"/>
        </w:rPr>
        <w:t xml:space="preserve">panią/pana ……………………………………. </w:t>
      </w:r>
      <w:r w:rsidR="009D24B4" w:rsidRPr="00D85B82">
        <w:rPr>
          <w:rFonts w:ascii="Arial" w:hAnsi="Arial" w:cs="Arial"/>
          <w:i/>
          <w:color w:val="000000"/>
          <w:sz w:val="23"/>
          <w:szCs w:val="23"/>
        </w:rPr>
        <w:t>(</w:t>
      </w:r>
      <w:r w:rsidR="009D24B4" w:rsidRPr="00D85B82">
        <w:rPr>
          <w:rFonts w:ascii="Arial" w:hAnsi="Arial" w:cs="Arial"/>
          <w:i/>
          <w:color w:val="000000"/>
          <w:sz w:val="20"/>
          <w:szCs w:val="20"/>
        </w:rPr>
        <w:t>należy wpisać imię i nazwisko</w:t>
      </w:r>
      <w:r w:rsidR="009D24B4" w:rsidRPr="00D85B82">
        <w:rPr>
          <w:rFonts w:ascii="Arial" w:hAnsi="Arial" w:cs="Arial"/>
          <w:i/>
          <w:color w:val="000000"/>
          <w:sz w:val="23"/>
          <w:szCs w:val="23"/>
        </w:rPr>
        <w:t>)</w:t>
      </w:r>
      <w:r w:rsidRPr="00D85B82">
        <w:rPr>
          <w:rFonts w:ascii="Arial" w:hAnsi="Arial" w:cs="Arial"/>
          <w:color w:val="000000"/>
          <w:sz w:val="23"/>
          <w:szCs w:val="23"/>
        </w:rPr>
        <w:t xml:space="preserve">, </w:t>
      </w:r>
    </w:p>
    <w:p w14:paraId="60CC470B" w14:textId="54BB0E14" w:rsidR="003B4E13" w:rsidRPr="00D85B82" w:rsidRDefault="003B4E13" w:rsidP="003B4E13">
      <w:pPr>
        <w:spacing w:line="276" w:lineRule="auto"/>
        <w:ind w:left="357"/>
        <w:jc w:val="both"/>
        <w:rPr>
          <w:rFonts w:ascii="Arial" w:hAnsi="Arial" w:cs="Arial"/>
          <w:sz w:val="23"/>
          <w:szCs w:val="23"/>
        </w:rPr>
      </w:pPr>
      <w:r w:rsidRPr="00D85B82">
        <w:rPr>
          <w:rFonts w:ascii="Arial" w:hAnsi="Arial" w:cs="Arial"/>
          <w:b/>
          <w:sz w:val="22"/>
          <w:szCs w:val="22"/>
        </w:rPr>
        <w:t xml:space="preserve">która/y </w:t>
      </w:r>
      <w:r w:rsidR="009346F6" w:rsidRPr="00D85B82">
        <w:rPr>
          <w:rFonts w:ascii="Arial" w:hAnsi="Arial" w:cs="Arial"/>
          <w:b/>
          <w:sz w:val="22"/>
          <w:szCs w:val="22"/>
        </w:rPr>
        <w:t>spełnia wymagania w zakresie</w:t>
      </w:r>
      <w:r w:rsidRPr="00D85B82">
        <w:rPr>
          <w:rFonts w:ascii="Arial" w:hAnsi="Arial" w:cs="Arial"/>
          <w:b/>
          <w:sz w:val="22"/>
          <w:szCs w:val="22"/>
        </w:rPr>
        <w:t xml:space="preserve"> </w:t>
      </w:r>
      <w:r w:rsidR="009346F6" w:rsidRPr="00D85B82">
        <w:rPr>
          <w:rFonts w:ascii="Arial" w:hAnsi="Arial" w:cs="Arial"/>
          <w:b/>
          <w:sz w:val="22"/>
          <w:szCs w:val="22"/>
        </w:rPr>
        <w:t>uprawnień</w:t>
      </w:r>
      <w:r w:rsidRPr="00D85B82">
        <w:rPr>
          <w:rFonts w:ascii="Arial" w:hAnsi="Arial" w:cs="Arial"/>
          <w:b/>
          <w:sz w:val="22"/>
          <w:szCs w:val="22"/>
        </w:rPr>
        <w:t xml:space="preserve"> budowlan</w:t>
      </w:r>
      <w:r w:rsidR="009346F6" w:rsidRPr="00D85B82">
        <w:rPr>
          <w:rFonts w:ascii="Arial" w:hAnsi="Arial" w:cs="Arial"/>
          <w:b/>
          <w:sz w:val="22"/>
          <w:szCs w:val="22"/>
        </w:rPr>
        <w:t>ych</w:t>
      </w:r>
      <w:r w:rsidRPr="00D85B82">
        <w:rPr>
          <w:rFonts w:ascii="Arial" w:hAnsi="Arial" w:cs="Arial"/>
          <w:b/>
          <w:sz w:val="22"/>
          <w:szCs w:val="22"/>
        </w:rPr>
        <w:t>, kwalifikacj</w:t>
      </w:r>
      <w:r w:rsidR="009346F6" w:rsidRPr="00D85B82">
        <w:rPr>
          <w:rFonts w:ascii="Arial" w:hAnsi="Arial" w:cs="Arial"/>
          <w:b/>
          <w:sz w:val="22"/>
          <w:szCs w:val="22"/>
        </w:rPr>
        <w:t>i zawodowych</w:t>
      </w:r>
      <w:r w:rsidRPr="00D85B82">
        <w:rPr>
          <w:rFonts w:ascii="Arial" w:hAnsi="Arial" w:cs="Arial"/>
          <w:b/>
          <w:sz w:val="22"/>
          <w:szCs w:val="22"/>
        </w:rPr>
        <w:t xml:space="preserve">  i doświadczenie opisane</w:t>
      </w:r>
      <w:r w:rsidR="009346F6" w:rsidRPr="00D85B82">
        <w:rPr>
          <w:rFonts w:ascii="Arial" w:hAnsi="Arial" w:cs="Arial"/>
          <w:b/>
          <w:sz w:val="22"/>
          <w:szCs w:val="22"/>
        </w:rPr>
        <w:t>go</w:t>
      </w:r>
      <w:r w:rsidRPr="00D85B82">
        <w:rPr>
          <w:rFonts w:ascii="Arial" w:hAnsi="Arial" w:cs="Arial"/>
          <w:b/>
          <w:sz w:val="22"/>
          <w:szCs w:val="22"/>
        </w:rPr>
        <w:t xml:space="preserve"> w pkt </w:t>
      </w:r>
      <w:r w:rsidR="005B22F2" w:rsidRPr="00D85B82">
        <w:rPr>
          <w:rFonts w:ascii="Arial" w:hAnsi="Arial" w:cs="Arial"/>
          <w:b/>
          <w:sz w:val="22"/>
          <w:szCs w:val="22"/>
        </w:rPr>
        <w:t>5</w:t>
      </w:r>
      <w:r w:rsidRPr="00D85B82">
        <w:rPr>
          <w:rFonts w:ascii="Arial" w:hAnsi="Arial" w:cs="Arial"/>
          <w:b/>
          <w:sz w:val="22"/>
          <w:szCs w:val="22"/>
        </w:rPr>
        <w:t>.</w:t>
      </w:r>
      <w:r w:rsidR="005B22F2" w:rsidRPr="00D85B82">
        <w:rPr>
          <w:rFonts w:ascii="Arial" w:hAnsi="Arial" w:cs="Arial"/>
          <w:b/>
          <w:sz w:val="22"/>
          <w:szCs w:val="22"/>
        </w:rPr>
        <w:t>3.</w:t>
      </w:r>
      <w:r w:rsidRPr="00D85B82">
        <w:rPr>
          <w:rFonts w:ascii="Arial" w:hAnsi="Arial" w:cs="Arial"/>
          <w:b/>
          <w:sz w:val="22"/>
          <w:szCs w:val="22"/>
        </w:rPr>
        <w:t>1.4</w:t>
      </w:r>
      <w:r w:rsidR="009346F6" w:rsidRPr="00D85B82">
        <w:rPr>
          <w:rFonts w:ascii="Arial" w:hAnsi="Arial" w:cs="Arial"/>
          <w:b/>
          <w:sz w:val="22"/>
          <w:szCs w:val="22"/>
        </w:rPr>
        <w:t>.</w:t>
      </w:r>
      <w:r w:rsidR="005B22F2" w:rsidRPr="00D85B82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="005B22F2" w:rsidRPr="00D85B82">
        <w:rPr>
          <w:rFonts w:ascii="Arial" w:hAnsi="Arial" w:cs="Arial"/>
          <w:b/>
          <w:sz w:val="22"/>
          <w:szCs w:val="22"/>
        </w:rPr>
        <w:t>ppkt</w:t>
      </w:r>
      <w:proofErr w:type="spellEnd"/>
      <w:r w:rsidR="005B22F2" w:rsidRPr="00D85B82">
        <w:rPr>
          <w:rFonts w:ascii="Arial" w:hAnsi="Arial" w:cs="Arial"/>
          <w:b/>
          <w:sz w:val="22"/>
          <w:szCs w:val="22"/>
        </w:rPr>
        <w:t xml:space="preserve"> 2</w:t>
      </w:r>
      <w:r w:rsidR="00B31C88" w:rsidRPr="00D85B82">
        <w:rPr>
          <w:rFonts w:ascii="Arial" w:hAnsi="Arial" w:cs="Arial"/>
          <w:b/>
          <w:sz w:val="22"/>
          <w:szCs w:val="22"/>
        </w:rPr>
        <w:t xml:space="preserve"> S</w:t>
      </w:r>
      <w:r w:rsidRPr="00D85B82">
        <w:rPr>
          <w:rFonts w:ascii="Arial" w:hAnsi="Arial" w:cs="Arial"/>
          <w:b/>
          <w:sz w:val="22"/>
          <w:szCs w:val="22"/>
        </w:rPr>
        <w:t xml:space="preserve">WZ oraz </w:t>
      </w:r>
      <w:r w:rsidR="009346F6" w:rsidRPr="00D85B82">
        <w:rPr>
          <w:rFonts w:ascii="Arial" w:hAnsi="Arial" w:cs="Arial"/>
          <w:b/>
          <w:sz w:val="22"/>
          <w:szCs w:val="22"/>
        </w:rPr>
        <w:t xml:space="preserve">posiada doświadczenie </w:t>
      </w:r>
      <w:r w:rsidRPr="00D85B82">
        <w:rPr>
          <w:rFonts w:ascii="Arial" w:hAnsi="Arial" w:cs="Arial"/>
          <w:b/>
          <w:sz w:val="22"/>
          <w:szCs w:val="22"/>
        </w:rPr>
        <w:t xml:space="preserve">zgodne  z opisem kryterium oceny ofert, </w:t>
      </w:r>
      <w:r w:rsidR="00B31C88" w:rsidRPr="00D85B82">
        <w:rPr>
          <w:rFonts w:ascii="Arial" w:hAnsi="Arial" w:cs="Arial"/>
          <w:b/>
          <w:sz w:val="22"/>
          <w:szCs w:val="22"/>
        </w:rPr>
        <w:t>określone</w:t>
      </w:r>
      <w:r w:rsidRPr="00D85B82">
        <w:rPr>
          <w:rFonts w:ascii="Arial" w:hAnsi="Arial" w:cs="Arial"/>
          <w:b/>
          <w:sz w:val="22"/>
          <w:szCs w:val="22"/>
        </w:rPr>
        <w:t xml:space="preserve"> w pkt 15.9.2 SWZ, nabyte przy </w:t>
      </w:r>
      <w:r w:rsidR="00B31C88" w:rsidRPr="00D85B82">
        <w:rPr>
          <w:rFonts w:ascii="Arial" w:hAnsi="Arial" w:cs="Arial"/>
          <w:b/>
          <w:sz w:val="22"/>
          <w:szCs w:val="22"/>
        </w:rPr>
        <w:t>wykonaniu</w:t>
      </w:r>
      <w:r w:rsidRPr="00D85B82">
        <w:rPr>
          <w:rFonts w:ascii="Arial" w:hAnsi="Arial" w:cs="Arial"/>
          <w:b/>
          <w:sz w:val="23"/>
          <w:szCs w:val="23"/>
        </w:rPr>
        <w:t xml:space="preserve"> …………….</w:t>
      </w:r>
      <w:r w:rsidRPr="00D85B82">
        <w:rPr>
          <w:rFonts w:ascii="Arial" w:hAnsi="Arial" w:cs="Arial"/>
          <w:b/>
          <w:sz w:val="23"/>
          <w:szCs w:val="23"/>
          <w:vertAlign w:val="superscript"/>
        </w:rPr>
        <w:t>(</w:t>
      </w:r>
      <w:r w:rsidR="009D24B4" w:rsidRPr="00D85B82">
        <w:rPr>
          <w:rFonts w:ascii="Arial" w:hAnsi="Arial" w:cs="Arial"/>
          <w:b/>
          <w:sz w:val="23"/>
          <w:szCs w:val="23"/>
          <w:vertAlign w:val="superscript"/>
        </w:rPr>
        <w:t>2</w:t>
      </w:r>
      <w:r w:rsidRPr="00D85B82">
        <w:rPr>
          <w:rFonts w:ascii="Arial" w:hAnsi="Arial" w:cs="Arial"/>
          <w:b/>
          <w:sz w:val="23"/>
          <w:szCs w:val="23"/>
          <w:vertAlign w:val="superscript"/>
        </w:rPr>
        <w:t xml:space="preserve">) </w:t>
      </w:r>
      <w:r w:rsidRPr="00D85B82">
        <w:rPr>
          <w:rFonts w:ascii="Arial" w:hAnsi="Arial" w:cs="Arial"/>
          <w:i/>
          <w:sz w:val="20"/>
          <w:szCs w:val="20"/>
        </w:rPr>
        <w:t>(należy wpisać liczbę zadań)</w:t>
      </w:r>
      <w:r w:rsidRPr="00D85B82">
        <w:rPr>
          <w:rFonts w:ascii="Arial" w:hAnsi="Arial" w:cs="Arial"/>
          <w:b/>
          <w:sz w:val="23"/>
          <w:szCs w:val="23"/>
        </w:rPr>
        <w:t xml:space="preserve"> </w:t>
      </w:r>
      <w:r w:rsidRPr="00D85B82">
        <w:rPr>
          <w:rFonts w:ascii="Arial" w:hAnsi="Arial" w:cs="Arial"/>
          <w:b/>
          <w:sz w:val="22"/>
          <w:szCs w:val="22"/>
        </w:rPr>
        <w:t xml:space="preserve">wskazanych poniżej </w:t>
      </w:r>
      <w:r w:rsidR="00154C8F" w:rsidRPr="00D85B82">
        <w:rPr>
          <w:rFonts w:ascii="Arial" w:hAnsi="Arial" w:cs="Arial"/>
          <w:b/>
          <w:color w:val="000000" w:themeColor="text1"/>
          <w:sz w:val="22"/>
          <w:szCs w:val="22"/>
        </w:rPr>
        <w:t xml:space="preserve">ekspertyz </w:t>
      </w:r>
      <w:r w:rsidR="00D74CE1">
        <w:rPr>
          <w:rFonts w:ascii="Arial" w:hAnsi="Arial" w:cs="Arial"/>
          <w:b/>
          <w:color w:val="000000" w:themeColor="text1"/>
          <w:sz w:val="22"/>
          <w:szCs w:val="22"/>
        </w:rPr>
        <w:t>budowlanych</w:t>
      </w:r>
      <w:r w:rsidR="00B9158E" w:rsidRPr="00D85B82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r w:rsidRPr="00D85B82">
        <w:rPr>
          <w:rFonts w:ascii="Arial" w:hAnsi="Arial" w:cs="Arial"/>
          <w:i/>
          <w:sz w:val="23"/>
          <w:szCs w:val="23"/>
        </w:rPr>
        <w:t>(</w:t>
      </w:r>
      <w:r w:rsidRPr="00D85B82">
        <w:rPr>
          <w:rFonts w:ascii="Arial" w:hAnsi="Arial" w:cs="Arial"/>
          <w:i/>
          <w:sz w:val="20"/>
          <w:szCs w:val="20"/>
        </w:rPr>
        <w:t>należy wymienić te zadania i wypełnić wszystkie rubryki w tabeli)</w:t>
      </w:r>
      <w:r w:rsidRPr="00D85B82">
        <w:rPr>
          <w:rFonts w:ascii="Arial" w:hAnsi="Arial" w:cs="Arial"/>
          <w:b/>
          <w:sz w:val="23"/>
          <w:szCs w:val="23"/>
          <w:vertAlign w:val="superscript"/>
        </w:rPr>
        <w:t xml:space="preserve"> (</w:t>
      </w:r>
      <w:r w:rsidR="009D24B4" w:rsidRPr="00D85B82">
        <w:rPr>
          <w:rFonts w:ascii="Arial" w:hAnsi="Arial" w:cs="Arial"/>
          <w:b/>
          <w:sz w:val="23"/>
          <w:szCs w:val="23"/>
          <w:vertAlign w:val="superscript"/>
        </w:rPr>
        <w:t>2</w:t>
      </w:r>
      <w:r w:rsidRPr="00D85B82">
        <w:rPr>
          <w:rFonts w:ascii="Arial" w:hAnsi="Arial" w:cs="Arial"/>
          <w:b/>
          <w:sz w:val="23"/>
          <w:szCs w:val="23"/>
          <w:vertAlign w:val="superscript"/>
        </w:rPr>
        <w:t>)</w:t>
      </w:r>
      <w:r w:rsidRPr="00D85B82">
        <w:rPr>
          <w:rFonts w:ascii="Arial" w:hAnsi="Arial" w:cs="Arial"/>
          <w:sz w:val="23"/>
          <w:szCs w:val="23"/>
        </w:rPr>
        <w:t>:</w:t>
      </w:r>
    </w:p>
    <w:tbl>
      <w:tblPr>
        <w:tblW w:w="0" w:type="auto"/>
        <w:tblInd w:w="3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74"/>
      </w:tblGrid>
      <w:tr w:rsidR="00892E9F" w:rsidRPr="00D85B82" w14:paraId="6F33BB20" w14:textId="77777777" w:rsidTr="007A0E7C">
        <w:tc>
          <w:tcPr>
            <w:tcW w:w="8874" w:type="dxa"/>
            <w:shd w:val="clear" w:color="auto" w:fill="auto"/>
          </w:tcPr>
          <w:p w14:paraId="60983FB9" w14:textId="33055C85" w:rsidR="003B4E13" w:rsidRPr="00D85B82" w:rsidRDefault="00B9158E" w:rsidP="006F4CA7">
            <w:pPr>
              <w:spacing w:before="120" w:after="120" w:line="276" w:lineRule="auto"/>
              <w:jc w:val="both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D85B82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 xml:space="preserve">Ekspertyza </w:t>
            </w:r>
            <w:r w:rsidR="00D74CE1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budowlana</w:t>
            </w:r>
            <w:r w:rsidR="003B4E13" w:rsidRPr="00D85B82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 xml:space="preserve"> 1</w:t>
            </w:r>
          </w:p>
          <w:p w14:paraId="1F6F6962" w14:textId="77777777" w:rsidR="00C3757A" w:rsidRPr="00D85B82" w:rsidRDefault="00C3757A" w:rsidP="00C3757A">
            <w:pPr>
              <w:numPr>
                <w:ilvl w:val="0"/>
                <w:numId w:val="9"/>
              </w:numPr>
              <w:suppressAutoHyphens w:val="0"/>
              <w:spacing w:line="324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85B82">
              <w:rPr>
                <w:rFonts w:ascii="Arial" w:hAnsi="Arial" w:cs="Arial"/>
                <w:sz w:val="22"/>
                <w:szCs w:val="22"/>
              </w:rPr>
              <w:t>nazwa zadania: ……………………………………………………………………</w:t>
            </w:r>
          </w:p>
          <w:p w14:paraId="2D10449C" w14:textId="2DA9E7F5" w:rsidR="00C3757A" w:rsidRPr="00D85B82" w:rsidRDefault="00C3757A" w:rsidP="00C3757A">
            <w:pPr>
              <w:numPr>
                <w:ilvl w:val="0"/>
                <w:numId w:val="9"/>
              </w:numPr>
              <w:suppressAutoHyphens w:val="0"/>
              <w:spacing w:line="324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85B82">
              <w:rPr>
                <w:rFonts w:ascii="Arial" w:hAnsi="Arial" w:cs="Arial"/>
                <w:sz w:val="22"/>
                <w:szCs w:val="22"/>
              </w:rPr>
              <w:t xml:space="preserve">okres </w:t>
            </w:r>
            <w:r w:rsidR="00B31C88" w:rsidRPr="00D85B82">
              <w:rPr>
                <w:rFonts w:ascii="Arial" w:hAnsi="Arial" w:cs="Arial"/>
                <w:sz w:val="22"/>
                <w:szCs w:val="22"/>
              </w:rPr>
              <w:t xml:space="preserve">wykonania </w:t>
            </w:r>
            <w:r w:rsidR="00B9158E" w:rsidRPr="00D85B82">
              <w:rPr>
                <w:rFonts w:ascii="Arial" w:hAnsi="Arial" w:cs="Arial"/>
                <w:color w:val="000000" w:themeColor="text1"/>
                <w:sz w:val="22"/>
                <w:szCs w:val="22"/>
              </w:rPr>
              <w:t>ekspertyzy</w:t>
            </w:r>
            <w:r w:rsidR="00154C8F" w:rsidRPr="00D85B82">
              <w:rPr>
                <w:rFonts w:ascii="Arial" w:hAnsi="Arial" w:cs="Arial"/>
                <w:color w:val="00B050"/>
                <w:sz w:val="22"/>
                <w:szCs w:val="22"/>
              </w:rPr>
              <w:t xml:space="preserve"> </w:t>
            </w:r>
            <w:r w:rsidRPr="00D85B82">
              <w:rPr>
                <w:rFonts w:ascii="Arial" w:hAnsi="Arial"/>
                <w:i/>
                <w:sz w:val="20"/>
                <w:szCs w:val="22"/>
              </w:rPr>
              <w:t xml:space="preserve">[wpisać </w:t>
            </w:r>
            <w:r w:rsidR="00863BA9">
              <w:rPr>
                <w:rFonts w:ascii="Arial" w:hAnsi="Arial"/>
                <w:i/>
                <w:sz w:val="20"/>
                <w:szCs w:val="22"/>
              </w:rPr>
              <w:t>dzień/</w:t>
            </w:r>
            <w:r w:rsidRPr="00D85B82">
              <w:rPr>
                <w:rFonts w:ascii="Arial" w:hAnsi="Arial"/>
                <w:i/>
                <w:sz w:val="20"/>
                <w:szCs w:val="22"/>
              </w:rPr>
              <w:t>miesiąc/rok]</w:t>
            </w:r>
            <w:r w:rsidRPr="00D85B82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Pr="00D85B82">
              <w:rPr>
                <w:rFonts w:ascii="Arial" w:hAnsi="Arial" w:cs="Arial"/>
                <w:sz w:val="22"/>
                <w:szCs w:val="22"/>
              </w:rPr>
              <w:t xml:space="preserve"> od …………do …………</w:t>
            </w:r>
          </w:p>
          <w:p w14:paraId="6424E298" w14:textId="77777777" w:rsidR="00C3757A" w:rsidRPr="00D85B82" w:rsidRDefault="00C3757A" w:rsidP="00C3757A">
            <w:pPr>
              <w:suppressAutoHyphens w:val="0"/>
              <w:spacing w:line="324" w:lineRule="auto"/>
              <w:ind w:left="1440"/>
              <w:rPr>
                <w:rFonts w:ascii="Arial" w:hAnsi="Arial" w:cs="Arial"/>
                <w:sz w:val="22"/>
                <w:szCs w:val="20"/>
              </w:rPr>
            </w:pPr>
          </w:p>
          <w:p w14:paraId="7615DDD2" w14:textId="32867C47" w:rsidR="00C3757A" w:rsidRPr="00D85B82" w:rsidRDefault="00C3757A" w:rsidP="00C3757A">
            <w:pPr>
              <w:spacing w:line="324" w:lineRule="auto"/>
              <w:ind w:left="397"/>
              <w:jc w:val="both"/>
              <w:rPr>
                <w:rFonts w:ascii="Arial" w:hAnsi="Arial" w:cs="Arial"/>
                <w:sz w:val="22"/>
                <w:szCs w:val="20"/>
              </w:rPr>
            </w:pPr>
            <w:r w:rsidRPr="00D85B82">
              <w:rPr>
                <w:rFonts w:ascii="Arial" w:hAnsi="Arial" w:cs="Arial"/>
                <w:sz w:val="22"/>
                <w:szCs w:val="20"/>
              </w:rPr>
              <w:t>Podmiot, na rzecz kt</w:t>
            </w:r>
            <w:r w:rsidR="00B31C88" w:rsidRPr="00D85B82">
              <w:rPr>
                <w:rFonts w:ascii="Arial" w:hAnsi="Arial" w:cs="Arial"/>
                <w:sz w:val="22"/>
                <w:szCs w:val="20"/>
              </w:rPr>
              <w:t>órego zadanie zostało wykonane:</w:t>
            </w:r>
          </w:p>
          <w:p w14:paraId="3FEBC41D" w14:textId="77777777" w:rsidR="00C3757A" w:rsidRPr="00D85B82" w:rsidRDefault="00C3757A" w:rsidP="00C3757A">
            <w:pPr>
              <w:numPr>
                <w:ilvl w:val="0"/>
                <w:numId w:val="9"/>
              </w:numPr>
              <w:suppressAutoHyphens w:val="0"/>
              <w:spacing w:line="324" w:lineRule="auto"/>
              <w:jc w:val="both"/>
              <w:rPr>
                <w:rFonts w:ascii="Arial" w:hAnsi="Arial" w:cs="Arial"/>
                <w:szCs w:val="20"/>
              </w:rPr>
            </w:pPr>
            <w:r w:rsidRPr="00D85B82">
              <w:rPr>
                <w:rFonts w:ascii="Arial" w:hAnsi="Arial" w:cs="Arial"/>
                <w:sz w:val="22"/>
                <w:szCs w:val="20"/>
              </w:rPr>
              <w:t>nazwa podmiotu: …………………………………………………………………………</w:t>
            </w:r>
          </w:p>
          <w:p w14:paraId="67638009" w14:textId="3BD2350A" w:rsidR="003B4E13" w:rsidRPr="00D85B82" w:rsidRDefault="00C3757A" w:rsidP="00A11E57">
            <w:pPr>
              <w:numPr>
                <w:ilvl w:val="0"/>
                <w:numId w:val="9"/>
              </w:numPr>
              <w:suppressAutoHyphens w:val="0"/>
              <w:spacing w:line="324" w:lineRule="auto"/>
              <w:jc w:val="both"/>
              <w:rPr>
                <w:rFonts w:ascii="Arial" w:hAnsi="Arial" w:cs="Arial"/>
                <w:szCs w:val="20"/>
              </w:rPr>
            </w:pPr>
            <w:r w:rsidRPr="00D85B82">
              <w:rPr>
                <w:rFonts w:ascii="Arial" w:hAnsi="Arial" w:cs="Arial"/>
                <w:sz w:val="22"/>
                <w:szCs w:val="20"/>
              </w:rPr>
              <w:t>adres podmiotu: ………………………………………………………………………….</w:t>
            </w:r>
          </w:p>
        </w:tc>
      </w:tr>
      <w:tr w:rsidR="00892E9F" w:rsidRPr="00D85B82" w14:paraId="675FE468" w14:textId="77777777" w:rsidTr="007A0E7C">
        <w:tc>
          <w:tcPr>
            <w:tcW w:w="8874" w:type="dxa"/>
            <w:shd w:val="clear" w:color="auto" w:fill="auto"/>
          </w:tcPr>
          <w:p w14:paraId="50263124" w14:textId="4E022FDF" w:rsidR="005C0C2F" w:rsidRPr="00D85B82" w:rsidRDefault="00B9158E" w:rsidP="005C0C2F">
            <w:pPr>
              <w:spacing w:before="120" w:after="120" w:line="276" w:lineRule="auto"/>
              <w:jc w:val="both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D85B82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 xml:space="preserve">Ekspertyza </w:t>
            </w:r>
            <w:r w:rsidR="00D74CE1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budowlana</w:t>
            </w:r>
            <w:r w:rsidRPr="00D85B82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 xml:space="preserve"> </w:t>
            </w:r>
            <w:r w:rsidR="005C0C2F" w:rsidRPr="00D85B82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2</w:t>
            </w:r>
          </w:p>
          <w:p w14:paraId="64381B6D" w14:textId="77777777" w:rsidR="005C0C2F" w:rsidRPr="00D85B82" w:rsidRDefault="005C0C2F" w:rsidP="005C0C2F">
            <w:pPr>
              <w:numPr>
                <w:ilvl w:val="0"/>
                <w:numId w:val="9"/>
              </w:numPr>
              <w:suppressAutoHyphens w:val="0"/>
              <w:spacing w:line="324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85B82">
              <w:rPr>
                <w:rFonts w:ascii="Arial" w:hAnsi="Arial" w:cs="Arial"/>
                <w:sz w:val="22"/>
                <w:szCs w:val="22"/>
              </w:rPr>
              <w:t>nazwa zadania: ……………………………………………………………………</w:t>
            </w:r>
          </w:p>
          <w:p w14:paraId="57810D45" w14:textId="523F3C94" w:rsidR="005C0C2F" w:rsidRPr="00D85B82" w:rsidRDefault="005C0C2F" w:rsidP="005C0C2F">
            <w:pPr>
              <w:numPr>
                <w:ilvl w:val="0"/>
                <w:numId w:val="9"/>
              </w:numPr>
              <w:suppressAutoHyphens w:val="0"/>
              <w:spacing w:line="324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85B82">
              <w:rPr>
                <w:rFonts w:ascii="Arial" w:hAnsi="Arial" w:cs="Arial"/>
                <w:sz w:val="22"/>
                <w:szCs w:val="22"/>
              </w:rPr>
              <w:t xml:space="preserve">okres wykonania </w:t>
            </w:r>
            <w:r w:rsidR="00863BA9" w:rsidRPr="00D85B82">
              <w:rPr>
                <w:rFonts w:ascii="Arial" w:hAnsi="Arial" w:cs="Arial"/>
                <w:color w:val="000000" w:themeColor="text1"/>
                <w:sz w:val="22"/>
                <w:szCs w:val="22"/>
              </w:rPr>
              <w:t>ekspertyzy</w:t>
            </w:r>
            <w:r w:rsidR="00863BA9" w:rsidRPr="00D85B82">
              <w:rPr>
                <w:rFonts w:ascii="Arial" w:hAnsi="Arial" w:cs="Arial"/>
                <w:color w:val="00B050"/>
                <w:sz w:val="22"/>
                <w:szCs w:val="22"/>
              </w:rPr>
              <w:t xml:space="preserve"> </w:t>
            </w:r>
            <w:r w:rsidR="00863BA9" w:rsidRPr="00D85B82">
              <w:rPr>
                <w:rFonts w:ascii="Arial" w:hAnsi="Arial"/>
                <w:i/>
                <w:sz w:val="20"/>
                <w:szCs w:val="22"/>
              </w:rPr>
              <w:t xml:space="preserve">[wpisać </w:t>
            </w:r>
            <w:r w:rsidR="00863BA9">
              <w:rPr>
                <w:rFonts w:ascii="Arial" w:hAnsi="Arial"/>
                <w:i/>
                <w:sz w:val="20"/>
                <w:szCs w:val="22"/>
              </w:rPr>
              <w:t>dzień/</w:t>
            </w:r>
            <w:r w:rsidR="00863BA9" w:rsidRPr="00D85B82">
              <w:rPr>
                <w:rFonts w:ascii="Arial" w:hAnsi="Arial"/>
                <w:i/>
                <w:sz w:val="20"/>
                <w:szCs w:val="22"/>
              </w:rPr>
              <w:t>miesiąc/rok]</w:t>
            </w:r>
            <w:r w:rsidR="00863BA9" w:rsidRPr="00D85B82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863BA9" w:rsidRPr="00D85B8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D85B82">
              <w:rPr>
                <w:rFonts w:ascii="Arial" w:hAnsi="Arial" w:cs="Arial"/>
                <w:sz w:val="22"/>
                <w:szCs w:val="22"/>
              </w:rPr>
              <w:t>od …………do …………</w:t>
            </w:r>
          </w:p>
          <w:p w14:paraId="0CE706C2" w14:textId="77777777" w:rsidR="005C0C2F" w:rsidRPr="00D85B82" w:rsidRDefault="005C0C2F" w:rsidP="005C0C2F">
            <w:pPr>
              <w:suppressAutoHyphens w:val="0"/>
              <w:spacing w:line="324" w:lineRule="auto"/>
              <w:ind w:left="1440"/>
              <w:rPr>
                <w:rFonts w:ascii="Arial" w:hAnsi="Arial" w:cs="Arial"/>
                <w:sz w:val="22"/>
                <w:szCs w:val="20"/>
              </w:rPr>
            </w:pPr>
          </w:p>
          <w:p w14:paraId="15FAE92A" w14:textId="77777777" w:rsidR="005C0C2F" w:rsidRPr="00D85B82" w:rsidRDefault="005C0C2F" w:rsidP="005C0C2F">
            <w:pPr>
              <w:spacing w:line="324" w:lineRule="auto"/>
              <w:ind w:left="397"/>
              <w:jc w:val="both"/>
              <w:rPr>
                <w:rFonts w:ascii="Arial" w:hAnsi="Arial" w:cs="Arial"/>
                <w:sz w:val="22"/>
                <w:szCs w:val="20"/>
              </w:rPr>
            </w:pPr>
            <w:r w:rsidRPr="00D85B82">
              <w:rPr>
                <w:rFonts w:ascii="Arial" w:hAnsi="Arial" w:cs="Arial"/>
                <w:sz w:val="22"/>
                <w:szCs w:val="20"/>
              </w:rPr>
              <w:t>Podmiot, na rzecz którego zadanie zostało wykonane:</w:t>
            </w:r>
          </w:p>
          <w:p w14:paraId="55CFBBEF" w14:textId="77777777" w:rsidR="005C0C2F" w:rsidRPr="00D85B82" w:rsidRDefault="005C0C2F" w:rsidP="005C0C2F">
            <w:pPr>
              <w:numPr>
                <w:ilvl w:val="0"/>
                <w:numId w:val="9"/>
              </w:numPr>
              <w:suppressAutoHyphens w:val="0"/>
              <w:spacing w:line="324" w:lineRule="auto"/>
              <w:jc w:val="both"/>
              <w:rPr>
                <w:rFonts w:ascii="Arial" w:hAnsi="Arial" w:cs="Arial"/>
                <w:szCs w:val="20"/>
              </w:rPr>
            </w:pPr>
            <w:r w:rsidRPr="00D85B82">
              <w:rPr>
                <w:rFonts w:ascii="Arial" w:hAnsi="Arial" w:cs="Arial"/>
                <w:sz w:val="22"/>
                <w:szCs w:val="20"/>
              </w:rPr>
              <w:t>nazwa podmiotu: …………………………………………………………………………</w:t>
            </w:r>
          </w:p>
          <w:p w14:paraId="2523BEEA" w14:textId="61BE0DE1" w:rsidR="00863BA9" w:rsidRPr="00D74CE1" w:rsidRDefault="005C0C2F" w:rsidP="00D74CE1">
            <w:pPr>
              <w:numPr>
                <w:ilvl w:val="0"/>
                <w:numId w:val="9"/>
              </w:numPr>
              <w:suppressAutoHyphens w:val="0"/>
              <w:spacing w:line="324" w:lineRule="auto"/>
              <w:jc w:val="both"/>
              <w:rPr>
                <w:rFonts w:ascii="Arial" w:hAnsi="Arial" w:cs="Arial"/>
                <w:szCs w:val="20"/>
              </w:rPr>
            </w:pPr>
            <w:r w:rsidRPr="00D85B82">
              <w:rPr>
                <w:rFonts w:ascii="Arial" w:hAnsi="Arial" w:cs="Arial"/>
                <w:sz w:val="22"/>
                <w:szCs w:val="20"/>
              </w:rPr>
              <w:t>adres podmiotu: ………………………………………………………………………….</w:t>
            </w:r>
          </w:p>
        </w:tc>
      </w:tr>
      <w:tr w:rsidR="00892E9F" w:rsidRPr="00D85B82" w14:paraId="2D54BDCB" w14:textId="77777777" w:rsidTr="007A0E7C">
        <w:tc>
          <w:tcPr>
            <w:tcW w:w="8874" w:type="dxa"/>
            <w:shd w:val="clear" w:color="auto" w:fill="auto"/>
          </w:tcPr>
          <w:p w14:paraId="0C295B72" w14:textId="571753D8" w:rsidR="005C0C2F" w:rsidRPr="00D85B82" w:rsidRDefault="00B9158E" w:rsidP="005C0C2F">
            <w:pPr>
              <w:spacing w:before="120" w:after="120" w:line="276" w:lineRule="auto"/>
              <w:jc w:val="both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D85B82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 xml:space="preserve">Ekspertyza </w:t>
            </w:r>
            <w:r w:rsidR="00D74CE1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budowlana</w:t>
            </w:r>
            <w:r w:rsidRPr="00D85B82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 xml:space="preserve"> </w:t>
            </w:r>
            <w:r w:rsidR="00154C8F" w:rsidRPr="00D85B82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3</w:t>
            </w:r>
          </w:p>
          <w:p w14:paraId="29A5E4B4" w14:textId="77777777" w:rsidR="005C0C2F" w:rsidRPr="00D85B82" w:rsidRDefault="005C0C2F" w:rsidP="005C0C2F">
            <w:pPr>
              <w:numPr>
                <w:ilvl w:val="0"/>
                <w:numId w:val="9"/>
              </w:numPr>
              <w:suppressAutoHyphens w:val="0"/>
              <w:spacing w:line="324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85B82">
              <w:rPr>
                <w:rFonts w:ascii="Arial" w:hAnsi="Arial" w:cs="Arial"/>
                <w:sz w:val="22"/>
                <w:szCs w:val="22"/>
              </w:rPr>
              <w:t>nazwa zadania: ……………………………………………………………………</w:t>
            </w:r>
          </w:p>
          <w:p w14:paraId="5C43A162" w14:textId="5F03D986" w:rsidR="005C0C2F" w:rsidRPr="00D85B82" w:rsidRDefault="005C0C2F" w:rsidP="005C0C2F">
            <w:pPr>
              <w:numPr>
                <w:ilvl w:val="0"/>
                <w:numId w:val="9"/>
              </w:numPr>
              <w:suppressAutoHyphens w:val="0"/>
              <w:spacing w:line="324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85B82">
              <w:rPr>
                <w:rFonts w:ascii="Arial" w:hAnsi="Arial" w:cs="Arial"/>
                <w:sz w:val="22"/>
                <w:szCs w:val="22"/>
              </w:rPr>
              <w:t xml:space="preserve">okres wykonania </w:t>
            </w:r>
            <w:r w:rsidR="00863BA9" w:rsidRPr="00D85B82">
              <w:rPr>
                <w:rFonts w:ascii="Arial" w:hAnsi="Arial" w:cs="Arial"/>
                <w:color w:val="000000" w:themeColor="text1"/>
                <w:sz w:val="22"/>
                <w:szCs w:val="22"/>
              </w:rPr>
              <w:t>ekspertyzy</w:t>
            </w:r>
            <w:r w:rsidR="00863BA9" w:rsidRPr="00D85B82">
              <w:rPr>
                <w:rFonts w:ascii="Arial" w:hAnsi="Arial" w:cs="Arial"/>
                <w:color w:val="00B050"/>
                <w:sz w:val="22"/>
                <w:szCs w:val="22"/>
              </w:rPr>
              <w:t xml:space="preserve"> </w:t>
            </w:r>
            <w:r w:rsidR="00863BA9" w:rsidRPr="00D85B82">
              <w:rPr>
                <w:rFonts w:ascii="Arial" w:hAnsi="Arial"/>
                <w:i/>
                <w:sz w:val="20"/>
                <w:szCs w:val="22"/>
              </w:rPr>
              <w:t xml:space="preserve">[wpisać </w:t>
            </w:r>
            <w:r w:rsidR="00863BA9">
              <w:rPr>
                <w:rFonts w:ascii="Arial" w:hAnsi="Arial"/>
                <w:i/>
                <w:sz w:val="20"/>
                <w:szCs w:val="22"/>
              </w:rPr>
              <w:t>dzień/</w:t>
            </w:r>
            <w:r w:rsidR="00863BA9" w:rsidRPr="00D85B82">
              <w:rPr>
                <w:rFonts w:ascii="Arial" w:hAnsi="Arial"/>
                <w:i/>
                <w:sz w:val="20"/>
                <w:szCs w:val="22"/>
              </w:rPr>
              <w:t>miesiąc/rok]</w:t>
            </w:r>
            <w:r w:rsidR="00863BA9" w:rsidRPr="00D85B82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Pr="00D85B82">
              <w:rPr>
                <w:rFonts w:ascii="Arial" w:hAnsi="Arial" w:cs="Arial"/>
                <w:sz w:val="22"/>
                <w:szCs w:val="22"/>
              </w:rPr>
              <w:t>od …………do …………</w:t>
            </w:r>
          </w:p>
          <w:p w14:paraId="29931E32" w14:textId="77777777" w:rsidR="005C0C2F" w:rsidRPr="00D85B82" w:rsidRDefault="005C0C2F" w:rsidP="005C0C2F">
            <w:pPr>
              <w:suppressAutoHyphens w:val="0"/>
              <w:spacing w:line="324" w:lineRule="auto"/>
              <w:ind w:left="1440"/>
              <w:rPr>
                <w:rFonts w:ascii="Arial" w:hAnsi="Arial" w:cs="Arial"/>
                <w:sz w:val="22"/>
                <w:szCs w:val="20"/>
              </w:rPr>
            </w:pPr>
          </w:p>
          <w:p w14:paraId="0BFA25BB" w14:textId="77777777" w:rsidR="005C0C2F" w:rsidRPr="00D85B82" w:rsidRDefault="005C0C2F" w:rsidP="005C0C2F">
            <w:pPr>
              <w:spacing w:line="324" w:lineRule="auto"/>
              <w:ind w:left="397"/>
              <w:jc w:val="both"/>
              <w:rPr>
                <w:rFonts w:ascii="Arial" w:hAnsi="Arial" w:cs="Arial"/>
                <w:sz w:val="22"/>
                <w:szCs w:val="20"/>
              </w:rPr>
            </w:pPr>
            <w:r w:rsidRPr="00D85B82">
              <w:rPr>
                <w:rFonts w:ascii="Arial" w:hAnsi="Arial" w:cs="Arial"/>
                <w:sz w:val="22"/>
                <w:szCs w:val="20"/>
              </w:rPr>
              <w:t>Podmiot, na rzecz którego zadanie zostało wykonane:</w:t>
            </w:r>
          </w:p>
          <w:p w14:paraId="168627F1" w14:textId="77777777" w:rsidR="005C0C2F" w:rsidRPr="00D85B82" w:rsidRDefault="005C0C2F" w:rsidP="005C0C2F">
            <w:pPr>
              <w:numPr>
                <w:ilvl w:val="0"/>
                <w:numId w:val="9"/>
              </w:numPr>
              <w:suppressAutoHyphens w:val="0"/>
              <w:spacing w:line="324" w:lineRule="auto"/>
              <w:jc w:val="both"/>
              <w:rPr>
                <w:rFonts w:ascii="Arial" w:hAnsi="Arial" w:cs="Arial"/>
                <w:szCs w:val="20"/>
              </w:rPr>
            </w:pPr>
            <w:r w:rsidRPr="00D85B82">
              <w:rPr>
                <w:rFonts w:ascii="Arial" w:hAnsi="Arial" w:cs="Arial"/>
                <w:sz w:val="22"/>
                <w:szCs w:val="20"/>
              </w:rPr>
              <w:t>nazwa podmiotu: …………………………………………………………………………</w:t>
            </w:r>
          </w:p>
          <w:p w14:paraId="2BA3287B" w14:textId="0046D821" w:rsidR="009E4FFE" w:rsidRPr="00D85B82" w:rsidRDefault="005C0C2F" w:rsidP="00A11E57">
            <w:pPr>
              <w:numPr>
                <w:ilvl w:val="0"/>
                <w:numId w:val="9"/>
              </w:numPr>
              <w:suppressAutoHyphens w:val="0"/>
              <w:spacing w:line="324" w:lineRule="auto"/>
              <w:jc w:val="both"/>
              <w:rPr>
                <w:rFonts w:ascii="Arial" w:hAnsi="Arial" w:cs="Arial"/>
                <w:szCs w:val="20"/>
              </w:rPr>
            </w:pPr>
            <w:r w:rsidRPr="00D85B82">
              <w:rPr>
                <w:rFonts w:ascii="Arial" w:hAnsi="Arial" w:cs="Arial"/>
                <w:sz w:val="22"/>
                <w:szCs w:val="20"/>
              </w:rPr>
              <w:t>adres podmiotu: ………………………………………………………………………….</w:t>
            </w:r>
          </w:p>
        </w:tc>
      </w:tr>
      <w:tr w:rsidR="00892E9F" w:rsidRPr="00D85B82" w14:paraId="1D7475C9" w14:textId="77777777" w:rsidTr="007A0E7C">
        <w:tc>
          <w:tcPr>
            <w:tcW w:w="8874" w:type="dxa"/>
            <w:shd w:val="clear" w:color="auto" w:fill="auto"/>
          </w:tcPr>
          <w:p w14:paraId="65E5B44C" w14:textId="529F6DEB" w:rsidR="005C0C2F" w:rsidRPr="00D85B82" w:rsidRDefault="00B9158E" w:rsidP="005C0C2F">
            <w:pPr>
              <w:spacing w:before="120" w:after="120" w:line="276" w:lineRule="auto"/>
              <w:jc w:val="both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D85B82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 xml:space="preserve">Ekspertyza </w:t>
            </w:r>
            <w:r w:rsidR="00D74CE1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budowlana</w:t>
            </w:r>
            <w:r w:rsidRPr="00D85B82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 xml:space="preserve"> </w:t>
            </w:r>
            <w:r w:rsidR="005C0C2F" w:rsidRPr="00D85B82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4</w:t>
            </w:r>
          </w:p>
          <w:p w14:paraId="3842B77A" w14:textId="77777777" w:rsidR="005C0C2F" w:rsidRPr="00D85B82" w:rsidRDefault="005C0C2F" w:rsidP="005C0C2F">
            <w:pPr>
              <w:numPr>
                <w:ilvl w:val="0"/>
                <w:numId w:val="9"/>
              </w:numPr>
              <w:suppressAutoHyphens w:val="0"/>
              <w:spacing w:line="324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85B82">
              <w:rPr>
                <w:rFonts w:ascii="Arial" w:hAnsi="Arial" w:cs="Arial"/>
                <w:sz w:val="22"/>
                <w:szCs w:val="22"/>
              </w:rPr>
              <w:t>nazwa zadania: ……………………………………………………………………</w:t>
            </w:r>
          </w:p>
          <w:p w14:paraId="7285A46D" w14:textId="31BCC8C4" w:rsidR="005C0C2F" w:rsidRPr="00D85B82" w:rsidRDefault="005C0C2F" w:rsidP="005C0C2F">
            <w:pPr>
              <w:numPr>
                <w:ilvl w:val="0"/>
                <w:numId w:val="9"/>
              </w:numPr>
              <w:suppressAutoHyphens w:val="0"/>
              <w:spacing w:line="324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85B82">
              <w:rPr>
                <w:rFonts w:ascii="Arial" w:hAnsi="Arial" w:cs="Arial"/>
                <w:sz w:val="22"/>
                <w:szCs w:val="22"/>
              </w:rPr>
              <w:t xml:space="preserve">okres wykonania </w:t>
            </w:r>
            <w:r w:rsidR="00863BA9" w:rsidRPr="00D85B82">
              <w:rPr>
                <w:rFonts w:ascii="Arial" w:hAnsi="Arial" w:cs="Arial"/>
                <w:color w:val="000000" w:themeColor="text1"/>
                <w:sz w:val="22"/>
                <w:szCs w:val="22"/>
              </w:rPr>
              <w:t>ekspertyzy</w:t>
            </w:r>
            <w:r w:rsidR="00863BA9" w:rsidRPr="00D85B82">
              <w:rPr>
                <w:rFonts w:ascii="Arial" w:hAnsi="Arial" w:cs="Arial"/>
                <w:color w:val="00B050"/>
                <w:sz w:val="22"/>
                <w:szCs w:val="22"/>
              </w:rPr>
              <w:t xml:space="preserve"> </w:t>
            </w:r>
            <w:r w:rsidR="00863BA9" w:rsidRPr="00D85B82">
              <w:rPr>
                <w:rFonts w:ascii="Arial" w:hAnsi="Arial"/>
                <w:i/>
                <w:sz w:val="20"/>
                <w:szCs w:val="22"/>
              </w:rPr>
              <w:t xml:space="preserve">[wpisać </w:t>
            </w:r>
            <w:r w:rsidR="00863BA9">
              <w:rPr>
                <w:rFonts w:ascii="Arial" w:hAnsi="Arial"/>
                <w:i/>
                <w:sz w:val="20"/>
                <w:szCs w:val="22"/>
              </w:rPr>
              <w:t>dzień/</w:t>
            </w:r>
            <w:r w:rsidR="00863BA9" w:rsidRPr="00D85B82">
              <w:rPr>
                <w:rFonts w:ascii="Arial" w:hAnsi="Arial"/>
                <w:i/>
                <w:sz w:val="20"/>
                <w:szCs w:val="22"/>
              </w:rPr>
              <w:t>miesiąc/rok]</w:t>
            </w:r>
            <w:r w:rsidR="00863BA9" w:rsidRPr="00D85B82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Pr="00D85B82">
              <w:rPr>
                <w:rFonts w:ascii="Arial" w:hAnsi="Arial" w:cs="Arial"/>
                <w:sz w:val="22"/>
                <w:szCs w:val="22"/>
              </w:rPr>
              <w:t>od …………do …………</w:t>
            </w:r>
          </w:p>
          <w:p w14:paraId="0C01D306" w14:textId="77777777" w:rsidR="005C0C2F" w:rsidRPr="00D85B82" w:rsidRDefault="005C0C2F" w:rsidP="005C0C2F">
            <w:pPr>
              <w:suppressAutoHyphens w:val="0"/>
              <w:spacing w:line="324" w:lineRule="auto"/>
              <w:ind w:left="1440"/>
              <w:rPr>
                <w:rFonts w:ascii="Arial" w:hAnsi="Arial" w:cs="Arial"/>
                <w:sz w:val="22"/>
                <w:szCs w:val="20"/>
              </w:rPr>
            </w:pPr>
          </w:p>
          <w:p w14:paraId="3D095689" w14:textId="77777777" w:rsidR="005C0C2F" w:rsidRPr="00D85B82" w:rsidRDefault="005C0C2F" w:rsidP="005C0C2F">
            <w:pPr>
              <w:spacing w:line="324" w:lineRule="auto"/>
              <w:ind w:left="397"/>
              <w:jc w:val="both"/>
              <w:rPr>
                <w:rFonts w:ascii="Arial" w:hAnsi="Arial" w:cs="Arial"/>
                <w:sz w:val="22"/>
                <w:szCs w:val="20"/>
              </w:rPr>
            </w:pPr>
            <w:r w:rsidRPr="00D85B82">
              <w:rPr>
                <w:rFonts w:ascii="Arial" w:hAnsi="Arial" w:cs="Arial"/>
                <w:sz w:val="22"/>
                <w:szCs w:val="20"/>
              </w:rPr>
              <w:t>Podmiot, na rzecz którego zadanie zostało wykonane:</w:t>
            </w:r>
          </w:p>
          <w:p w14:paraId="2A4998F1" w14:textId="77777777" w:rsidR="005C0C2F" w:rsidRPr="00D85B82" w:rsidRDefault="005C0C2F" w:rsidP="005C0C2F">
            <w:pPr>
              <w:numPr>
                <w:ilvl w:val="0"/>
                <w:numId w:val="9"/>
              </w:numPr>
              <w:suppressAutoHyphens w:val="0"/>
              <w:spacing w:line="324" w:lineRule="auto"/>
              <w:jc w:val="both"/>
              <w:rPr>
                <w:rFonts w:ascii="Arial" w:hAnsi="Arial" w:cs="Arial"/>
                <w:szCs w:val="20"/>
              </w:rPr>
            </w:pPr>
            <w:r w:rsidRPr="00D85B82">
              <w:rPr>
                <w:rFonts w:ascii="Arial" w:hAnsi="Arial" w:cs="Arial"/>
                <w:sz w:val="22"/>
                <w:szCs w:val="20"/>
              </w:rPr>
              <w:t>nazwa podmiotu: …………………………………………………………………………</w:t>
            </w:r>
          </w:p>
          <w:p w14:paraId="3F3CE044" w14:textId="0DB46117" w:rsidR="003B4E13" w:rsidRPr="00D85B82" w:rsidRDefault="005C0C2F" w:rsidP="00A11E57">
            <w:pPr>
              <w:numPr>
                <w:ilvl w:val="0"/>
                <w:numId w:val="9"/>
              </w:numPr>
              <w:suppressAutoHyphens w:val="0"/>
              <w:spacing w:line="324" w:lineRule="auto"/>
              <w:jc w:val="both"/>
              <w:rPr>
                <w:rFonts w:ascii="Arial" w:hAnsi="Arial" w:cs="Arial"/>
                <w:szCs w:val="20"/>
              </w:rPr>
            </w:pPr>
            <w:r w:rsidRPr="00D85B82">
              <w:rPr>
                <w:rFonts w:ascii="Arial" w:hAnsi="Arial" w:cs="Arial"/>
                <w:sz w:val="22"/>
                <w:szCs w:val="20"/>
              </w:rPr>
              <w:t>adres podmiotu: ………………………………………………………………………….</w:t>
            </w:r>
          </w:p>
        </w:tc>
      </w:tr>
      <w:tr w:rsidR="00EF254E" w:rsidRPr="00D85B82" w14:paraId="436B1CD3" w14:textId="77777777" w:rsidTr="007A0E7C">
        <w:tc>
          <w:tcPr>
            <w:tcW w:w="8874" w:type="dxa"/>
            <w:shd w:val="clear" w:color="auto" w:fill="auto"/>
          </w:tcPr>
          <w:p w14:paraId="665B5799" w14:textId="2F948F4D" w:rsidR="005C0C2F" w:rsidRPr="00D85B82" w:rsidRDefault="00B9158E" w:rsidP="005C0C2F">
            <w:pPr>
              <w:spacing w:before="120" w:after="120" w:line="276" w:lineRule="auto"/>
              <w:jc w:val="both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D85B82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 xml:space="preserve">Ekspertyza </w:t>
            </w:r>
            <w:r w:rsidR="00D74CE1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budowlana</w:t>
            </w:r>
            <w:r w:rsidRPr="00D85B82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 xml:space="preserve"> </w:t>
            </w:r>
            <w:r w:rsidR="005C0C2F" w:rsidRPr="00D85B82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5</w:t>
            </w:r>
          </w:p>
          <w:p w14:paraId="593C8137" w14:textId="77777777" w:rsidR="005C0C2F" w:rsidRPr="00D85B82" w:rsidRDefault="005C0C2F" w:rsidP="005C0C2F">
            <w:pPr>
              <w:numPr>
                <w:ilvl w:val="0"/>
                <w:numId w:val="9"/>
              </w:numPr>
              <w:suppressAutoHyphens w:val="0"/>
              <w:spacing w:line="324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85B82">
              <w:rPr>
                <w:rFonts w:ascii="Arial" w:hAnsi="Arial" w:cs="Arial"/>
                <w:sz w:val="22"/>
                <w:szCs w:val="22"/>
              </w:rPr>
              <w:t>nazwa zadania: ……………………………………………………………………</w:t>
            </w:r>
          </w:p>
          <w:p w14:paraId="013605C2" w14:textId="345F9761" w:rsidR="005C0C2F" w:rsidRPr="00D85B82" w:rsidRDefault="005C0C2F" w:rsidP="005C0C2F">
            <w:pPr>
              <w:numPr>
                <w:ilvl w:val="0"/>
                <w:numId w:val="9"/>
              </w:numPr>
              <w:suppressAutoHyphens w:val="0"/>
              <w:spacing w:line="324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85B82">
              <w:rPr>
                <w:rFonts w:ascii="Arial" w:hAnsi="Arial" w:cs="Arial"/>
                <w:sz w:val="22"/>
                <w:szCs w:val="22"/>
              </w:rPr>
              <w:t xml:space="preserve">okres wykonania </w:t>
            </w:r>
            <w:r w:rsidR="00863BA9" w:rsidRPr="00D85B82">
              <w:rPr>
                <w:rFonts w:ascii="Arial" w:hAnsi="Arial" w:cs="Arial"/>
                <w:color w:val="000000" w:themeColor="text1"/>
                <w:sz w:val="22"/>
                <w:szCs w:val="22"/>
              </w:rPr>
              <w:t>ekspertyzy</w:t>
            </w:r>
            <w:r w:rsidR="00863BA9" w:rsidRPr="00D85B82">
              <w:rPr>
                <w:rFonts w:ascii="Arial" w:hAnsi="Arial" w:cs="Arial"/>
                <w:color w:val="00B050"/>
                <w:sz w:val="22"/>
                <w:szCs w:val="22"/>
              </w:rPr>
              <w:t xml:space="preserve"> </w:t>
            </w:r>
            <w:r w:rsidR="00863BA9" w:rsidRPr="00D85B82">
              <w:rPr>
                <w:rFonts w:ascii="Arial" w:hAnsi="Arial"/>
                <w:i/>
                <w:sz w:val="20"/>
                <w:szCs w:val="22"/>
              </w:rPr>
              <w:t xml:space="preserve">[wpisać </w:t>
            </w:r>
            <w:r w:rsidR="00863BA9">
              <w:rPr>
                <w:rFonts w:ascii="Arial" w:hAnsi="Arial"/>
                <w:i/>
                <w:sz w:val="20"/>
                <w:szCs w:val="22"/>
              </w:rPr>
              <w:t>dzień/</w:t>
            </w:r>
            <w:r w:rsidR="00863BA9" w:rsidRPr="00D85B82">
              <w:rPr>
                <w:rFonts w:ascii="Arial" w:hAnsi="Arial"/>
                <w:i/>
                <w:sz w:val="20"/>
                <w:szCs w:val="22"/>
              </w:rPr>
              <w:t>miesiąc/rok]</w:t>
            </w:r>
            <w:r w:rsidR="00863BA9" w:rsidRPr="00D85B82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863BA9" w:rsidRPr="00D85B8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D85B82">
              <w:rPr>
                <w:rFonts w:ascii="Arial" w:hAnsi="Arial" w:cs="Arial"/>
                <w:sz w:val="22"/>
                <w:szCs w:val="22"/>
              </w:rPr>
              <w:t>od …………do …………</w:t>
            </w:r>
          </w:p>
          <w:p w14:paraId="108790BD" w14:textId="77777777" w:rsidR="005C0C2F" w:rsidRPr="00D85B82" w:rsidRDefault="005C0C2F" w:rsidP="005C0C2F">
            <w:pPr>
              <w:suppressAutoHyphens w:val="0"/>
              <w:spacing w:line="324" w:lineRule="auto"/>
              <w:ind w:left="1440"/>
              <w:rPr>
                <w:rFonts w:ascii="Arial" w:hAnsi="Arial" w:cs="Arial"/>
                <w:sz w:val="22"/>
                <w:szCs w:val="20"/>
              </w:rPr>
            </w:pPr>
          </w:p>
          <w:p w14:paraId="3BC84B0C" w14:textId="77777777" w:rsidR="005C0C2F" w:rsidRPr="00D85B82" w:rsidRDefault="005C0C2F" w:rsidP="005C0C2F">
            <w:pPr>
              <w:spacing w:line="324" w:lineRule="auto"/>
              <w:ind w:left="397"/>
              <w:jc w:val="both"/>
              <w:rPr>
                <w:rFonts w:ascii="Arial" w:hAnsi="Arial" w:cs="Arial"/>
                <w:sz w:val="22"/>
                <w:szCs w:val="20"/>
              </w:rPr>
            </w:pPr>
            <w:r w:rsidRPr="00D85B82">
              <w:rPr>
                <w:rFonts w:ascii="Arial" w:hAnsi="Arial" w:cs="Arial"/>
                <w:sz w:val="22"/>
                <w:szCs w:val="20"/>
              </w:rPr>
              <w:t>Podmiot, na rzecz którego zadanie zostało wykonane:</w:t>
            </w:r>
          </w:p>
          <w:p w14:paraId="0DF3ED08" w14:textId="77777777" w:rsidR="005C0C2F" w:rsidRPr="00D85B82" w:rsidRDefault="005C0C2F" w:rsidP="005C0C2F">
            <w:pPr>
              <w:numPr>
                <w:ilvl w:val="0"/>
                <w:numId w:val="9"/>
              </w:numPr>
              <w:suppressAutoHyphens w:val="0"/>
              <w:spacing w:line="324" w:lineRule="auto"/>
              <w:jc w:val="both"/>
              <w:rPr>
                <w:rFonts w:ascii="Arial" w:hAnsi="Arial" w:cs="Arial"/>
                <w:szCs w:val="20"/>
              </w:rPr>
            </w:pPr>
            <w:r w:rsidRPr="00D85B82">
              <w:rPr>
                <w:rFonts w:ascii="Arial" w:hAnsi="Arial" w:cs="Arial"/>
                <w:sz w:val="22"/>
                <w:szCs w:val="20"/>
              </w:rPr>
              <w:t>nazwa podmiotu: …………………………………………………………………………</w:t>
            </w:r>
          </w:p>
          <w:p w14:paraId="62FDF349" w14:textId="526E689F" w:rsidR="00EF254E" w:rsidRPr="00D85B82" w:rsidRDefault="005C0C2F" w:rsidP="00A11E57">
            <w:pPr>
              <w:numPr>
                <w:ilvl w:val="0"/>
                <w:numId w:val="9"/>
              </w:numPr>
              <w:suppressAutoHyphens w:val="0"/>
              <w:spacing w:line="324" w:lineRule="auto"/>
              <w:jc w:val="both"/>
              <w:rPr>
                <w:rFonts w:ascii="Arial" w:hAnsi="Arial" w:cs="Arial"/>
                <w:szCs w:val="20"/>
              </w:rPr>
            </w:pPr>
            <w:r w:rsidRPr="00D85B82">
              <w:rPr>
                <w:rFonts w:ascii="Arial" w:hAnsi="Arial" w:cs="Arial"/>
                <w:sz w:val="22"/>
                <w:szCs w:val="20"/>
              </w:rPr>
              <w:t>adres podmiotu: ………………………………………………………………………….</w:t>
            </w:r>
          </w:p>
        </w:tc>
      </w:tr>
    </w:tbl>
    <w:p w14:paraId="0421BF5B" w14:textId="77777777" w:rsidR="003B4E13" w:rsidRPr="00D85B82" w:rsidRDefault="003B4E13" w:rsidP="00301420">
      <w:pPr>
        <w:suppressAutoHyphens w:val="0"/>
        <w:spacing w:before="60" w:after="60" w:line="276" w:lineRule="auto"/>
        <w:ind w:left="567"/>
        <w:jc w:val="both"/>
        <w:rPr>
          <w:rFonts w:ascii="Arial" w:hAnsi="Arial" w:cs="Arial"/>
          <w:b/>
          <w:lang w:eastAsia="ar-SA"/>
        </w:rPr>
      </w:pPr>
    </w:p>
    <w:p w14:paraId="5BB0B426" w14:textId="77777777" w:rsidR="00F019FA" w:rsidRPr="00D85B82" w:rsidRDefault="00F019FA" w:rsidP="005B42C2">
      <w:pPr>
        <w:numPr>
          <w:ilvl w:val="0"/>
          <w:numId w:val="12"/>
        </w:numPr>
        <w:suppressAutoHyphens w:val="0"/>
        <w:spacing w:before="240" w:after="60" w:line="276" w:lineRule="auto"/>
        <w:ind w:left="567" w:hanging="425"/>
        <w:jc w:val="both"/>
        <w:rPr>
          <w:rFonts w:ascii="Arial" w:eastAsia="Calibri" w:hAnsi="Arial" w:cs="Arial"/>
          <w:b/>
          <w:color w:val="000000"/>
          <w:sz w:val="22"/>
          <w:lang w:eastAsia="ar-SA"/>
        </w:rPr>
      </w:pPr>
      <w:r w:rsidRPr="00D85B82">
        <w:rPr>
          <w:rFonts w:ascii="Arial" w:eastAsia="Calibri" w:hAnsi="Arial" w:cs="Arial"/>
          <w:b/>
          <w:sz w:val="22"/>
          <w:szCs w:val="22"/>
          <w:lang w:eastAsia="ar-SA"/>
        </w:rPr>
        <w:t>OŚWIADCZENIA DOTYCZĄCE POSTANOWIEŃ SPECYFIKACJI WARUNKÓW ZAMÓWIENIA</w:t>
      </w:r>
    </w:p>
    <w:p w14:paraId="7E0160C0" w14:textId="67825F34" w:rsidR="00EF254E" w:rsidRPr="00D85B82" w:rsidRDefault="00EF254E" w:rsidP="00815563">
      <w:pPr>
        <w:numPr>
          <w:ilvl w:val="0"/>
          <w:numId w:val="13"/>
        </w:numPr>
        <w:suppressAutoHyphens w:val="0"/>
        <w:spacing w:after="120"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D85B82">
        <w:rPr>
          <w:rFonts w:ascii="Arial" w:hAnsi="Arial" w:cs="Arial"/>
          <w:bCs/>
          <w:sz w:val="22"/>
          <w:szCs w:val="22"/>
        </w:rPr>
        <w:t xml:space="preserve">Zobowiązuję/my się wykonać przedmiot zamówienia w terminie określonym w specyfikacji warunków zamówienia: </w:t>
      </w:r>
      <w:r w:rsidRPr="00D85B82">
        <w:rPr>
          <w:rFonts w:ascii="Arial" w:hAnsi="Arial" w:cs="Arial"/>
          <w:b/>
          <w:bCs/>
          <w:sz w:val="22"/>
          <w:szCs w:val="22"/>
        </w:rPr>
        <w:t>do</w:t>
      </w:r>
      <w:r w:rsidRPr="00D85B82">
        <w:rPr>
          <w:rFonts w:ascii="Arial" w:hAnsi="Arial" w:cs="Arial"/>
          <w:bCs/>
          <w:sz w:val="22"/>
          <w:szCs w:val="22"/>
        </w:rPr>
        <w:t xml:space="preserve"> </w:t>
      </w:r>
      <w:r w:rsidR="0096579F" w:rsidRPr="00D85B82">
        <w:rPr>
          <w:rFonts w:ascii="Arial" w:hAnsi="Arial" w:cs="Arial"/>
          <w:b/>
          <w:sz w:val="22"/>
          <w:szCs w:val="22"/>
        </w:rPr>
        <w:t>2</w:t>
      </w:r>
      <w:r w:rsidRPr="00D85B82">
        <w:rPr>
          <w:rFonts w:ascii="Arial" w:hAnsi="Arial" w:cs="Arial"/>
          <w:b/>
          <w:sz w:val="22"/>
          <w:szCs w:val="22"/>
        </w:rPr>
        <w:t xml:space="preserve"> miesięcy od dnia zawarcia niniejszej umowy,</w:t>
      </w:r>
      <w:r w:rsidR="00740335">
        <w:rPr>
          <w:rFonts w:ascii="Arial" w:hAnsi="Arial" w:cs="Arial"/>
          <w:b/>
          <w:sz w:val="22"/>
          <w:szCs w:val="22"/>
        </w:rPr>
        <w:t xml:space="preserve"> nie dłużej jednak niż do dnia 10</w:t>
      </w:r>
      <w:r w:rsidRPr="00D85B82">
        <w:rPr>
          <w:rFonts w:ascii="Arial" w:hAnsi="Arial" w:cs="Arial"/>
          <w:b/>
          <w:sz w:val="22"/>
          <w:szCs w:val="22"/>
        </w:rPr>
        <w:t>.1</w:t>
      </w:r>
      <w:r w:rsidR="0051755E" w:rsidRPr="00D85B82">
        <w:rPr>
          <w:rFonts w:ascii="Arial" w:hAnsi="Arial" w:cs="Arial"/>
          <w:b/>
          <w:sz w:val="22"/>
          <w:szCs w:val="22"/>
        </w:rPr>
        <w:t>2</w:t>
      </w:r>
      <w:r w:rsidRPr="00D85B82">
        <w:rPr>
          <w:rFonts w:ascii="Arial" w:hAnsi="Arial" w:cs="Arial"/>
          <w:b/>
          <w:sz w:val="22"/>
          <w:szCs w:val="22"/>
        </w:rPr>
        <w:t xml:space="preserve">.2025 r.     </w:t>
      </w:r>
    </w:p>
    <w:p w14:paraId="78F2EFBA" w14:textId="1954683D" w:rsidR="00301420" w:rsidRPr="00D85B82" w:rsidRDefault="00301420" w:rsidP="00815563">
      <w:pPr>
        <w:numPr>
          <w:ilvl w:val="0"/>
          <w:numId w:val="13"/>
        </w:numPr>
        <w:suppressAutoHyphens w:val="0"/>
        <w:spacing w:after="120"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D85B82">
        <w:rPr>
          <w:rFonts w:ascii="Arial" w:hAnsi="Arial" w:cs="Arial"/>
          <w:sz w:val="22"/>
          <w:szCs w:val="22"/>
        </w:rPr>
        <w:t>Oświadczam/y, że zapoznałem/liśmy się ze specyfikacją warunków zamówienia</w:t>
      </w:r>
      <w:r w:rsidR="00D5172A" w:rsidRPr="00D85B82">
        <w:rPr>
          <w:rFonts w:ascii="Arial" w:hAnsi="Arial" w:cs="Arial"/>
          <w:sz w:val="22"/>
          <w:szCs w:val="22"/>
        </w:rPr>
        <w:t xml:space="preserve">, </w:t>
      </w:r>
      <w:r w:rsidRPr="00D85B82">
        <w:rPr>
          <w:rFonts w:ascii="Arial" w:hAnsi="Arial" w:cs="Arial"/>
          <w:sz w:val="22"/>
          <w:szCs w:val="22"/>
        </w:rPr>
        <w:t>z</w:t>
      </w:r>
      <w:r w:rsidR="00D5172A" w:rsidRPr="00D85B82">
        <w:rPr>
          <w:rFonts w:ascii="Arial" w:hAnsi="Arial" w:cs="Arial"/>
          <w:sz w:val="22"/>
          <w:szCs w:val="22"/>
        </w:rPr>
        <w:t> </w:t>
      </w:r>
      <w:r w:rsidRPr="00D85B82">
        <w:rPr>
          <w:rFonts w:ascii="Arial" w:hAnsi="Arial" w:cs="Arial"/>
          <w:sz w:val="22"/>
          <w:szCs w:val="22"/>
        </w:rPr>
        <w:t>wyjaśnieniami i zmianami przekazanymi przez Zamawiającego i uznaję/my się związany/za związanych określonymi w niej/nich postanowieniami.</w:t>
      </w:r>
    </w:p>
    <w:p w14:paraId="0FD96002" w14:textId="77777777" w:rsidR="00F019FA" w:rsidRPr="00D85B82" w:rsidRDefault="00F019FA" w:rsidP="00815563">
      <w:pPr>
        <w:numPr>
          <w:ilvl w:val="0"/>
          <w:numId w:val="13"/>
        </w:numPr>
        <w:tabs>
          <w:tab w:val="left" w:pos="567"/>
        </w:tabs>
        <w:suppressAutoHyphens w:val="0"/>
        <w:spacing w:before="60" w:line="276" w:lineRule="auto"/>
        <w:ind w:left="567" w:hanging="567"/>
        <w:jc w:val="both"/>
        <w:rPr>
          <w:rFonts w:ascii="Arial" w:hAnsi="Arial" w:cs="Arial"/>
          <w:sz w:val="22"/>
          <w:szCs w:val="22"/>
          <w:lang w:eastAsia="ar-SA"/>
        </w:rPr>
      </w:pPr>
      <w:r w:rsidRPr="00D85B82">
        <w:rPr>
          <w:rFonts w:ascii="Arial" w:hAnsi="Arial" w:cs="Arial"/>
          <w:sz w:val="22"/>
          <w:szCs w:val="22"/>
          <w:lang w:eastAsia="ar-SA"/>
        </w:rPr>
        <w:t>Oświadczamy/y, że uzyskałem/liśmy wszystkie niezbędne informacje potrzebne do przygotowania oferty i podpisania umowy.</w:t>
      </w:r>
    </w:p>
    <w:p w14:paraId="2144F196" w14:textId="77777777" w:rsidR="00F019FA" w:rsidRPr="00D85B82" w:rsidRDefault="00F019FA" w:rsidP="00815563">
      <w:pPr>
        <w:numPr>
          <w:ilvl w:val="0"/>
          <w:numId w:val="13"/>
        </w:numPr>
        <w:tabs>
          <w:tab w:val="left" w:pos="567"/>
        </w:tabs>
        <w:suppressAutoHyphens w:val="0"/>
        <w:spacing w:before="60" w:line="276" w:lineRule="auto"/>
        <w:ind w:left="567" w:hanging="567"/>
        <w:jc w:val="both"/>
        <w:rPr>
          <w:rFonts w:ascii="Arial" w:hAnsi="Arial" w:cs="Arial"/>
          <w:sz w:val="22"/>
          <w:szCs w:val="22"/>
          <w:lang w:eastAsia="ar-SA"/>
        </w:rPr>
      </w:pPr>
      <w:r w:rsidRPr="00D85B82">
        <w:rPr>
          <w:rFonts w:ascii="Arial" w:hAnsi="Arial" w:cs="Arial"/>
          <w:sz w:val="22"/>
          <w:szCs w:val="22"/>
          <w:lang w:eastAsia="ar-SA"/>
        </w:rPr>
        <w:t>Oświadczam/y, że czuję/</w:t>
      </w:r>
      <w:proofErr w:type="spellStart"/>
      <w:r w:rsidRPr="00D85B82">
        <w:rPr>
          <w:rFonts w:ascii="Arial" w:hAnsi="Arial" w:cs="Arial"/>
          <w:sz w:val="22"/>
          <w:szCs w:val="22"/>
          <w:lang w:eastAsia="ar-SA"/>
        </w:rPr>
        <w:t>emy</w:t>
      </w:r>
      <w:proofErr w:type="spellEnd"/>
      <w:r w:rsidRPr="00D85B82">
        <w:rPr>
          <w:rFonts w:ascii="Arial" w:hAnsi="Arial" w:cs="Arial"/>
          <w:sz w:val="22"/>
          <w:szCs w:val="22"/>
          <w:lang w:eastAsia="ar-SA"/>
        </w:rPr>
        <w:t xml:space="preserve"> się związani ofertą przez czas wskazany w specyfikacji warunków zamówienia.</w:t>
      </w:r>
    </w:p>
    <w:p w14:paraId="6CF4DE8E" w14:textId="5B6C1BA3" w:rsidR="00F019FA" w:rsidRPr="00D85B82" w:rsidRDefault="00F019FA" w:rsidP="00815563">
      <w:pPr>
        <w:numPr>
          <w:ilvl w:val="0"/>
          <w:numId w:val="13"/>
        </w:numPr>
        <w:tabs>
          <w:tab w:val="left" w:pos="567"/>
        </w:tabs>
        <w:suppressAutoHyphens w:val="0"/>
        <w:spacing w:before="60" w:line="276" w:lineRule="auto"/>
        <w:ind w:left="567" w:hanging="567"/>
        <w:jc w:val="both"/>
        <w:rPr>
          <w:rFonts w:ascii="Arial" w:hAnsi="Arial" w:cs="Arial"/>
          <w:sz w:val="22"/>
          <w:szCs w:val="22"/>
          <w:lang w:eastAsia="ar-SA"/>
        </w:rPr>
      </w:pPr>
      <w:r w:rsidRPr="00D85B82">
        <w:rPr>
          <w:rFonts w:ascii="Arial" w:hAnsi="Arial" w:cs="Arial"/>
          <w:sz w:val="22"/>
          <w:szCs w:val="22"/>
          <w:lang w:eastAsia="ar-SA"/>
        </w:rPr>
        <w:t xml:space="preserve">Oświadczam/y, że cena oferty zawiera wszelkie koszty związane z wykonaniem przedmiotu zamówienia w pełnym zakresie, jest ostateczna i stała w całym okresie realizacji  przedmiotu zamówienia, z wyjątkiem przypadków określonych w projekcie umowy stanowiącym załącznik nr </w:t>
      </w:r>
      <w:r w:rsidR="00F74B38" w:rsidRPr="00D85B82">
        <w:rPr>
          <w:rFonts w:ascii="Arial" w:hAnsi="Arial" w:cs="Arial"/>
          <w:sz w:val="22"/>
          <w:szCs w:val="22"/>
          <w:lang w:eastAsia="ar-SA"/>
        </w:rPr>
        <w:t>7</w:t>
      </w:r>
      <w:r w:rsidRPr="00D85B82">
        <w:rPr>
          <w:rFonts w:ascii="Arial" w:hAnsi="Arial" w:cs="Arial"/>
          <w:sz w:val="22"/>
          <w:szCs w:val="22"/>
          <w:lang w:eastAsia="ar-SA"/>
        </w:rPr>
        <w:t xml:space="preserve"> do specyfikacji warunków zamówienia.</w:t>
      </w:r>
    </w:p>
    <w:p w14:paraId="54034572" w14:textId="3C86ADAC" w:rsidR="00301420" w:rsidRPr="00D85B82" w:rsidRDefault="00F019FA" w:rsidP="00815563">
      <w:pPr>
        <w:numPr>
          <w:ilvl w:val="0"/>
          <w:numId w:val="13"/>
        </w:numPr>
        <w:tabs>
          <w:tab w:val="left" w:pos="567"/>
        </w:tabs>
        <w:suppressAutoHyphens w:val="0"/>
        <w:spacing w:before="60" w:line="276" w:lineRule="auto"/>
        <w:ind w:left="567" w:hanging="567"/>
        <w:jc w:val="both"/>
        <w:rPr>
          <w:rFonts w:ascii="Arial" w:hAnsi="Arial" w:cs="Arial"/>
          <w:sz w:val="22"/>
          <w:szCs w:val="22"/>
          <w:lang w:eastAsia="ar-SA"/>
        </w:rPr>
      </w:pPr>
      <w:r w:rsidRPr="00D85B82">
        <w:rPr>
          <w:rFonts w:ascii="Arial" w:hAnsi="Arial" w:cs="Arial"/>
          <w:sz w:val="22"/>
          <w:szCs w:val="22"/>
          <w:lang w:eastAsia="ar-SA"/>
        </w:rPr>
        <w:t xml:space="preserve">Oświadczam/y, że </w:t>
      </w:r>
      <w:r w:rsidR="00301420" w:rsidRPr="00D85B82">
        <w:rPr>
          <w:rFonts w:ascii="Arial" w:hAnsi="Arial" w:cs="Arial"/>
          <w:sz w:val="22"/>
          <w:szCs w:val="22"/>
          <w:lang w:eastAsia="ar-SA"/>
        </w:rPr>
        <w:t>a</w:t>
      </w:r>
      <w:r w:rsidR="00301420" w:rsidRPr="00D85B82">
        <w:rPr>
          <w:rFonts w:ascii="Arial" w:hAnsi="Arial" w:cs="Arial"/>
          <w:sz w:val="22"/>
          <w:szCs w:val="22"/>
        </w:rPr>
        <w:t>kceptuję/my warunki płatności za zrealizowanie przedmiotu zamówienia  określone w projekcie u</w:t>
      </w:r>
      <w:r w:rsidR="00F74B38" w:rsidRPr="00D85B82">
        <w:rPr>
          <w:rFonts w:ascii="Arial" w:hAnsi="Arial" w:cs="Arial"/>
          <w:sz w:val="22"/>
          <w:szCs w:val="22"/>
        </w:rPr>
        <w:t>mowy, stanowiącym załącznik nr 7</w:t>
      </w:r>
      <w:r w:rsidR="00301420" w:rsidRPr="00D85B82">
        <w:rPr>
          <w:rFonts w:ascii="Arial" w:hAnsi="Arial" w:cs="Arial"/>
          <w:sz w:val="22"/>
          <w:szCs w:val="22"/>
        </w:rPr>
        <w:t xml:space="preserve"> do specyfikacji warunków zamówienia.</w:t>
      </w:r>
    </w:p>
    <w:p w14:paraId="6D8C15AF" w14:textId="192F0A9E" w:rsidR="00301420" w:rsidRPr="00D85B82" w:rsidRDefault="00301420" w:rsidP="00815563">
      <w:pPr>
        <w:numPr>
          <w:ilvl w:val="0"/>
          <w:numId w:val="13"/>
        </w:numPr>
        <w:tabs>
          <w:tab w:val="left" w:pos="567"/>
        </w:tabs>
        <w:suppressAutoHyphens w:val="0"/>
        <w:spacing w:before="60" w:line="276" w:lineRule="auto"/>
        <w:ind w:left="567" w:hanging="567"/>
        <w:jc w:val="both"/>
        <w:rPr>
          <w:rFonts w:ascii="Arial" w:hAnsi="Arial" w:cs="Arial"/>
          <w:sz w:val="22"/>
          <w:szCs w:val="22"/>
          <w:lang w:eastAsia="ar-SA"/>
        </w:rPr>
      </w:pPr>
      <w:r w:rsidRPr="00D85B82">
        <w:rPr>
          <w:rFonts w:ascii="Arial" w:hAnsi="Arial" w:cs="Arial"/>
          <w:sz w:val="22"/>
          <w:szCs w:val="22"/>
        </w:rPr>
        <w:t>Oświadczam/y, że zapoznaliśmy się z projektowanymi postanowieniami umowy,</w:t>
      </w:r>
      <w:r w:rsidR="00A34263" w:rsidRPr="00D85B82">
        <w:rPr>
          <w:rFonts w:ascii="Arial" w:hAnsi="Arial" w:cs="Arial"/>
          <w:sz w:val="22"/>
          <w:szCs w:val="22"/>
        </w:rPr>
        <w:t xml:space="preserve"> warunkami gwarancji</w:t>
      </w:r>
      <w:r w:rsidRPr="00D85B82">
        <w:rPr>
          <w:rFonts w:ascii="Arial" w:hAnsi="Arial" w:cs="Arial"/>
          <w:sz w:val="22"/>
          <w:szCs w:val="22"/>
        </w:rPr>
        <w:t xml:space="preserve"> określonymi w SWZ i zobowiązuję/my się, w przypad</w:t>
      </w:r>
      <w:r w:rsidR="00A34263" w:rsidRPr="00D85B82">
        <w:rPr>
          <w:rFonts w:ascii="Arial" w:hAnsi="Arial" w:cs="Arial"/>
          <w:sz w:val="22"/>
          <w:szCs w:val="22"/>
        </w:rPr>
        <w:t>ku wyboru mojej/naszej oferty, d</w:t>
      </w:r>
      <w:r w:rsidRPr="00D85B82">
        <w:rPr>
          <w:rFonts w:ascii="Arial" w:hAnsi="Arial" w:cs="Arial"/>
          <w:sz w:val="22"/>
          <w:szCs w:val="22"/>
        </w:rPr>
        <w:t>o zawarcia umowy zgodnej z niniejszą ofertą, na warunkach określonych w SWZ, w miejscu i terminie wyznaczonym przez Zamawiającego.</w:t>
      </w:r>
    </w:p>
    <w:p w14:paraId="2A5EA6F9" w14:textId="77777777" w:rsidR="003C2872" w:rsidRPr="00D85B82" w:rsidRDefault="003C2872" w:rsidP="003C2872">
      <w:pPr>
        <w:numPr>
          <w:ilvl w:val="0"/>
          <w:numId w:val="13"/>
        </w:numPr>
        <w:tabs>
          <w:tab w:val="left" w:pos="567"/>
        </w:tabs>
        <w:suppressAutoHyphens w:val="0"/>
        <w:spacing w:before="60" w:line="276" w:lineRule="auto"/>
        <w:ind w:left="567" w:hanging="567"/>
        <w:jc w:val="both"/>
        <w:rPr>
          <w:rStyle w:val="Hipercze"/>
          <w:rFonts w:ascii="Arial" w:hAnsi="Arial" w:cs="Arial"/>
          <w:sz w:val="22"/>
          <w:szCs w:val="22"/>
          <w:u w:val="none"/>
        </w:rPr>
      </w:pPr>
      <w:r w:rsidRPr="00D85B82">
        <w:rPr>
          <w:rFonts w:ascii="Arial" w:hAnsi="Arial" w:cs="Arial"/>
          <w:sz w:val="22"/>
          <w:szCs w:val="22"/>
        </w:rPr>
        <w:t>Oświadczam/y, że zapoznałem/zapoznaliśmy się i akceptuję/</w:t>
      </w:r>
      <w:proofErr w:type="spellStart"/>
      <w:r w:rsidRPr="00D85B82">
        <w:rPr>
          <w:rFonts w:ascii="Arial" w:hAnsi="Arial" w:cs="Arial"/>
          <w:sz w:val="22"/>
          <w:szCs w:val="22"/>
        </w:rPr>
        <w:t>emy</w:t>
      </w:r>
      <w:proofErr w:type="spellEnd"/>
      <w:r w:rsidRPr="00D85B82">
        <w:rPr>
          <w:rFonts w:ascii="Arial" w:hAnsi="Arial" w:cs="Arial"/>
          <w:sz w:val="22"/>
          <w:szCs w:val="22"/>
        </w:rPr>
        <w:t xml:space="preserve"> </w:t>
      </w:r>
      <w:r w:rsidRPr="00D85B82">
        <w:rPr>
          <w:rFonts w:ascii="Arial" w:hAnsi="Arial" w:cs="Arial"/>
          <w:i/>
          <w:sz w:val="22"/>
          <w:szCs w:val="22"/>
        </w:rPr>
        <w:t>Regulamin korzystania z </w:t>
      </w:r>
      <w:proofErr w:type="spellStart"/>
      <w:r w:rsidRPr="00D85B82">
        <w:rPr>
          <w:rFonts w:ascii="Arial" w:hAnsi="Arial" w:cs="Arial"/>
          <w:i/>
          <w:sz w:val="22"/>
          <w:szCs w:val="22"/>
        </w:rPr>
        <w:t>Marketplanet</w:t>
      </w:r>
      <w:proofErr w:type="spellEnd"/>
      <w:r w:rsidRPr="00D85B82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D85B82">
        <w:rPr>
          <w:rFonts w:ascii="Arial" w:hAnsi="Arial" w:cs="Arial"/>
          <w:i/>
          <w:sz w:val="22"/>
          <w:szCs w:val="22"/>
        </w:rPr>
        <w:t>OnePlace</w:t>
      </w:r>
      <w:proofErr w:type="spellEnd"/>
      <w:r w:rsidRPr="00D85B82">
        <w:rPr>
          <w:rFonts w:ascii="Arial" w:hAnsi="Arial" w:cs="Arial"/>
          <w:sz w:val="22"/>
          <w:szCs w:val="22"/>
        </w:rPr>
        <w:t xml:space="preserve"> dostępny pod adresem</w:t>
      </w:r>
      <w:r w:rsidRPr="00D85B82">
        <w:rPr>
          <w:rFonts w:ascii="Arial" w:hAnsi="Arial" w:cs="Arial"/>
          <w:iCs/>
          <w:sz w:val="22"/>
          <w:szCs w:val="22"/>
        </w:rPr>
        <w:t>:</w:t>
      </w:r>
      <w:r w:rsidRPr="00D85B82">
        <w:rPr>
          <w:rFonts w:ascii="Arial" w:hAnsi="Arial" w:cs="Arial"/>
          <w:sz w:val="22"/>
          <w:szCs w:val="22"/>
        </w:rPr>
        <w:t xml:space="preserve"> </w:t>
      </w:r>
      <w:hyperlink r:id="rId8" w:history="1">
        <w:r w:rsidRPr="00D85B82">
          <w:rPr>
            <w:rStyle w:val="Hipercze"/>
            <w:rFonts w:ascii="Arial" w:hAnsi="Arial" w:cs="Arial"/>
            <w:color w:val="0070C0"/>
            <w:sz w:val="22"/>
            <w:szCs w:val="22"/>
            <w:u w:val="none"/>
            <w:lang w:eastAsia="en-US"/>
          </w:rPr>
          <w:t>https://zamosc.ezamawiajacy.pl</w:t>
        </w:r>
      </w:hyperlink>
      <w:r w:rsidRPr="00D85B82">
        <w:rPr>
          <w:rStyle w:val="Hipercze"/>
          <w:rFonts w:ascii="Arial" w:hAnsi="Arial" w:cs="Arial"/>
          <w:color w:val="0070C0"/>
          <w:sz w:val="22"/>
          <w:szCs w:val="22"/>
          <w:u w:val="none"/>
          <w:lang w:eastAsia="en-US"/>
        </w:rPr>
        <w:t>.</w:t>
      </w:r>
    </w:p>
    <w:p w14:paraId="53F35DF0" w14:textId="6B16FE6C" w:rsidR="00F019FA" w:rsidRPr="00D85B82" w:rsidRDefault="00F019FA" w:rsidP="005B42C2">
      <w:pPr>
        <w:numPr>
          <w:ilvl w:val="0"/>
          <w:numId w:val="13"/>
        </w:numPr>
        <w:tabs>
          <w:tab w:val="left" w:pos="567"/>
        </w:tabs>
        <w:suppressAutoHyphens w:val="0"/>
        <w:spacing w:before="120" w:after="60" w:line="276" w:lineRule="auto"/>
        <w:ind w:left="567" w:hanging="567"/>
        <w:jc w:val="both"/>
        <w:rPr>
          <w:rFonts w:ascii="Arial" w:hAnsi="Arial" w:cs="Arial"/>
          <w:b/>
          <w:sz w:val="22"/>
          <w:szCs w:val="22"/>
          <w:lang w:eastAsia="ar-SA"/>
        </w:rPr>
      </w:pPr>
      <w:r w:rsidRPr="00D85B82">
        <w:rPr>
          <w:rFonts w:ascii="Arial" w:hAnsi="Arial" w:cs="Arial"/>
          <w:sz w:val="22"/>
          <w:szCs w:val="22"/>
          <w:lang w:eastAsia="ar-SA"/>
        </w:rPr>
        <w:t xml:space="preserve">Oświadczam/y, że </w:t>
      </w:r>
      <w:r w:rsidR="00E0038D" w:rsidRPr="00D85B82">
        <w:rPr>
          <w:rFonts w:ascii="Arial" w:hAnsi="Arial" w:cs="Arial"/>
          <w:b/>
          <w:sz w:val="22"/>
          <w:szCs w:val="22"/>
          <w:vertAlign w:val="superscript"/>
          <w:lang w:eastAsia="ar-SA"/>
        </w:rPr>
        <w:t>(</w:t>
      </w:r>
      <w:r w:rsidR="00EF254E" w:rsidRPr="00D85B82">
        <w:rPr>
          <w:rFonts w:ascii="Arial" w:hAnsi="Arial" w:cs="Arial"/>
          <w:b/>
          <w:sz w:val="22"/>
          <w:szCs w:val="22"/>
          <w:vertAlign w:val="superscript"/>
          <w:lang w:eastAsia="ar-SA"/>
        </w:rPr>
        <w:t>3</w:t>
      </w:r>
      <w:r w:rsidRPr="00D85B82">
        <w:rPr>
          <w:rFonts w:ascii="Arial" w:hAnsi="Arial" w:cs="Arial"/>
          <w:b/>
          <w:sz w:val="22"/>
          <w:szCs w:val="22"/>
          <w:vertAlign w:val="superscript"/>
          <w:lang w:eastAsia="ar-SA"/>
        </w:rPr>
        <w:t>)</w:t>
      </w:r>
      <w:r w:rsidRPr="00D85B82">
        <w:rPr>
          <w:rFonts w:ascii="Arial" w:hAnsi="Arial" w:cs="Arial"/>
          <w:b/>
          <w:sz w:val="22"/>
          <w:szCs w:val="22"/>
          <w:lang w:eastAsia="ar-SA"/>
        </w:rPr>
        <w:t xml:space="preserve"> </w:t>
      </w:r>
      <w:r w:rsidRPr="00D85B82">
        <w:rPr>
          <w:rFonts w:ascii="Arial" w:eastAsia="Calibri" w:hAnsi="Arial" w:cs="Arial"/>
          <w:bCs/>
          <w:i/>
          <w:iCs/>
          <w:sz w:val="20"/>
          <w:szCs w:val="20"/>
          <w:lang w:eastAsia="ar-SA"/>
        </w:rPr>
        <w:t>(zaznaczyć właściwe):</w:t>
      </w:r>
    </w:p>
    <w:p w14:paraId="3A67A2DE" w14:textId="11199965" w:rsidR="00F019FA" w:rsidRPr="00D85B82" w:rsidRDefault="00F019FA" w:rsidP="005B42C2">
      <w:pPr>
        <w:numPr>
          <w:ilvl w:val="0"/>
          <w:numId w:val="14"/>
        </w:numPr>
        <w:tabs>
          <w:tab w:val="left" w:pos="1134"/>
        </w:tabs>
        <w:suppressAutoHyphens w:val="0"/>
        <w:spacing w:line="276" w:lineRule="auto"/>
        <w:ind w:left="1134" w:hanging="567"/>
        <w:jc w:val="both"/>
        <w:rPr>
          <w:rFonts w:ascii="Arial" w:hAnsi="Arial" w:cs="Arial"/>
          <w:sz w:val="22"/>
          <w:szCs w:val="22"/>
          <w:lang w:eastAsia="ar-SA"/>
        </w:rPr>
      </w:pPr>
      <w:r w:rsidRPr="00D85B82">
        <w:rPr>
          <w:rFonts w:ascii="Arial" w:hAnsi="Arial" w:cs="Arial"/>
          <w:sz w:val="22"/>
          <w:szCs w:val="22"/>
          <w:lang w:eastAsia="ar-SA"/>
        </w:rPr>
        <w:t>zamówienie zamierzam/y zrealizować sami</w:t>
      </w:r>
      <w:r w:rsidR="00184E5C" w:rsidRPr="00D85B82">
        <w:rPr>
          <w:rFonts w:ascii="Arial" w:hAnsi="Arial" w:cs="Arial"/>
          <w:sz w:val="22"/>
          <w:szCs w:val="22"/>
          <w:lang w:eastAsia="ar-SA"/>
        </w:rPr>
        <w:t xml:space="preserve"> bez udziału podwykonawców.</w:t>
      </w:r>
    </w:p>
    <w:p w14:paraId="34E000F5" w14:textId="77777777" w:rsidR="00F019FA" w:rsidRPr="00D85B82" w:rsidRDefault="00F019FA" w:rsidP="005B42C2">
      <w:pPr>
        <w:numPr>
          <w:ilvl w:val="0"/>
          <w:numId w:val="14"/>
        </w:numPr>
        <w:tabs>
          <w:tab w:val="left" w:pos="1134"/>
        </w:tabs>
        <w:suppressAutoHyphens w:val="0"/>
        <w:spacing w:after="120" w:line="276" w:lineRule="auto"/>
        <w:ind w:left="1134" w:hanging="567"/>
        <w:jc w:val="both"/>
        <w:rPr>
          <w:rFonts w:ascii="Arial" w:hAnsi="Arial" w:cs="Arial"/>
          <w:sz w:val="22"/>
          <w:szCs w:val="22"/>
          <w:lang w:eastAsia="ar-SA"/>
        </w:rPr>
      </w:pPr>
      <w:r w:rsidRPr="00D85B82">
        <w:rPr>
          <w:rFonts w:ascii="Arial" w:hAnsi="Arial" w:cs="Arial"/>
          <w:sz w:val="22"/>
          <w:szCs w:val="22"/>
          <w:lang w:eastAsia="ar-SA"/>
        </w:rPr>
        <w:t xml:space="preserve">podwykonawcom zostanie powierzone wykonanie następujących części zamówienia: </w:t>
      </w:r>
    </w:p>
    <w:tbl>
      <w:tblPr>
        <w:tblW w:w="8647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2"/>
        <w:gridCol w:w="3194"/>
        <w:gridCol w:w="4791"/>
      </w:tblGrid>
      <w:tr w:rsidR="00F019FA" w:rsidRPr="00D85B82" w14:paraId="336976F9" w14:textId="77777777" w:rsidTr="00A44D3F">
        <w:tc>
          <w:tcPr>
            <w:tcW w:w="662" w:type="dxa"/>
          </w:tcPr>
          <w:p w14:paraId="10917679" w14:textId="77777777" w:rsidR="00F019FA" w:rsidRPr="00D85B82" w:rsidRDefault="00F019FA" w:rsidP="00F019FA">
            <w:pPr>
              <w:tabs>
                <w:tab w:val="left" w:pos="360"/>
              </w:tabs>
              <w:spacing w:line="276" w:lineRule="auto"/>
              <w:ind w:right="140"/>
              <w:jc w:val="center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D85B82">
              <w:rPr>
                <w:rFonts w:ascii="Arial" w:hAnsi="Arial" w:cs="Arial"/>
                <w:sz w:val="22"/>
                <w:szCs w:val="22"/>
                <w:lang w:eastAsia="ar-SA"/>
              </w:rPr>
              <w:t>Lp.</w:t>
            </w:r>
          </w:p>
        </w:tc>
        <w:tc>
          <w:tcPr>
            <w:tcW w:w="3194" w:type="dxa"/>
          </w:tcPr>
          <w:p w14:paraId="377AADAA" w14:textId="77777777" w:rsidR="00F019FA" w:rsidRPr="00D85B82" w:rsidRDefault="00F019FA" w:rsidP="00F019FA">
            <w:pPr>
              <w:tabs>
                <w:tab w:val="left" w:pos="360"/>
              </w:tabs>
              <w:spacing w:line="276" w:lineRule="auto"/>
              <w:ind w:right="140"/>
              <w:jc w:val="center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  <w:r w:rsidRPr="00D85B82">
              <w:rPr>
                <w:rFonts w:ascii="Arial" w:hAnsi="Arial" w:cs="Arial"/>
                <w:b/>
                <w:sz w:val="22"/>
                <w:szCs w:val="22"/>
                <w:lang w:eastAsia="ar-SA"/>
              </w:rPr>
              <w:t>Nazwa podwykonawcy</w:t>
            </w:r>
          </w:p>
          <w:p w14:paraId="786524F3" w14:textId="77777777" w:rsidR="00F019FA" w:rsidRPr="00D85B82" w:rsidRDefault="00F019FA" w:rsidP="00F019FA">
            <w:pPr>
              <w:tabs>
                <w:tab w:val="left" w:pos="360"/>
              </w:tabs>
              <w:spacing w:line="276" w:lineRule="auto"/>
              <w:ind w:right="140"/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eastAsia="ar-SA"/>
              </w:rPr>
            </w:pPr>
            <w:r w:rsidRPr="00D85B82">
              <w:rPr>
                <w:rFonts w:ascii="Arial" w:hAnsi="Arial" w:cs="Arial"/>
                <w:i/>
                <w:iCs/>
                <w:sz w:val="20"/>
                <w:szCs w:val="20"/>
                <w:lang w:eastAsia="ar-SA"/>
              </w:rPr>
              <w:t>(wpisać nazwę podwykonawcy)</w:t>
            </w:r>
          </w:p>
        </w:tc>
        <w:tc>
          <w:tcPr>
            <w:tcW w:w="4791" w:type="dxa"/>
          </w:tcPr>
          <w:p w14:paraId="5B478872" w14:textId="77777777" w:rsidR="00F019FA" w:rsidRPr="00D85B82" w:rsidRDefault="00F019FA" w:rsidP="00F019FA">
            <w:pPr>
              <w:tabs>
                <w:tab w:val="left" w:pos="360"/>
              </w:tabs>
              <w:spacing w:line="276" w:lineRule="auto"/>
              <w:ind w:right="140"/>
              <w:jc w:val="center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  <w:r w:rsidRPr="00D85B82">
              <w:rPr>
                <w:rFonts w:ascii="Arial" w:hAnsi="Arial" w:cs="Arial"/>
                <w:b/>
                <w:sz w:val="22"/>
                <w:szCs w:val="22"/>
                <w:lang w:eastAsia="ar-SA"/>
              </w:rPr>
              <w:t xml:space="preserve">Części zamówienia </w:t>
            </w:r>
          </w:p>
          <w:p w14:paraId="624A5527" w14:textId="77777777" w:rsidR="00F019FA" w:rsidRPr="00D85B82" w:rsidRDefault="00F019FA" w:rsidP="00F019FA">
            <w:pPr>
              <w:tabs>
                <w:tab w:val="left" w:pos="360"/>
              </w:tabs>
              <w:spacing w:line="276" w:lineRule="auto"/>
              <w:ind w:right="140"/>
              <w:jc w:val="center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  <w:r w:rsidRPr="00D85B82">
              <w:rPr>
                <w:rFonts w:ascii="Arial" w:hAnsi="Arial" w:cs="Arial"/>
                <w:b/>
                <w:sz w:val="22"/>
                <w:szCs w:val="22"/>
                <w:lang w:eastAsia="ar-SA"/>
              </w:rPr>
              <w:t>powierzone do wykonania</w:t>
            </w:r>
          </w:p>
          <w:p w14:paraId="58B1ADE8" w14:textId="77777777" w:rsidR="00F019FA" w:rsidRPr="00D85B82" w:rsidRDefault="00F019FA" w:rsidP="00F019FA">
            <w:pPr>
              <w:tabs>
                <w:tab w:val="left" w:pos="360"/>
              </w:tabs>
              <w:spacing w:line="276" w:lineRule="auto"/>
              <w:ind w:right="140"/>
              <w:jc w:val="center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D85B82">
              <w:rPr>
                <w:rFonts w:ascii="Arial" w:hAnsi="Arial" w:cs="Arial"/>
                <w:i/>
                <w:iCs/>
                <w:sz w:val="20"/>
                <w:szCs w:val="20"/>
                <w:lang w:eastAsia="ar-SA"/>
              </w:rPr>
              <w:t>(wpisać część zamówienia, która będzie powierzona podwykonawcy)</w:t>
            </w:r>
          </w:p>
        </w:tc>
      </w:tr>
      <w:tr w:rsidR="00F019FA" w:rsidRPr="00D85B82" w14:paraId="1D05E4C9" w14:textId="77777777" w:rsidTr="00A44D3F">
        <w:tc>
          <w:tcPr>
            <w:tcW w:w="662" w:type="dxa"/>
          </w:tcPr>
          <w:p w14:paraId="7005F231" w14:textId="77777777" w:rsidR="00F019FA" w:rsidRPr="00D85B82" w:rsidRDefault="00F019FA" w:rsidP="00F019FA">
            <w:pPr>
              <w:tabs>
                <w:tab w:val="left" w:pos="360"/>
              </w:tabs>
              <w:spacing w:line="276" w:lineRule="auto"/>
              <w:ind w:right="140"/>
              <w:jc w:val="both"/>
              <w:rPr>
                <w:rFonts w:ascii="Arial" w:hAnsi="Arial" w:cs="Arial"/>
                <w:sz w:val="22"/>
                <w:szCs w:val="22"/>
                <w:lang w:eastAsia="ar-SA"/>
              </w:rPr>
            </w:pPr>
          </w:p>
        </w:tc>
        <w:tc>
          <w:tcPr>
            <w:tcW w:w="3194" w:type="dxa"/>
          </w:tcPr>
          <w:p w14:paraId="2F29236F" w14:textId="77777777" w:rsidR="00F019FA" w:rsidRPr="00D85B82" w:rsidRDefault="00F019FA" w:rsidP="00F019FA">
            <w:pPr>
              <w:tabs>
                <w:tab w:val="left" w:pos="360"/>
              </w:tabs>
              <w:spacing w:line="276" w:lineRule="auto"/>
              <w:ind w:right="140"/>
              <w:jc w:val="both"/>
              <w:rPr>
                <w:rFonts w:ascii="Arial" w:hAnsi="Arial" w:cs="Arial"/>
                <w:sz w:val="22"/>
                <w:szCs w:val="22"/>
                <w:lang w:eastAsia="ar-SA"/>
              </w:rPr>
            </w:pPr>
          </w:p>
          <w:p w14:paraId="584126E0" w14:textId="77777777" w:rsidR="00F019FA" w:rsidRPr="00D85B82" w:rsidRDefault="00F019FA" w:rsidP="00F019FA">
            <w:pPr>
              <w:tabs>
                <w:tab w:val="left" w:pos="360"/>
              </w:tabs>
              <w:spacing w:line="276" w:lineRule="auto"/>
              <w:ind w:right="140"/>
              <w:jc w:val="both"/>
              <w:rPr>
                <w:rFonts w:ascii="Arial" w:hAnsi="Arial" w:cs="Arial"/>
                <w:sz w:val="22"/>
                <w:szCs w:val="22"/>
                <w:lang w:eastAsia="ar-SA"/>
              </w:rPr>
            </w:pPr>
          </w:p>
        </w:tc>
        <w:tc>
          <w:tcPr>
            <w:tcW w:w="4791" w:type="dxa"/>
          </w:tcPr>
          <w:p w14:paraId="567D3923" w14:textId="77777777" w:rsidR="00F019FA" w:rsidRPr="00D85B82" w:rsidRDefault="00F019FA" w:rsidP="00F019FA">
            <w:pPr>
              <w:tabs>
                <w:tab w:val="left" w:pos="360"/>
              </w:tabs>
              <w:spacing w:line="276" w:lineRule="auto"/>
              <w:ind w:right="140"/>
              <w:jc w:val="both"/>
              <w:rPr>
                <w:rFonts w:ascii="Arial" w:hAnsi="Arial" w:cs="Arial"/>
                <w:sz w:val="22"/>
                <w:szCs w:val="22"/>
                <w:lang w:eastAsia="ar-SA"/>
              </w:rPr>
            </w:pPr>
          </w:p>
        </w:tc>
      </w:tr>
      <w:tr w:rsidR="00F019FA" w:rsidRPr="00D85B82" w14:paraId="6F088E76" w14:textId="77777777" w:rsidTr="00A44D3F">
        <w:tc>
          <w:tcPr>
            <w:tcW w:w="662" w:type="dxa"/>
          </w:tcPr>
          <w:p w14:paraId="0626AA2C" w14:textId="77777777" w:rsidR="00F019FA" w:rsidRPr="00D85B82" w:rsidRDefault="00F019FA" w:rsidP="00F019FA">
            <w:pPr>
              <w:tabs>
                <w:tab w:val="left" w:pos="360"/>
              </w:tabs>
              <w:spacing w:line="276" w:lineRule="auto"/>
              <w:ind w:right="140"/>
              <w:jc w:val="both"/>
              <w:rPr>
                <w:rFonts w:ascii="Arial Narrow" w:hAnsi="Arial Narrow" w:cs="Arial Narrow"/>
                <w:sz w:val="22"/>
                <w:szCs w:val="22"/>
                <w:lang w:eastAsia="ar-SA"/>
              </w:rPr>
            </w:pPr>
          </w:p>
        </w:tc>
        <w:tc>
          <w:tcPr>
            <w:tcW w:w="3194" w:type="dxa"/>
          </w:tcPr>
          <w:p w14:paraId="145B0179" w14:textId="77777777" w:rsidR="00F019FA" w:rsidRPr="00D85B82" w:rsidRDefault="00F019FA" w:rsidP="00F019FA">
            <w:pPr>
              <w:tabs>
                <w:tab w:val="left" w:pos="360"/>
              </w:tabs>
              <w:spacing w:line="276" w:lineRule="auto"/>
              <w:ind w:right="140"/>
              <w:jc w:val="both"/>
              <w:rPr>
                <w:rFonts w:ascii="Arial Narrow" w:hAnsi="Arial Narrow" w:cs="Arial Narrow"/>
                <w:sz w:val="22"/>
                <w:szCs w:val="22"/>
                <w:lang w:eastAsia="ar-SA"/>
              </w:rPr>
            </w:pPr>
          </w:p>
          <w:p w14:paraId="02544E3C" w14:textId="77777777" w:rsidR="00F019FA" w:rsidRPr="00D85B82" w:rsidRDefault="00F019FA" w:rsidP="00F019FA">
            <w:pPr>
              <w:tabs>
                <w:tab w:val="left" w:pos="360"/>
              </w:tabs>
              <w:spacing w:line="276" w:lineRule="auto"/>
              <w:ind w:right="140"/>
              <w:jc w:val="both"/>
              <w:rPr>
                <w:rFonts w:ascii="Arial Narrow" w:hAnsi="Arial Narrow" w:cs="Arial Narrow"/>
                <w:sz w:val="22"/>
                <w:szCs w:val="22"/>
                <w:lang w:eastAsia="ar-SA"/>
              </w:rPr>
            </w:pPr>
          </w:p>
        </w:tc>
        <w:tc>
          <w:tcPr>
            <w:tcW w:w="4791" w:type="dxa"/>
          </w:tcPr>
          <w:p w14:paraId="774A0E03" w14:textId="77777777" w:rsidR="00F019FA" w:rsidRPr="00D85B82" w:rsidRDefault="00F019FA" w:rsidP="00F019FA">
            <w:pPr>
              <w:tabs>
                <w:tab w:val="left" w:pos="360"/>
              </w:tabs>
              <w:spacing w:line="276" w:lineRule="auto"/>
              <w:ind w:right="140"/>
              <w:jc w:val="both"/>
              <w:rPr>
                <w:rFonts w:ascii="Arial Narrow" w:hAnsi="Arial Narrow" w:cs="Arial Narrow"/>
                <w:sz w:val="22"/>
                <w:szCs w:val="22"/>
                <w:lang w:eastAsia="ar-SA"/>
              </w:rPr>
            </w:pPr>
          </w:p>
        </w:tc>
      </w:tr>
    </w:tbl>
    <w:p w14:paraId="364E4213" w14:textId="1805A311" w:rsidR="00F019FA" w:rsidRPr="00D85B82" w:rsidRDefault="00F019FA" w:rsidP="00815563">
      <w:pPr>
        <w:suppressAutoHyphens w:val="0"/>
        <w:autoSpaceDE w:val="0"/>
        <w:autoSpaceDN w:val="0"/>
        <w:spacing w:before="120" w:after="120" w:line="276" w:lineRule="auto"/>
        <w:ind w:left="360"/>
        <w:jc w:val="both"/>
        <w:rPr>
          <w:rFonts w:ascii="Arial" w:hAnsi="Arial" w:cs="Arial"/>
          <w:strike/>
          <w:sz w:val="22"/>
          <w:szCs w:val="22"/>
          <w:lang w:eastAsia="pl-PL"/>
        </w:rPr>
      </w:pPr>
      <w:r w:rsidRPr="00D85B82">
        <w:rPr>
          <w:rFonts w:ascii="Arial" w:hAnsi="Arial" w:cs="Arial"/>
          <w:sz w:val="22"/>
          <w:szCs w:val="22"/>
          <w:lang w:eastAsia="pl-PL"/>
        </w:rPr>
        <w:t xml:space="preserve">Oświadczam/y, że przed przystąpieniem do wykonania zamówienia podam/y nazwy, dane kontaktowe oraz przedstawicieli podwykonawców zaangażowanych usługi, </w:t>
      </w:r>
      <w:r w:rsidR="00184E5C" w:rsidRPr="00D85B82">
        <w:rPr>
          <w:rFonts w:ascii="Arial" w:hAnsi="Arial" w:cs="Arial"/>
          <w:sz w:val="22"/>
          <w:szCs w:val="22"/>
          <w:lang w:eastAsia="pl-PL"/>
        </w:rPr>
        <w:t xml:space="preserve">w przypadku gdy </w:t>
      </w:r>
      <w:r w:rsidR="00184E5C" w:rsidRPr="00D85B82">
        <w:rPr>
          <w:rFonts w:ascii="Arial" w:hAnsi="Arial" w:cs="Arial"/>
          <w:sz w:val="22"/>
          <w:szCs w:val="22"/>
          <w:lang w:eastAsia="pl-PL"/>
        </w:rPr>
        <w:lastRenderedPageBreak/>
        <w:t>nie są znani w chwili składania ofert</w:t>
      </w:r>
      <w:r w:rsidRPr="00D85B82">
        <w:rPr>
          <w:rFonts w:ascii="Arial" w:hAnsi="Arial" w:cs="Arial"/>
          <w:sz w:val="22"/>
          <w:szCs w:val="22"/>
          <w:lang w:eastAsia="pl-PL"/>
        </w:rPr>
        <w:t xml:space="preserve"> oraz zawiadom</w:t>
      </w:r>
      <w:r w:rsidR="009D231F" w:rsidRPr="00D85B82">
        <w:rPr>
          <w:rFonts w:ascii="Arial" w:hAnsi="Arial" w:cs="Arial"/>
          <w:sz w:val="22"/>
          <w:szCs w:val="22"/>
          <w:lang w:eastAsia="pl-PL"/>
        </w:rPr>
        <w:t>ię/</w:t>
      </w:r>
      <w:proofErr w:type="spellStart"/>
      <w:r w:rsidRPr="00D85B82">
        <w:rPr>
          <w:rFonts w:ascii="Arial" w:hAnsi="Arial" w:cs="Arial"/>
          <w:sz w:val="22"/>
          <w:szCs w:val="22"/>
          <w:lang w:eastAsia="pl-PL"/>
        </w:rPr>
        <w:t>imy</w:t>
      </w:r>
      <w:proofErr w:type="spellEnd"/>
      <w:r w:rsidRPr="00D85B82">
        <w:rPr>
          <w:rFonts w:ascii="Arial" w:hAnsi="Arial" w:cs="Arial"/>
          <w:sz w:val="22"/>
          <w:szCs w:val="22"/>
          <w:lang w:eastAsia="pl-PL"/>
        </w:rPr>
        <w:t xml:space="preserve"> Zamawiającego o wszelkich zmianach ww. informacji w t</w:t>
      </w:r>
      <w:r w:rsidR="009D24B4" w:rsidRPr="00D85B82">
        <w:rPr>
          <w:rFonts w:ascii="Arial" w:hAnsi="Arial" w:cs="Arial"/>
          <w:sz w:val="22"/>
          <w:szCs w:val="22"/>
          <w:lang w:eastAsia="pl-PL"/>
        </w:rPr>
        <w:t>rakcie realizacji zamówienia, a </w:t>
      </w:r>
      <w:r w:rsidRPr="00D85B82">
        <w:rPr>
          <w:rFonts w:ascii="Arial" w:hAnsi="Arial" w:cs="Arial"/>
          <w:sz w:val="22"/>
          <w:szCs w:val="22"/>
          <w:lang w:eastAsia="pl-PL"/>
        </w:rPr>
        <w:t>także przekaż</w:t>
      </w:r>
      <w:r w:rsidR="009D231F" w:rsidRPr="00D85B82">
        <w:rPr>
          <w:rFonts w:ascii="Arial" w:hAnsi="Arial" w:cs="Arial"/>
          <w:sz w:val="22"/>
          <w:szCs w:val="22"/>
          <w:lang w:eastAsia="pl-PL"/>
        </w:rPr>
        <w:t>ę/</w:t>
      </w:r>
      <w:proofErr w:type="spellStart"/>
      <w:r w:rsidRPr="00D85B82">
        <w:rPr>
          <w:rFonts w:ascii="Arial" w:hAnsi="Arial" w:cs="Arial"/>
          <w:sz w:val="22"/>
          <w:szCs w:val="22"/>
          <w:lang w:eastAsia="pl-PL"/>
        </w:rPr>
        <w:t>emy</w:t>
      </w:r>
      <w:proofErr w:type="spellEnd"/>
      <w:r w:rsidRPr="00D85B82">
        <w:rPr>
          <w:rFonts w:ascii="Arial" w:hAnsi="Arial" w:cs="Arial"/>
          <w:sz w:val="22"/>
          <w:szCs w:val="22"/>
          <w:lang w:eastAsia="pl-PL"/>
        </w:rPr>
        <w:t xml:space="preserve"> wymagane informacje na temat</w:t>
      </w:r>
      <w:r w:rsidR="009D24B4" w:rsidRPr="00D85B82">
        <w:rPr>
          <w:rFonts w:ascii="Arial" w:hAnsi="Arial" w:cs="Arial"/>
          <w:sz w:val="22"/>
          <w:szCs w:val="22"/>
          <w:lang w:eastAsia="pl-PL"/>
        </w:rPr>
        <w:t xml:space="preserve"> nowych podwykonawców, którym w </w:t>
      </w:r>
      <w:r w:rsidRPr="00D85B82">
        <w:rPr>
          <w:rFonts w:ascii="Arial" w:hAnsi="Arial" w:cs="Arial"/>
          <w:sz w:val="22"/>
          <w:szCs w:val="22"/>
          <w:lang w:eastAsia="pl-PL"/>
        </w:rPr>
        <w:t>późniejszym okresie zamierza</w:t>
      </w:r>
      <w:r w:rsidR="009D231F" w:rsidRPr="00D85B82">
        <w:rPr>
          <w:rFonts w:ascii="Arial" w:hAnsi="Arial" w:cs="Arial"/>
          <w:sz w:val="22"/>
          <w:szCs w:val="22"/>
          <w:lang w:eastAsia="pl-PL"/>
        </w:rPr>
        <w:t>/</w:t>
      </w:r>
      <w:r w:rsidRPr="00D85B82">
        <w:rPr>
          <w:rFonts w:ascii="Arial" w:hAnsi="Arial" w:cs="Arial"/>
          <w:sz w:val="22"/>
          <w:szCs w:val="22"/>
          <w:lang w:eastAsia="pl-PL"/>
        </w:rPr>
        <w:t>my powierzyć realizację usług.</w:t>
      </w:r>
    </w:p>
    <w:p w14:paraId="73499A75" w14:textId="77777777" w:rsidR="00F019FA" w:rsidRPr="00D85B82" w:rsidRDefault="00F019FA" w:rsidP="005B42C2">
      <w:pPr>
        <w:numPr>
          <w:ilvl w:val="0"/>
          <w:numId w:val="13"/>
        </w:numPr>
        <w:tabs>
          <w:tab w:val="left" w:pos="567"/>
        </w:tabs>
        <w:suppressAutoHyphens w:val="0"/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  <w:lang w:eastAsia="ar-SA"/>
        </w:rPr>
      </w:pPr>
      <w:r w:rsidRPr="00D85B82">
        <w:rPr>
          <w:rFonts w:ascii="Arial" w:hAnsi="Arial" w:cs="Arial"/>
          <w:sz w:val="22"/>
          <w:szCs w:val="22"/>
          <w:lang w:eastAsia="ar-SA"/>
        </w:rPr>
        <w:t>Oświadczam/y, że:</w:t>
      </w:r>
      <w:r w:rsidRPr="00D85B82">
        <w:rPr>
          <w:rFonts w:ascii="Arial" w:hAnsi="Arial" w:cs="Arial"/>
          <w:b/>
          <w:sz w:val="22"/>
          <w:szCs w:val="22"/>
          <w:lang w:eastAsia="ar-SA"/>
        </w:rPr>
        <w:t xml:space="preserve"> </w:t>
      </w:r>
      <w:r w:rsidRPr="00D85B82">
        <w:rPr>
          <w:rFonts w:ascii="Arial" w:eastAsia="Calibri" w:hAnsi="Arial" w:cs="Arial"/>
          <w:bCs/>
          <w:i/>
          <w:iCs/>
          <w:sz w:val="20"/>
          <w:szCs w:val="20"/>
          <w:lang w:eastAsia="ar-SA"/>
        </w:rPr>
        <w:t>(zaznaczyć właściwe)</w:t>
      </w:r>
    </w:p>
    <w:p w14:paraId="69B76640" w14:textId="05AA126C" w:rsidR="00F019FA" w:rsidRPr="00D85B82" w:rsidRDefault="00F019FA" w:rsidP="00815563">
      <w:pPr>
        <w:numPr>
          <w:ilvl w:val="0"/>
          <w:numId w:val="15"/>
        </w:numPr>
        <w:suppressAutoHyphens w:val="0"/>
        <w:spacing w:line="276" w:lineRule="auto"/>
        <w:ind w:left="1134" w:hanging="567"/>
        <w:jc w:val="both"/>
        <w:rPr>
          <w:rFonts w:ascii="Arial" w:hAnsi="Arial" w:cs="Arial"/>
          <w:sz w:val="22"/>
          <w:szCs w:val="22"/>
          <w:lang w:eastAsia="ar-SA"/>
        </w:rPr>
      </w:pPr>
      <w:r w:rsidRPr="00D85B82">
        <w:rPr>
          <w:rFonts w:ascii="Arial" w:hAnsi="Arial" w:cs="Arial"/>
          <w:sz w:val="22"/>
          <w:szCs w:val="22"/>
          <w:lang w:eastAsia="ar-SA"/>
        </w:rPr>
        <w:t>nie polegam/y za zasobach innego podmiotu</w:t>
      </w:r>
      <w:r w:rsidR="00A44D3F" w:rsidRPr="00D85B82">
        <w:rPr>
          <w:rFonts w:ascii="Arial" w:hAnsi="Arial" w:cs="Arial"/>
          <w:sz w:val="22"/>
          <w:szCs w:val="22"/>
          <w:lang w:eastAsia="ar-SA"/>
        </w:rPr>
        <w:t>, o którym mowa w art. 118 ust. 1 ustawy Prawo zamówień publicznych.</w:t>
      </w:r>
    </w:p>
    <w:p w14:paraId="3BDA86E2" w14:textId="14CEC221" w:rsidR="00F019FA" w:rsidRPr="00D85B82" w:rsidRDefault="00F019FA" w:rsidP="00815563">
      <w:pPr>
        <w:numPr>
          <w:ilvl w:val="0"/>
          <w:numId w:val="15"/>
        </w:numPr>
        <w:suppressAutoHyphens w:val="0"/>
        <w:spacing w:line="276" w:lineRule="auto"/>
        <w:ind w:left="1134" w:hanging="567"/>
        <w:jc w:val="both"/>
        <w:rPr>
          <w:rFonts w:ascii="Arial" w:hAnsi="Arial" w:cs="Arial"/>
          <w:sz w:val="22"/>
          <w:szCs w:val="22"/>
          <w:lang w:eastAsia="ar-SA"/>
        </w:rPr>
      </w:pPr>
      <w:r w:rsidRPr="00D85B82">
        <w:rPr>
          <w:rFonts w:ascii="Arial" w:hAnsi="Arial" w:cs="Arial"/>
          <w:sz w:val="22"/>
          <w:szCs w:val="22"/>
          <w:lang w:eastAsia="pl-PL"/>
        </w:rPr>
        <w:t>polegam/y na zasobach następującego podmiotu udostępniającego zasoby</w:t>
      </w:r>
      <w:r w:rsidR="00A44D3F" w:rsidRPr="00D85B82">
        <w:rPr>
          <w:rFonts w:ascii="Arial" w:hAnsi="Arial" w:cs="Arial"/>
          <w:sz w:val="22"/>
          <w:szCs w:val="22"/>
          <w:lang w:eastAsia="pl-PL"/>
        </w:rPr>
        <w:t xml:space="preserve">, </w:t>
      </w:r>
      <w:r w:rsidR="00815563" w:rsidRPr="00D85B82">
        <w:rPr>
          <w:rFonts w:ascii="Arial" w:hAnsi="Arial" w:cs="Arial"/>
          <w:sz w:val="22"/>
          <w:szCs w:val="22"/>
          <w:lang w:eastAsia="ar-SA"/>
        </w:rPr>
        <w:t>o </w:t>
      </w:r>
      <w:r w:rsidR="00A44D3F" w:rsidRPr="00D85B82">
        <w:rPr>
          <w:rFonts w:ascii="Arial" w:hAnsi="Arial" w:cs="Arial"/>
          <w:sz w:val="22"/>
          <w:szCs w:val="22"/>
          <w:lang w:eastAsia="ar-SA"/>
        </w:rPr>
        <w:t>którym mowa w art. 118 ust. 1 ustawy Prawo zamówień publicznych</w:t>
      </w:r>
      <w:r w:rsidR="00815563" w:rsidRPr="00D85B82">
        <w:rPr>
          <w:rFonts w:ascii="Arial" w:hAnsi="Arial" w:cs="Arial"/>
          <w:sz w:val="22"/>
          <w:szCs w:val="22"/>
          <w:lang w:eastAsia="pl-PL"/>
        </w:rPr>
        <w:t xml:space="preserve"> i w związku z </w:t>
      </w:r>
      <w:r w:rsidRPr="00D85B82">
        <w:rPr>
          <w:rFonts w:ascii="Arial" w:hAnsi="Arial" w:cs="Arial"/>
          <w:sz w:val="22"/>
          <w:szCs w:val="22"/>
          <w:lang w:eastAsia="pl-PL"/>
        </w:rPr>
        <w:t>tym załączam</w:t>
      </w:r>
      <w:r w:rsidR="00815563" w:rsidRPr="00D85B82">
        <w:rPr>
          <w:rFonts w:ascii="Arial" w:hAnsi="Arial" w:cs="Arial"/>
          <w:sz w:val="22"/>
          <w:szCs w:val="22"/>
          <w:lang w:eastAsia="pl-PL"/>
        </w:rPr>
        <w:t>/y</w:t>
      </w:r>
      <w:r w:rsidRPr="00D85B82">
        <w:rPr>
          <w:rFonts w:ascii="Arial" w:hAnsi="Arial" w:cs="Arial"/>
          <w:sz w:val="22"/>
          <w:szCs w:val="22"/>
          <w:lang w:eastAsia="pl-PL"/>
        </w:rPr>
        <w:t xml:space="preserve"> do oferty zobowiązanie/ inny podmiotowy środek dowodowy tego podmiotu oraz jego oświadczenie dotyczące braku podstaw </w:t>
      </w:r>
      <w:r w:rsidR="00184E5C" w:rsidRPr="00D85B82">
        <w:rPr>
          <w:rFonts w:ascii="Arial" w:hAnsi="Arial" w:cs="Arial"/>
          <w:sz w:val="22"/>
          <w:szCs w:val="22"/>
          <w:lang w:eastAsia="pl-PL"/>
        </w:rPr>
        <w:t xml:space="preserve">do </w:t>
      </w:r>
      <w:r w:rsidRPr="00D85B82">
        <w:rPr>
          <w:rFonts w:ascii="Arial" w:hAnsi="Arial" w:cs="Arial"/>
          <w:sz w:val="22"/>
          <w:szCs w:val="22"/>
          <w:lang w:eastAsia="pl-PL"/>
        </w:rPr>
        <w:t>wykluczenia</w:t>
      </w:r>
      <w:r w:rsidR="00D5330C" w:rsidRPr="00D85B82">
        <w:rPr>
          <w:rFonts w:ascii="Arial" w:hAnsi="Arial" w:cs="Arial"/>
          <w:sz w:val="22"/>
          <w:szCs w:val="22"/>
          <w:lang w:eastAsia="pl-PL"/>
        </w:rPr>
        <w:t xml:space="preserve"> z </w:t>
      </w:r>
      <w:r w:rsidR="00184E5C" w:rsidRPr="00D85B82">
        <w:rPr>
          <w:rFonts w:ascii="Arial" w:hAnsi="Arial" w:cs="Arial"/>
          <w:sz w:val="22"/>
          <w:szCs w:val="22"/>
          <w:lang w:eastAsia="pl-PL"/>
        </w:rPr>
        <w:t>postępowania</w:t>
      </w:r>
      <w:r w:rsidRPr="00D85B82">
        <w:rPr>
          <w:rFonts w:ascii="Arial" w:hAnsi="Arial" w:cs="Arial"/>
          <w:sz w:val="22"/>
          <w:szCs w:val="22"/>
          <w:lang w:eastAsia="pl-PL"/>
        </w:rPr>
        <w:t xml:space="preserve"> i spełniania warunków udziału w postępowaniu:</w:t>
      </w:r>
    </w:p>
    <w:p w14:paraId="49755994" w14:textId="77777777" w:rsidR="00F019FA" w:rsidRPr="00D85B82" w:rsidRDefault="00F019FA" w:rsidP="00F019FA">
      <w:pPr>
        <w:ind w:left="1134"/>
        <w:jc w:val="both"/>
        <w:rPr>
          <w:rFonts w:ascii="Arial" w:hAnsi="Arial" w:cs="Arial"/>
          <w:sz w:val="22"/>
          <w:szCs w:val="22"/>
          <w:lang w:eastAsia="ar-SA"/>
        </w:rPr>
      </w:pPr>
    </w:p>
    <w:tbl>
      <w:tblPr>
        <w:tblW w:w="8534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2"/>
        <w:gridCol w:w="7872"/>
      </w:tblGrid>
      <w:tr w:rsidR="00F019FA" w:rsidRPr="00D85B82" w14:paraId="5E25AF91" w14:textId="77777777" w:rsidTr="00AC46F7">
        <w:tc>
          <w:tcPr>
            <w:tcW w:w="379" w:type="dxa"/>
          </w:tcPr>
          <w:p w14:paraId="35FA5590" w14:textId="77777777" w:rsidR="00F019FA" w:rsidRPr="00D85B82" w:rsidRDefault="00F019FA" w:rsidP="00F019FA">
            <w:pPr>
              <w:tabs>
                <w:tab w:val="left" w:pos="360"/>
              </w:tabs>
              <w:spacing w:line="276" w:lineRule="auto"/>
              <w:ind w:right="140"/>
              <w:jc w:val="center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D85B82">
              <w:rPr>
                <w:rFonts w:ascii="Arial" w:hAnsi="Arial" w:cs="Arial"/>
                <w:sz w:val="22"/>
                <w:szCs w:val="22"/>
                <w:lang w:eastAsia="ar-SA"/>
              </w:rPr>
              <w:t>Lp.</w:t>
            </w:r>
          </w:p>
        </w:tc>
        <w:tc>
          <w:tcPr>
            <w:tcW w:w="8155" w:type="dxa"/>
          </w:tcPr>
          <w:p w14:paraId="5FB14423" w14:textId="77777777" w:rsidR="00F019FA" w:rsidRPr="00D85B82" w:rsidRDefault="00F019FA" w:rsidP="00F019FA">
            <w:pPr>
              <w:tabs>
                <w:tab w:val="left" w:pos="360"/>
              </w:tabs>
              <w:spacing w:line="276" w:lineRule="auto"/>
              <w:ind w:right="140"/>
              <w:jc w:val="center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  <w:r w:rsidRPr="00D85B82">
              <w:rPr>
                <w:rFonts w:ascii="Arial" w:hAnsi="Arial" w:cs="Arial"/>
                <w:b/>
                <w:sz w:val="22"/>
                <w:szCs w:val="22"/>
                <w:lang w:eastAsia="ar-SA"/>
              </w:rPr>
              <w:t>Nazwa podmiotu udostępniającego zasoby</w:t>
            </w:r>
          </w:p>
          <w:p w14:paraId="2E8FCFDA" w14:textId="047EFC0C" w:rsidR="00F019FA" w:rsidRPr="00D85B82" w:rsidRDefault="002D5C08" w:rsidP="00F019FA">
            <w:pPr>
              <w:tabs>
                <w:tab w:val="left" w:pos="360"/>
              </w:tabs>
              <w:spacing w:line="276" w:lineRule="auto"/>
              <w:ind w:right="140"/>
              <w:jc w:val="center"/>
              <w:rPr>
                <w:rFonts w:ascii="Arial" w:hAnsi="Arial" w:cs="Arial"/>
                <w:i/>
                <w:iCs/>
                <w:sz w:val="22"/>
                <w:szCs w:val="22"/>
                <w:lang w:eastAsia="ar-SA"/>
              </w:rPr>
            </w:pPr>
            <w:r w:rsidRPr="00D85B82">
              <w:rPr>
                <w:rFonts w:ascii="Arial" w:hAnsi="Arial" w:cs="Arial"/>
                <w:i/>
                <w:iCs/>
                <w:sz w:val="20"/>
                <w:szCs w:val="20"/>
              </w:rPr>
              <w:t>(wpisać nazwę i adres siedziby, NIP/REGON podmiotu udostępniającego zasoby)</w:t>
            </w:r>
          </w:p>
        </w:tc>
      </w:tr>
      <w:tr w:rsidR="00F019FA" w:rsidRPr="00D85B82" w14:paraId="1ACC1C5A" w14:textId="77777777" w:rsidTr="00AC46F7">
        <w:tc>
          <w:tcPr>
            <w:tcW w:w="379" w:type="dxa"/>
          </w:tcPr>
          <w:p w14:paraId="66CD318E" w14:textId="77777777" w:rsidR="00F019FA" w:rsidRPr="00D85B82" w:rsidRDefault="00F019FA" w:rsidP="00F019FA">
            <w:pPr>
              <w:tabs>
                <w:tab w:val="left" w:pos="360"/>
              </w:tabs>
              <w:spacing w:line="276" w:lineRule="auto"/>
              <w:ind w:right="140"/>
              <w:jc w:val="both"/>
              <w:rPr>
                <w:rFonts w:ascii="Arial" w:hAnsi="Arial" w:cs="Arial"/>
                <w:sz w:val="22"/>
                <w:szCs w:val="22"/>
                <w:lang w:eastAsia="ar-SA"/>
              </w:rPr>
            </w:pPr>
          </w:p>
        </w:tc>
        <w:tc>
          <w:tcPr>
            <w:tcW w:w="8155" w:type="dxa"/>
          </w:tcPr>
          <w:p w14:paraId="68F2F34B" w14:textId="77777777" w:rsidR="00F019FA" w:rsidRPr="00D85B82" w:rsidRDefault="00F019FA" w:rsidP="00F019FA">
            <w:pPr>
              <w:tabs>
                <w:tab w:val="left" w:pos="360"/>
              </w:tabs>
              <w:spacing w:line="276" w:lineRule="auto"/>
              <w:ind w:right="140"/>
              <w:jc w:val="both"/>
              <w:rPr>
                <w:rFonts w:ascii="Arial" w:hAnsi="Arial" w:cs="Arial"/>
                <w:sz w:val="22"/>
                <w:szCs w:val="22"/>
                <w:lang w:eastAsia="ar-SA"/>
              </w:rPr>
            </w:pPr>
          </w:p>
          <w:p w14:paraId="4B6C74DD" w14:textId="77777777" w:rsidR="00F019FA" w:rsidRPr="00D85B82" w:rsidRDefault="00F019FA" w:rsidP="00F019FA">
            <w:pPr>
              <w:tabs>
                <w:tab w:val="left" w:pos="360"/>
              </w:tabs>
              <w:spacing w:line="276" w:lineRule="auto"/>
              <w:ind w:right="140"/>
              <w:jc w:val="both"/>
              <w:rPr>
                <w:rFonts w:ascii="Arial" w:hAnsi="Arial" w:cs="Arial"/>
                <w:sz w:val="22"/>
                <w:szCs w:val="22"/>
                <w:lang w:eastAsia="ar-SA"/>
              </w:rPr>
            </w:pPr>
          </w:p>
        </w:tc>
      </w:tr>
      <w:tr w:rsidR="00F019FA" w:rsidRPr="00D85B82" w14:paraId="482AAB01" w14:textId="77777777" w:rsidTr="00AC46F7">
        <w:tc>
          <w:tcPr>
            <w:tcW w:w="379" w:type="dxa"/>
          </w:tcPr>
          <w:p w14:paraId="236868E9" w14:textId="77777777" w:rsidR="00F019FA" w:rsidRPr="00D85B82" w:rsidRDefault="00F019FA" w:rsidP="00F019FA">
            <w:pPr>
              <w:tabs>
                <w:tab w:val="left" w:pos="360"/>
              </w:tabs>
              <w:spacing w:line="276" w:lineRule="auto"/>
              <w:ind w:right="140"/>
              <w:jc w:val="both"/>
              <w:rPr>
                <w:rFonts w:ascii="Arial Narrow" w:hAnsi="Arial Narrow" w:cs="Arial Narrow"/>
                <w:sz w:val="22"/>
                <w:szCs w:val="22"/>
                <w:lang w:eastAsia="ar-SA"/>
              </w:rPr>
            </w:pPr>
          </w:p>
        </w:tc>
        <w:tc>
          <w:tcPr>
            <w:tcW w:w="8155" w:type="dxa"/>
          </w:tcPr>
          <w:p w14:paraId="778D7FAB" w14:textId="77777777" w:rsidR="00F019FA" w:rsidRPr="00D85B82" w:rsidRDefault="00F019FA" w:rsidP="00F019FA">
            <w:pPr>
              <w:tabs>
                <w:tab w:val="left" w:pos="360"/>
              </w:tabs>
              <w:spacing w:line="276" w:lineRule="auto"/>
              <w:ind w:right="140"/>
              <w:jc w:val="both"/>
              <w:rPr>
                <w:rFonts w:ascii="Arial Narrow" w:hAnsi="Arial Narrow" w:cs="Arial Narrow"/>
                <w:sz w:val="22"/>
                <w:szCs w:val="22"/>
                <w:lang w:eastAsia="ar-SA"/>
              </w:rPr>
            </w:pPr>
          </w:p>
          <w:p w14:paraId="0A67B8D6" w14:textId="77777777" w:rsidR="00F019FA" w:rsidRPr="00D85B82" w:rsidRDefault="00F019FA" w:rsidP="00F019FA">
            <w:pPr>
              <w:tabs>
                <w:tab w:val="left" w:pos="360"/>
              </w:tabs>
              <w:spacing w:line="276" w:lineRule="auto"/>
              <w:ind w:right="140"/>
              <w:jc w:val="both"/>
              <w:rPr>
                <w:rFonts w:ascii="Arial Narrow" w:hAnsi="Arial Narrow" w:cs="Arial Narrow"/>
                <w:sz w:val="22"/>
                <w:szCs w:val="22"/>
                <w:lang w:eastAsia="ar-SA"/>
              </w:rPr>
            </w:pPr>
          </w:p>
        </w:tc>
      </w:tr>
    </w:tbl>
    <w:p w14:paraId="6B104FCA" w14:textId="77777777" w:rsidR="00D45D7E" w:rsidRPr="00D85B82" w:rsidRDefault="00D45D7E" w:rsidP="00D45D7E">
      <w:pPr>
        <w:tabs>
          <w:tab w:val="left" w:pos="567"/>
        </w:tabs>
        <w:suppressAutoHyphens w:val="0"/>
        <w:spacing w:line="276" w:lineRule="auto"/>
        <w:ind w:left="567"/>
        <w:jc w:val="both"/>
        <w:rPr>
          <w:rFonts w:ascii="Arial" w:hAnsi="Arial" w:cs="Arial"/>
          <w:sz w:val="22"/>
          <w:szCs w:val="22"/>
          <w:lang w:eastAsia="ar-SA"/>
        </w:rPr>
      </w:pPr>
    </w:p>
    <w:p w14:paraId="1CC071BA" w14:textId="77777777" w:rsidR="00F019FA" w:rsidRPr="00D85B82" w:rsidRDefault="00F019FA" w:rsidP="005B42C2">
      <w:pPr>
        <w:numPr>
          <w:ilvl w:val="0"/>
          <w:numId w:val="13"/>
        </w:numPr>
        <w:tabs>
          <w:tab w:val="left" w:pos="567"/>
        </w:tabs>
        <w:suppressAutoHyphens w:val="0"/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  <w:lang w:eastAsia="ar-SA"/>
        </w:rPr>
      </w:pPr>
      <w:r w:rsidRPr="00D85B82">
        <w:rPr>
          <w:rFonts w:ascii="Arial" w:hAnsi="Arial" w:cs="Arial"/>
          <w:sz w:val="22"/>
          <w:szCs w:val="22"/>
          <w:lang w:eastAsia="ar-SA"/>
        </w:rPr>
        <w:t>Oświadczam/y, że:</w:t>
      </w:r>
      <w:r w:rsidRPr="00D85B82">
        <w:rPr>
          <w:rFonts w:ascii="Arial" w:hAnsi="Arial" w:cs="Arial"/>
          <w:b/>
          <w:sz w:val="22"/>
          <w:szCs w:val="22"/>
          <w:lang w:eastAsia="ar-SA"/>
        </w:rPr>
        <w:t xml:space="preserve"> </w:t>
      </w:r>
      <w:r w:rsidRPr="00D85B82">
        <w:rPr>
          <w:rFonts w:ascii="Arial" w:eastAsia="Calibri" w:hAnsi="Arial" w:cs="Arial"/>
          <w:bCs/>
          <w:i/>
          <w:iCs/>
          <w:sz w:val="20"/>
          <w:szCs w:val="20"/>
          <w:lang w:eastAsia="ar-SA"/>
        </w:rPr>
        <w:t>(zaznaczyć właściwe):</w:t>
      </w:r>
    </w:p>
    <w:p w14:paraId="1DD7B301" w14:textId="77777777" w:rsidR="00F019FA" w:rsidRPr="00D85B82" w:rsidRDefault="00F019FA" w:rsidP="005B42C2">
      <w:pPr>
        <w:numPr>
          <w:ilvl w:val="1"/>
          <w:numId w:val="16"/>
        </w:numPr>
        <w:tabs>
          <w:tab w:val="left" w:pos="1134"/>
        </w:tabs>
        <w:suppressAutoHyphens w:val="0"/>
        <w:spacing w:line="276" w:lineRule="auto"/>
        <w:ind w:left="1134" w:hanging="567"/>
        <w:jc w:val="both"/>
        <w:rPr>
          <w:rFonts w:ascii="Arial" w:hAnsi="Arial" w:cs="Arial"/>
          <w:sz w:val="22"/>
          <w:szCs w:val="22"/>
          <w:lang w:eastAsia="ar-SA"/>
        </w:rPr>
      </w:pPr>
      <w:r w:rsidRPr="00D85B82">
        <w:rPr>
          <w:rFonts w:ascii="Arial" w:hAnsi="Arial" w:cs="Arial"/>
          <w:sz w:val="22"/>
          <w:szCs w:val="22"/>
          <w:lang w:eastAsia="ar-SA"/>
        </w:rPr>
        <w:t xml:space="preserve">wypełniłem/wypełniliśmy obowiązki informacyjne przewidziane w art. 13 lub art. 14 rozporządzenia Parlamentu Europejskiego i Rady (UE) 2016/679 z dnia 27 kwietnia 2016 r. w sprawie ochrony osób fizycznych w związku z przetwarzaniem danych osobowych i w sprawie swobodnego przepływu takich danych oraz uchylenia dyrektywy 95/46/WE (ogólne rozporządzenie o ochronie danych) (Dz. Urz. UE L 119 z 04.05.2016, str. 1) zwanym dalej „RODO” wobec osób fizycznych, od których dane osobowe bezpośrednio lub pośrednio pozyskałem/liśmy w celu ubiegania się o udzielenie zamówienia publicznego w niniejszym postępowaniu. </w:t>
      </w:r>
    </w:p>
    <w:p w14:paraId="76FAFD4F" w14:textId="77777777" w:rsidR="00F019FA" w:rsidRPr="00D85B82" w:rsidRDefault="00F019FA" w:rsidP="005B42C2">
      <w:pPr>
        <w:numPr>
          <w:ilvl w:val="1"/>
          <w:numId w:val="16"/>
        </w:numPr>
        <w:tabs>
          <w:tab w:val="left" w:pos="1134"/>
        </w:tabs>
        <w:suppressAutoHyphens w:val="0"/>
        <w:spacing w:after="120" w:line="276" w:lineRule="auto"/>
        <w:ind w:left="1134" w:hanging="567"/>
        <w:jc w:val="both"/>
        <w:rPr>
          <w:rFonts w:ascii="Arial" w:hAnsi="Arial" w:cs="Arial"/>
          <w:sz w:val="22"/>
          <w:szCs w:val="22"/>
          <w:lang w:eastAsia="ar-SA"/>
        </w:rPr>
      </w:pPr>
      <w:r w:rsidRPr="00D85B82">
        <w:rPr>
          <w:rFonts w:ascii="Arial" w:hAnsi="Arial" w:cs="Arial"/>
          <w:sz w:val="22"/>
          <w:szCs w:val="22"/>
          <w:lang w:eastAsia="ar-SA"/>
        </w:rPr>
        <w:t>nie przekazuję/</w:t>
      </w:r>
      <w:proofErr w:type="spellStart"/>
      <w:r w:rsidRPr="00D85B82">
        <w:rPr>
          <w:rFonts w:ascii="Arial" w:hAnsi="Arial" w:cs="Arial"/>
          <w:sz w:val="22"/>
          <w:szCs w:val="22"/>
          <w:lang w:eastAsia="ar-SA"/>
        </w:rPr>
        <w:t>emy</w:t>
      </w:r>
      <w:proofErr w:type="spellEnd"/>
      <w:r w:rsidRPr="00D85B82">
        <w:rPr>
          <w:rFonts w:ascii="Arial" w:hAnsi="Arial" w:cs="Arial"/>
          <w:sz w:val="22"/>
          <w:szCs w:val="22"/>
          <w:lang w:eastAsia="ar-SA"/>
        </w:rPr>
        <w:t xml:space="preserve"> danych osobowych innych niż bezpośrednio mnie/nas dotyczących lub zachodzi wyłączenie stosowania obowiązku informacyjnego, stosownie do art. 13 ust. 4 lub art. 14 ust. 5 RODO.</w:t>
      </w:r>
      <w:r w:rsidRPr="00D85B82">
        <w:rPr>
          <w:rFonts w:ascii="Arial" w:hAnsi="Arial" w:cs="Arial"/>
          <w:sz w:val="22"/>
          <w:szCs w:val="22"/>
          <w:vertAlign w:val="superscript"/>
          <w:lang w:eastAsia="ar-SA"/>
        </w:rPr>
        <w:t xml:space="preserve">  </w:t>
      </w:r>
    </w:p>
    <w:p w14:paraId="075F0F8C" w14:textId="590329EB" w:rsidR="00D45D7E" w:rsidRPr="00D85B82" w:rsidRDefault="00D45D7E" w:rsidP="00D45D7E">
      <w:pPr>
        <w:numPr>
          <w:ilvl w:val="0"/>
          <w:numId w:val="13"/>
        </w:numPr>
        <w:tabs>
          <w:tab w:val="left" w:pos="567"/>
        </w:tabs>
        <w:suppressAutoHyphens w:val="0"/>
        <w:spacing w:before="60"/>
        <w:ind w:left="567" w:hanging="567"/>
        <w:jc w:val="both"/>
        <w:rPr>
          <w:rFonts w:ascii="Arial" w:hAnsi="Arial" w:cs="Arial"/>
          <w:sz w:val="22"/>
          <w:szCs w:val="22"/>
          <w:lang w:eastAsia="ar-SA"/>
        </w:rPr>
      </w:pPr>
      <w:r w:rsidRPr="00D85B82">
        <w:rPr>
          <w:rFonts w:ascii="Arial" w:hAnsi="Arial" w:cs="Arial"/>
          <w:sz w:val="22"/>
          <w:szCs w:val="22"/>
          <w:lang w:eastAsia="ar-SA"/>
        </w:rPr>
        <w:t>Na podstawie art. 225 ust. 1 ustawy Prawo zamówień publicznych oświadczam/y, że</w:t>
      </w:r>
      <w:r w:rsidRPr="00D85B82">
        <w:rPr>
          <w:rFonts w:ascii="Arial" w:hAnsi="Arial" w:cs="Arial"/>
          <w:sz w:val="22"/>
          <w:szCs w:val="22"/>
          <w:vertAlign w:val="superscript"/>
          <w:lang w:eastAsia="ar-SA"/>
        </w:rPr>
        <w:t xml:space="preserve"> </w:t>
      </w:r>
      <w:r w:rsidRPr="00D85B82">
        <w:rPr>
          <w:rFonts w:ascii="Arial" w:hAnsi="Arial" w:cs="Arial"/>
          <w:sz w:val="22"/>
          <w:szCs w:val="22"/>
          <w:lang w:eastAsia="ar-SA"/>
        </w:rPr>
        <w:t xml:space="preserve">wybór mojej/naszej oferty </w:t>
      </w:r>
      <w:r w:rsidRPr="00D85B82">
        <w:rPr>
          <w:rFonts w:ascii="Arial" w:hAnsi="Arial" w:cs="Arial"/>
          <w:b/>
          <w:sz w:val="22"/>
          <w:szCs w:val="22"/>
          <w:vertAlign w:val="superscript"/>
          <w:lang w:eastAsia="ar-SA"/>
        </w:rPr>
        <w:t>(</w:t>
      </w:r>
      <w:r w:rsidR="00EF254E" w:rsidRPr="00D85B82">
        <w:rPr>
          <w:rFonts w:ascii="Arial" w:hAnsi="Arial" w:cs="Arial"/>
          <w:b/>
          <w:sz w:val="22"/>
          <w:szCs w:val="22"/>
          <w:vertAlign w:val="superscript"/>
          <w:lang w:eastAsia="ar-SA"/>
        </w:rPr>
        <w:t>4</w:t>
      </w:r>
      <w:r w:rsidRPr="00D85B82">
        <w:rPr>
          <w:rFonts w:ascii="Arial" w:hAnsi="Arial" w:cs="Arial"/>
          <w:b/>
          <w:sz w:val="22"/>
          <w:szCs w:val="22"/>
          <w:vertAlign w:val="superscript"/>
          <w:lang w:eastAsia="ar-SA"/>
        </w:rPr>
        <w:t>)</w:t>
      </w:r>
      <w:r w:rsidRPr="00D85B82">
        <w:rPr>
          <w:rFonts w:ascii="Arial" w:hAnsi="Arial" w:cs="Arial"/>
          <w:b/>
          <w:sz w:val="22"/>
          <w:szCs w:val="22"/>
          <w:lang w:eastAsia="ar-SA"/>
        </w:rPr>
        <w:t xml:space="preserve"> </w:t>
      </w:r>
      <w:r w:rsidRPr="00D85B82">
        <w:rPr>
          <w:rFonts w:ascii="Arial" w:eastAsia="Calibri" w:hAnsi="Arial" w:cs="Arial"/>
          <w:bCs/>
          <w:i/>
          <w:iCs/>
          <w:sz w:val="22"/>
          <w:szCs w:val="22"/>
          <w:lang w:eastAsia="ar-SA"/>
        </w:rPr>
        <w:t>(zaznaczyć właściwe</w:t>
      </w:r>
      <w:r w:rsidRPr="00D85B82">
        <w:rPr>
          <w:rFonts w:ascii="Arial" w:hAnsi="Arial" w:cs="Arial"/>
          <w:i/>
          <w:sz w:val="22"/>
          <w:szCs w:val="22"/>
          <w:lang w:eastAsia="ar-SA"/>
        </w:rPr>
        <w:t>):</w:t>
      </w:r>
    </w:p>
    <w:p w14:paraId="64E434F7" w14:textId="77777777" w:rsidR="00D45D7E" w:rsidRPr="00D85B82" w:rsidRDefault="00D45D7E" w:rsidP="00D45D7E">
      <w:pPr>
        <w:numPr>
          <w:ilvl w:val="0"/>
          <w:numId w:val="5"/>
        </w:numPr>
        <w:suppressAutoHyphens w:val="0"/>
        <w:spacing w:line="276" w:lineRule="auto"/>
        <w:ind w:left="1134" w:hanging="567"/>
        <w:contextualSpacing/>
        <w:jc w:val="both"/>
        <w:rPr>
          <w:rFonts w:ascii="Arial" w:eastAsia="Calibri" w:hAnsi="Arial" w:cs="Arial"/>
          <w:sz w:val="22"/>
          <w:szCs w:val="22"/>
          <w:lang w:eastAsia="ar-SA"/>
        </w:rPr>
      </w:pPr>
      <w:r w:rsidRPr="00D85B82">
        <w:rPr>
          <w:rFonts w:ascii="Arial" w:eastAsia="Calibri" w:hAnsi="Arial" w:cs="Arial"/>
          <w:sz w:val="22"/>
          <w:szCs w:val="22"/>
          <w:lang w:eastAsia="ar-SA"/>
        </w:rPr>
        <w:t>nie będzie prowadził do powstania u Zamawiającego obowiązku podatkowego zgodnie z przepisami ustawy z dnia 11 marca 2004 r. o podatku od towarów i usług (tekst jedn. Dz. U. z 2021 r. poz. 685 ze zm.),</w:t>
      </w:r>
      <w:r w:rsidRPr="00D85B82">
        <w:rPr>
          <w:rFonts w:ascii="Arial" w:eastAsia="Calibri" w:hAnsi="Arial" w:cs="Arial"/>
          <w:b/>
          <w:sz w:val="22"/>
          <w:szCs w:val="22"/>
          <w:vertAlign w:val="superscript"/>
          <w:lang w:eastAsia="ar-SA"/>
        </w:rPr>
        <w:t xml:space="preserve"> </w:t>
      </w:r>
    </w:p>
    <w:p w14:paraId="21D0D008" w14:textId="77777777" w:rsidR="00D45D7E" w:rsidRPr="00D85B82" w:rsidRDefault="00D45D7E" w:rsidP="00D45D7E">
      <w:pPr>
        <w:numPr>
          <w:ilvl w:val="0"/>
          <w:numId w:val="5"/>
        </w:numPr>
        <w:suppressAutoHyphens w:val="0"/>
        <w:spacing w:line="276" w:lineRule="auto"/>
        <w:ind w:left="1134" w:hanging="567"/>
        <w:contextualSpacing/>
        <w:jc w:val="both"/>
        <w:rPr>
          <w:rFonts w:ascii="Arial" w:eastAsia="Calibri" w:hAnsi="Arial" w:cs="Arial"/>
          <w:sz w:val="22"/>
          <w:szCs w:val="22"/>
          <w:lang w:eastAsia="ar-SA"/>
        </w:rPr>
      </w:pPr>
      <w:r w:rsidRPr="00D85B82">
        <w:rPr>
          <w:rFonts w:ascii="Arial" w:eastAsia="Calibri" w:hAnsi="Arial" w:cs="Arial"/>
          <w:sz w:val="22"/>
          <w:szCs w:val="22"/>
          <w:lang w:eastAsia="ar-SA"/>
        </w:rPr>
        <w:t>będzie prowadził do powstania u Zamawiającego obowiązku podatkowego zgodnie z przepisami ustawy o podatku od towarów i usług, dlatego poniżej wskazuję:</w:t>
      </w:r>
    </w:p>
    <w:p w14:paraId="62C996C0" w14:textId="77777777" w:rsidR="00D45D7E" w:rsidRPr="00D85B82" w:rsidRDefault="00D45D7E" w:rsidP="00815563">
      <w:pPr>
        <w:numPr>
          <w:ilvl w:val="0"/>
          <w:numId w:val="6"/>
        </w:numPr>
        <w:suppressAutoHyphens w:val="0"/>
        <w:spacing w:line="276" w:lineRule="auto"/>
        <w:ind w:left="1418" w:hanging="284"/>
        <w:contextualSpacing/>
        <w:jc w:val="both"/>
        <w:rPr>
          <w:rFonts w:ascii="Arial" w:eastAsia="Calibri" w:hAnsi="Arial" w:cs="Arial"/>
          <w:sz w:val="22"/>
          <w:szCs w:val="22"/>
          <w:lang w:eastAsia="ar-SA"/>
        </w:rPr>
      </w:pPr>
      <w:r w:rsidRPr="00D85B82">
        <w:rPr>
          <w:rFonts w:ascii="Arial" w:eastAsia="Calibri" w:hAnsi="Arial" w:cs="Arial"/>
          <w:sz w:val="22"/>
          <w:szCs w:val="22"/>
          <w:lang w:eastAsia="ar-SA"/>
        </w:rPr>
        <w:t>nazwę (rodzaj) towaru lub usługi, których dostawa lub świadczenie będzie prowadzić do powstania obowiązku podatkowego u Zamawiającego:</w:t>
      </w:r>
    </w:p>
    <w:p w14:paraId="6AA92767" w14:textId="77777777" w:rsidR="00D45D7E" w:rsidRPr="00D85B82" w:rsidRDefault="00D45D7E" w:rsidP="00815563">
      <w:pPr>
        <w:suppressAutoHyphens w:val="0"/>
        <w:spacing w:after="200" w:line="276" w:lineRule="auto"/>
        <w:ind w:left="1418" w:hanging="284"/>
        <w:contextualSpacing/>
        <w:jc w:val="both"/>
        <w:rPr>
          <w:rFonts w:ascii="Arial" w:eastAsia="Calibri" w:hAnsi="Arial" w:cs="Arial"/>
          <w:sz w:val="22"/>
          <w:szCs w:val="22"/>
          <w:lang w:eastAsia="ar-SA"/>
        </w:rPr>
      </w:pPr>
      <w:r w:rsidRPr="00D85B82">
        <w:rPr>
          <w:rFonts w:ascii="Arial" w:eastAsia="Calibri" w:hAnsi="Arial" w:cs="Arial"/>
          <w:sz w:val="22"/>
          <w:szCs w:val="22"/>
          <w:lang w:eastAsia="ar-SA"/>
        </w:rPr>
        <w:t xml:space="preserve"> …………………………………………………………………………………………</w:t>
      </w:r>
    </w:p>
    <w:p w14:paraId="76598A95" w14:textId="77777777" w:rsidR="00D45D7E" w:rsidRPr="00D85B82" w:rsidRDefault="00D45D7E" w:rsidP="00815563">
      <w:pPr>
        <w:numPr>
          <w:ilvl w:val="0"/>
          <w:numId w:val="6"/>
        </w:numPr>
        <w:suppressAutoHyphens w:val="0"/>
        <w:spacing w:line="276" w:lineRule="auto"/>
        <w:ind w:left="1418" w:hanging="284"/>
        <w:contextualSpacing/>
        <w:jc w:val="both"/>
        <w:rPr>
          <w:rFonts w:ascii="Arial" w:eastAsia="Calibri" w:hAnsi="Arial" w:cs="Arial"/>
          <w:sz w:val="22"/>
          <w:szCs w:val="22"/>
          <w:lang w:eastAsia="ar-SA"/>
        </w:rPr>
      </w:pPr>
      <w:r w:rsidRPr="00D85B82">
        <w:rPr>
          <w:rFonts w:ascii="Arial" w:eastAsia="Calibri" w:hAnsi="Arial" w:cs="Arial"/>
          <w:sz w:val="22"/>
          <w:szCs w:val="22"/>
          <w:lang w:eastAsia="ar-SA"/>
        </w:rPr>
        <w:t>wartość towaru lub usługi objętego obowiązkiem podatkowym Zamawiającego, bez kwoty podatku VAT (netto):</w:t>
      </w:r>
    </w:p>
    <w:p w14:paraId="6426731B" w14:textId="77777777" w:rsidR="00D45D7E" w:rsidRPr="00D85B82" w:rsidRDefault="00D45D7E" w:rsidP="00815563">
      <w:pPr>
        <w:ind w:left="1418" w:hanging="284"/>
        <w:contextualSpacing/>
        <w:jc w:val="both"/>
        <w:rPr>
          <w:rFonts w:ascii="Arial" w:hAnsi="Arial" w:cs="Arial"/>
          <w:sz w:val="22"/>
          <w:szCs w:val="22"/>
          <w:lang w:eastAsia="ar-SA"/>
        </w:rPr>
      </w:pPr>
      <w:r w:rsidRPr="00D85B82">
        <w:rPr>
          <w:rFonts w:ascii="Arial" w:hAnsi="Arial" w:cs="Arial"/>
          <w:sz w:val="22"/>
          <w:szCs w:val="22"/>
          <w:lang w:eastAsia="ar-SA"/>
        </w:rPr>
        <w:t>…………………………………………………………………………………………</w:t>
      </w:r>
    </w:p>
    <w:p w14:paraId="321AD21D" w14:textId="77777777" w:rsidR="00D45D7E" w:rsidRPr="00D85B82" w:rsidRDefault="00D45D7E" w:rsidP="00815563">
      <w:pPr>
        <w:numPr>
          <w:ilvl w:val="0"/>
          <w:numId w:val="6"/>
        </w:numPr>
        <w:suppressAutoHyphens w:val="0"/>
        <w:spacing w:line="276" w:lineRule="auto"/>
        <w:ind w:left="1418" w:hanging="284"/>
        <w:contextualSpacing/>
        <w:jc w:val="both"/>
        <w:rPr>
          <w:rFonts w:ascii="Arial" w:eastAsia="Calibri" w:hAnsi="Arial" w:cs="Arial"/>
          <w:sz w:val="22"/>
          <w:szCs w:val="22"/>
          <w:lang w:eastAsia="ar-SA"/>
        </w:rPr>
      </w:pPr>
      <w:r w:rsidRPr="00D85B82">
        <w:rPr>
          <w:rFonts w:ascii="Arial" w:eastAsia="Calibri" w:hAnsi="Arial" w:cs="Arial"/>
          <w:sz w:val="22"/>
          <w:szCs w:val="22"/>
          <w:lang w:eastAsia="ar-SA"/>
        </w:rPr>
        <w:t>stawkę podatku VAT, która zgodnie z wiedzą Wykonawcy, będzie  miała zastosowanie:</w:t>
      </w:r>
    </w:p>
    <w:p w14:paraId="49FB6D50" w14:textId="77777777" w:rsidR="00D45D7E" w:rsidRPr="00D85B82" w:rsidRDefault="00D45D7E" w:rsidP="00815563">
      <w:pPr>
        <w:spacing w:before="60" w:line="276" w:lineRule="auto"/>
        <w:ind w:left="1418" w:hanging="284"/>
        <w:jc w:val="both"/>
        <w:rPr>
          <w:rFonts w:ascii="Arial" w:hAnsi="Arial" w:cs="Arial"/>
          <w:sz w:val="22"/>
          <w:szCs w:val="22"/>
          <w:lang w:eastAsia="ar-SA"/>
        </w:rPr>
      </w:pPr>
      <w:r w:rsidRPr="00D85B82">
        <w:rPr>
          <w:rFonts w:ascii="Arial" w:hAnsi="Arial" w:cs="Arial"/>
          <w:sz w:val="22"/>
          <w:szCs w:val="22"/>
          <w:lang w:eastAsia="ar-SA"/>
        </w:rPr>
        <w:t>…………………………………………………………………………………………</w:t>
      </w:r>
    </w:p>
    <w:p w14:paraId="15D4B8A3" w14:textId="55F87C21" w:rsidR="00F019FA" w:rsidRPr="00D85B82" w:rsidRDefault="00F019FA" w:rsidP="005B42C2">
      <w:pPr>
        <w:numPr>
          <w:ilvl w:val="0"/>
          <w:numId w:val="13"/>
        </w:numPr>
        <w:tabs>
          <w:tab w:val="left" w:pos="567"/>
        </w:tabs>
        <w:suppressAutoHyphens w:val="0"/>
        <w:spacing w:after="60" w:line="276" w:lineRule="auto"/>
        <w:ind w:left="567" w:hanging="567"/>
        <w:jc w:val="both"/>
        <w:rPr>
          <w:rFonts w:ascii="Arial" w:hAnsi="Arial" w:cs="Arial"/>
          <w:sz w:val="22"/>
          <w:szCs w:val="22"/>
          <w:lang w:eastAsia="ar-SA"/>
        </w:rPr>
      </w:pPr>
      <w:r w:rsidRPr="00D85B82">
        <w:rPr>
          <w:rFonts w:ascii="Arial" w:hAnsi="Arial" w:cs="Arial"/>
          <w:sz w:val="22"/>
          <w:szCs w:val="22"/>
          <w:lang w:eastAsia="ar-SA"/>
        </w:rPr>
        <w:lastRenderedPageBreak/>
        <w:t>Oświadczam/y, że</w:t>
      </w:r>
      <w:r w:rsidR="00184E5C" w:rsidRPr="00D85B82">
        <w:rPr>
          <w:rFonts w:ascii="Arial" w:hAnsi="Arial" w:cs="Arial"/>
          <w:sz w:val="22"/>
          <w:szCs w:val="22"/>
          <w:lang w:eastAsia="ar-SA"/>
        </w:rPr>
        <w:t xml:space="preserve"> informację i dokumenty zawarte w </w:t>
      </w:r>
      <w:r w:rsidR="00D45D7E" w:rsidRPr="00D85B82">
        <w:rPr>
          <w:rFonts w:ascii="Arial" w:hAnsi="Arial" w:cs="Arial"/>
          <w:sz w:val="22"/>
          <w:szCs w:val="22"/>
          <w:lang w:eastAsia="ar-SA"/>
        </w:rPr>
        <w:t>odrębnym</w:t>
      </w:r>
      <w:r w:rsidR="00184E5C" w:rsidRPr="00D85B82">
        <w:rPr>
          <w:rFonts w:ascii="Arial" w:hAnsi="Arial" w:cs="Arial"/>
          <w:sz w:val="22"/>
          <w:szCs w:val="22"/>
          <w:lang w:eastAsia="ar-SA"/>
        </w:rPr>
        <w:t xml:space="preserve"> załączniku </w:t>
      </w:r>
      <w:r w:rsidRPr="00D85B82">
        <w:rPr>
          <w:rFonts w:ascii="Arial" w:hAnsi="Arial" w:cs="Arial"/>
          <w:i/>
          <w:sz w:val="20"/>
          <w:szCs w:val="20"/>
          <w:lang w:eastAsia="ar-SA"/>
        </w:rPr>
        <w:t xml:space="preserve">(podać nazwę plików) </w:t>
      </w:r>
      <w:r w:rsidRPr="00D85B82">
        <w:rPr>
          <w:rFonts w:ascii="Arial" w:hAnsi="Arial" w:cs="Arial"/>
          <w:sz w:val="22"/>
          <w:szCs w:val="22"/>
          <w:lang w:eastAsia="ar-SA"/>
        </w:rPr>
        <w:t>…………………………… zawierają informacje stanowiące tajemnice przedsiębiorstwa w rozumieniu przepisów ustawy z dn. 16 kwietnia 1993 r. o zwalczaniu nieuczciwej konkuren</w:t>
      </w:r>
      <w:r w:rsidR="00D45D7E" w:rsidRPr="00D85B82">
        <w:rPr>
          <w:rFonts w:ascii="Arial" w:hAnsi="Arial" w:cs="Arial"/>
          <w:sz w:val="22"/>
          <w:szCs w:val="22"/>
          <w:lang w:eastAsia="ar-SA"/>
        </w:rPr>
        <w:t xml:space="preserve">cji i zastrzegam/y, że </w:t>
      </w:r>
      <w:r w:rsidRPr="00D85B82">
        <w:rPr>
          <w:rFonts w:ascii="Arial" w:hAnsi="Arial" w:cs="Arial"/>
          <w:sz w:val="22"/>
          <w:szCs w:val="22"/>
          <w:lang w:eastAsia="ar-SA"/>
        </w:rPr>
        <w:t>nie mogą być</w:t>
      </w:r>
      <w:r w:rsidR="00F838CE" w:rsidRPr="00D85B82">
        <w:rPr>
          <w:rFonts w:ascii="Arial" w:hAnsi="Arial" w:cs="Arial"/>
          <w:sz w:val="22"/>
          <w:szCs w:val="22"/>
          <w:lang w:eastAsia="ar-SA"/>
        </w:rPr>
        <w:t xml:space="preserve"> udostępniane na podstawie art. </w:t>
      </w:r>
      <w:r w:rsidRPr="00D85B82">
        <w:rPr>
          <w:rFonts w:ascii="Arial" w:hAnsi="Arial" w:cs="Arial"/>
          <w:sz w:val="22"/>
          <w:szCs w:val="22"/>
          <w:lang w:eastAsia="ar-SA"/>
        </w:rPr>
        <w:t xml:space="preserve">18 ust. 3 ustawy Prawo zamówień publicznych. </w:t>
      </w:r>
    </w:p>
    <w:p w14:paraId="1CBBFF49" w14:textId="65304574" w:rsidR="00F019FA" w:rsidRPr="00D85B82" w:rsidRDefault="00F019FA" w:rsidP="00F019FA">
      <w:pPr>
        <w:spacing w:after="60" w:line="276" w:lineRule="auto"/>
        <w:ind w:left="567"/>
        <w:jc w:val="both"/>
        <w:rPr>
          <w:rFonts w:ascii="Arial" w:hAnsi="Arial" w:cs="Arial"/>
          <w:sz w:val="22"/>
          <w:szCs w:val="22"/>
          <w:lang w:eastAsia="ar-SA"/>
        </w:rPr>
      </w:pPr>
      <w:r w:rsidRPr="00D85B82">
        <w:rPr>
          <w:rFonts w:ascii="Arial" w:hAnsi="Arial" w:cs="Arial"/>
          <w:sz w:val="22"/>
          <w:szCs w:val="22"/>
          <w:lang w:eastAsia="ar-SA"/>
        </w:rPr>
        <w:t xml:space="preserve">Uzasadnienie, że zastrzeżone informacje stanowią tajemnicę przedsiębiorstwa w rozumieniu przepisów o zwalczaniu nieuczciwej konkurencji, stanowi oddzielny </w:t>
      </w:r>
      <w:r w:rsidR="00D45D7E" w:rsidRPr="00D85B82">
        <w:rPr>
          <w:rFonts w:ascii="Arial" w:hAnsi="Arial" w:cs="Arial"/>
          <w:sz w:val="22"/>
          <w:szCs w:val="22"/>
          <w:lang w:eastAsia="ar-SA"/>
        </w:rPr>
        <w:t>plik załączony do oferty i jest jawny.</w:t>
      </w:r>
    </w:p>
    <w:p w14:paraId="16061746" w14:textId="36B4359D" w:rsidR="007D5B17" w:rsidRPr="00D85B82" w:rsidRDefault="007D5B17" w:rsidP="007D5B17">
      <w:pPr>
        <w:numPr>
          <w:ilvl w:val="0"/>
          <w:numId w:val="13"/>
        </w:numPr>
        <w:tabs>
          <w:tab w:val="left" w:pos="567"/>
        </w:tabs>
        <w:suppressAutoHyphens w:val="0"/>
        <w:spacing w:line="276" w:lineRule="auto"/>
        <w:ind w:left="567" w:hanging="567"/>
        <w:jc w:val="both"/>
        <w:rPr>
          <w:rFonts w:ascii="Arial" w:hAnsi="Arial" w:cs="Arial"/>
          <w:i/>
          <w:sz w:val="22"/>
          <w:szCs w:val="22"/>
        </w:rPr>
      </w:pPr>
      <w:r w:rsidRPr="00D85B82">
        <w:rPr>
          <w:rFonts w:ascii="Arial" w:hAnsi="Arial" w:cs="Arial"/>
          <w:sz w:val="22"/>
          <w:szCs w:val="22"/>
        </w:rPr>
        <w:t>Oświadczam/y, że Zamawiający ma możliwość uzyskania następujących dokumentów za pomocą ogólnodostępnych i bezpłatnych baz danych</w:t>
      </w:r>
      <w:r w:rsidRPr="00D85B82">
        <w:rPr>
          <w:rFonts w:ascii="Arial" w:hAnsi="Arial" w:cs="Arial"/>
          <w:i/>
          <w:sz w:val="22"/>
          <w:szCs w:val="22"/>
          <w:vertAlign w:val="superscript"/>
        </w:rPr>
        <w:t>(</w:t>
      </w:r>
      <w:r w:rsidR="00301E22" w:rsidRPr="00D85B82">
        <w:rPr>
          <w:rFonts w:ascii="Arial" w:hAnsi="Arial" w:cs="Arial"/>
          <w:i/>
          <w:sz w:val="22"/>
          <w:szCs w:val="22"/>
          <w:vertAlign w:val="superscript"/>
        </w:rPr>
        <w:t>5</w:t>
      </w:r>
      <w:r w:rsidRPr="00D85B82">
        <w:rPr>
          <w:rFonts w:ascii="Arial" w:hAnsi="Arial" w:cs="Arial"/>
          <w:i/>
          <w:sz w:val="22"/>
          <w:szCs w:val="22"/>
          <w:vertAlign w:val="superscript"/>
        </w:rPr>
        <w:t>)</w:t>
      </w:r>
      <w:r w:rsidRPr="00D85B82">
        <w:rPr>
          <w:rFonts w:ascii="Arial" w:hAnsi="Arial" w:cs="Arial"/>
          <w:sz w:val="22"/>
          <w:szCs w:val="22"/>
        </w:rPr>
        <w:t xml:space="preserve">, tj.: </w:t>
      </w:r>
      <w:r w:rsidRPr="00D85B82">
        <w:rPr>
          <w:rFonts w:ascii="Arial" w:hAnsi="Arial" w:cs="Arial"/>
          <w:bCs/>
          <w:i/>
          <w:iCs/>
          <w:sz w:val="22"/>
          <w:szCs w:val="22"/>
        </w:rPr>
        <w:t>(zaznaczyć właściwe)</w:t>
      </w:r>
      <w:r w:rsidRPr="00D85B82">
        <w:rPr>
          <w:rFonts w:ascii="Arial" w:hAnsi="Arial" w:cs="Arial"/>
          <w:sz w:val="22"/>
          <w:szCs w:val="22"/>
          <w:lang w:eastAsia="ar-SA"/>
        </w:rPr>
        <w:t xml:space="preserve"> </w:t>
      </w:r>
    </w:p>
    <w:p w14:paraId="02B7A3A9" w14:textId="77777777" w:rsidR="007D5B17" w:rsidRPr="00D85B82" w:rsidRDefault="007D5B17" w:rsidP="00301E22">
      <w:pPr>
        <w:pStyle w:val="Akapitzlist"/>
        <w:autoSpaceDN w:val="0"/>
        <w:adjustRightInd w:val="0"/>
        <w:spacing w:after="0"/>
        <w:rPr>
          <w:rFonts w:ascii="Arial" w:eastAsiaTheme="minorHAnsi" w:hAnsi="Arial" w:cs="Arial"/>
          <w:i/>
          <w:iCs/>
          <w:color w:val="0070C0"/>
          <w:sz w:val="22"/>
          <w:szCs w:val="22"/>
          <w:lang w:val="pl-PL" w:eastAsia="en-US"/>
        </w:rPr>
      </w:pPr>
      <w:r w:rsidRPr="00D85B82">
        <w:rPr>
          <w:rFonts w:ascii="Arial" w:hAnsi="Arial" w:cs="Arial"/>
          <w:sz w:val="22"/>
          <w:szCs w:val="22"/>
        </w:rPr>
        <w:sym w:font="Symbol" w:char="F0FF"/>
      </w:r>
      <w:r w:rsidRPr="00D85B82">
        <w:rPr>
          <w:rFonts w:ascii="Arial" w:hAnsi="Arial" w:cs="Arial"/>
          <w:sz w:val="22"/>
          <w:szCs w:val="22"/>
          <w:lang w:val="pl-PL"/>
        </w:rPr>
        <w:t xml:space="preserve"> </w:t>
      </w:r>
      <w:r w:rsidRPr="00D85B82">
        <w:rPr>
          <w:rFonts w:ascii="Arial" w:eastAsiaTheme="minorHAnsi" w:hAnsi="Arial" w:cs="Arial"/>
          <w:iCs/>
          <w:sz w:val="22"/>
          <w:szCs w:val="22"/>
          <w:lang w:val="pl-PL" w:eastAsia="en-US"/>
        </w:rPr>
        <w:t xml:space="preserve"> odpisu z Krajowego Rejestru Sądowego ze strony: </w:t>
      </w:r>
      <w:hyperlink r:id="rId9" w:history="1">
        <w:r w:rsidRPr="00D85B82">
          <w:rPr>
            <w:rStyle w:val="Hipercze"/>
            <w:rFonts w:ascii="Arial" w:eastAsiaTheme="minorHAnsi" w:hAnsi="Arial" w:cs="Arial"/>
            <w:i/>
            <w:iCs/>
            <w:color w:val="0070C0"/>
            <w:sz w:val="22"/>
            <w:szCs w:val="22"/>
            <w:u w:val="none"/>
            <w:lang w:val="pl-PL" w:eastAsia="en-US"/>
          </w:rPr>
          <w:t>https://wyszukiwarka-krs.ms.gov.pl/</w:t>
        </w:r>
      </w:hyperlink>
    </w:p>
    <w:p w14:paraId="5A0E4BF5" w14:textId="77777777" w:rsidR="007D5B17" w:rsidRPr="00D85B82" w:rsidRDefault="007D5B17" w:rsidP="00301E22">
      <w:pPr>
        <w:pStyle w:val="Akapitzlist"/>
        <w:autoSpaceDN w:val="0"/>
        <w:adjustRightInd w:val="0"/>
        <w:rPr>
          <w:rFonts w:ascii="Arial" w:eastAsiaTheme="minorHAnsi" w:hAnsi="Arial" w:cs="Arial"/>
          <w:i/>
          <w:iCs/>
          <w:color w:val="0070C0"/>
          <w:sz w:val="22"/>
          <w:szCs w:val="22"/>
          <w:lang w:val="pl-PL" w:eastAsia="en-US"/>
        </w:rPr>
      </w:pPr>
      <w:r w:rsidRPr="00D85B82">
        <w:rPr>
          <w:rFonts w:ascii="Arial" w:hAnsi="Arial" w:cs="Arial"/>
          <w:sz w:val="22"/>
          <w:szCs w:val="22"/>
          <w:lang w:val="pl-PL"/>
        </w:rPr>
        <w:t xml:space="preserve"> </w:t>
      </w:r>
      <w:r w:rsidRPr="00D85B82">
        <w:rPr>
          <w:rFonts w:ascii="Arial" w:hAnsi="Arial" w:cs="Arial"/>
          <w:sz w:val="22"/>
          <w:szCs w:val="22"/>
        </w:rPr>
        <w:sym w:font="Symbol" w:char="F0FF"/>
      </w:r>
      <w:r w:rsidRPr="00D85B82">
        <w:rPr>
          <w:rFonts w:ascii="Arial" w:hAnsi="Arial" w:cs="Arial"/>
          <w:sz w:val="22"/>
          <w:szCs w:val="22"/>
          <w:lang w:val="pl-PL"/>
        </w:rPr>
        <w:t xml:space="preserve">  odpisu z Centralnej Ewidencji Działalności Gospodarczej ze strony:    </w:t>
      </w:r>
      <w:hyperlink r:id="rId10" w:history="1">
        <w:r w:rsidRPr="00D85B82">
          <w:rPr>
            <w:rStyle w:val="Hipercze"/>
            <w:rFonts w:ascii="Arial" w:eastAsiaTheme="minorHAnsi" w:hAnsi="Arial" w:cs="Arial"/>
            <w:i/>
            <w:iCs/>
            <w:color w:val="0070C0"/>
            <w:sz w:val="22"/>
            <w:szCs w:val="22"/>
            <w:u w:val="none"/>
            <w:lang w:val="pl-PL" w:eastAsia="en-US"/>
          </w:rPr>
          <w:t>https://aplikacja.ceidg.gov.pl</w:t>
        </w:r>
      </w:hyperlink>
    </w:p>
    <w:p w14:paraId="7184CD5F" w14:textId="77777777" w:rsidR="007D5B17" w:rsidRPr="00D85B82" w:rsidRDefault="007D5B17" w:rsidP="007D5B17">
      <w:pPr>
        <w:pStyle w:val="Akapitzlist"/>
        <w:autoSpaceDN w:val="0"/>
        <w:adjustRightInd w:val="0"/>
        <w:spacing w:after="0"/>
        <w:rPr>
          <w:rFonts w:ascii="Arial" w:hAnsi="Arial" w:cs="Arial"/>
          <w:sz w:val="22"/>
          <w:szCs w:val="22"/>
          <w:lang w:val="pl-PL"/>
        </w:rPr>
      </w:pPr>
      <w:r w:rsidRPr="00D85B82">
        <w:rPr>
          <w:rFonts w:ascii="Arial" w:hAnsi="Arial" w:cs="Arial"/>
          <w:sz w:val="22"/>
          <w:szCs w:val="22"/>
        </w:rPr>
        <w:sym w:font="Symbol" w:char="F0FF"/>
      </w:r>
      <w:r w:rsidRPr="00D85B82">
        <w:rPr>
          <w:rFonts w:ascii="Arial" w:hAnsi="Arial" w:cs="Arial"/>
          <w:sz w:val="22"/>
          <w:szCs w:val="22"/>
          <w:lang w:val="pl-PL"/>
        </w:rPr>
        <w:t xml:space="preserve"> inny rejestr ……………………………………………………………………..…………….</w:t>
      </w:r>
    </w:p>
    <w:p w14:paraId="0EC79E6A" w14:textId="77777777" w:rsidR="007D5B17" w:rsidRPr="00D85B82" w:rsidRDefault="007D5B17" w:rsidP="007D5B17">
      <w:pPr>
        <w:autoSpaceDN w:val="0"/>
        <w:adjustRightInd w:val="0"/>
        <w:rPr>
          <w:rFonts w:ascii="Arial" w:eastAsiaTheme="minorHAnsi" w:hAnsi="Arial" w:cs="Arial"/>
          <w:iCs/>
          <w:szCs w:val="22"/>
          <w:lang w:eastAsia="en-US"/>
        </w:rPr>
      </w:pPr>
      <w:r w:rsidRPr="00D85B82">
        <w:rPr>
          <w:rFonts w:ascii="Arial" w:eastAsiaTheme="minorHAnsi" w:hAnsi="Arial" w:cs="Arial"/>
          <w:i/>
          <w:iCs/>
          <w:sz w:val="18"/>
          <w:szCs w:val="18"/>
          <w:lang w:eastAsia="en-US"/>
        </w:rPr>
        <w:t xml:space="preserve">                                                    (wskazać właściwy rejestr i stronę internetową bazy danych)</w:t>
      </w:r>
    </w:p>
    <w:p w14:paraId="3C9E7B87" w14:textId="77777777" w:rsidR="00F019FA" w:rsidRPr="00D85B82" w:rsidRDefault="00F019FA" w:rsidP="00F019FA">
      <w:pPr>
        <w:rPr>
          <w:rFonts w:ascii="Cambria" w:hAnsi="Cambria" w:cs="Arial"/>
          <w:bCs/>
          <w:i/>
          <w:iCs/>
          <w:sz w:val="22"/>
          <w:szCs w:val="22"/>
          <w:lang w:eastAsia="ar-SA"/>
        </w:rPr>
      </w:pPr>
    </w:p>
    <w:p w14:paraId="26F5C4DC" w14:textId="77777777" w:rsidR="00F019FA" w:rsidRPr="00D85B82" w:rsidRDefault="00F019FA" w:rsidP="00F019FA">
      <w:pPr>
        <w:rPr>
          <w:rFonts w:ascii="Arial" w:hAnsi="Arial" w:cs="Arial"/>
          <w:bCs/>
          <w:i/>
          <w:iCs/>
          <w:sz w:val="22"/>
          <w:szCs w:val="22"/>
          <w:lang w:eastAsia="ar-SA"/>
        </w:rPr>
      </w:pPr>
    </w:p>
    <w:p w14:paraId="3D8DE518" w14:textId="77777777" w:rsidR="00F019FA" w:rsidRPr="00D85B82" w:rsidRDefault="00F019FA" w:rsidP="00F019FA">
      <w:pPr>
        <w:tabs>
          <w:tab w:val="left" w:pos="1500"/>
          <w:tab w:val="center" w:pos="4535"/>
        </w:tabs>
        <w:suppressAutoHyphens w:val="0"/>
        <w:spacing w:after="160" w:line="259" w:lineRule="auto"/>
        <w:rPr>
          <w:rFonts w:ascii="Arial" w:hAnsi="Arial" w:cs="Arial"/>
          <w:b/>
          <w:bCs/>
          <w:sz w:val="22"/>
          <w:szCs w:val="22"/>
          <w:lang w:eastAsia="ar-SA"/>
        </w:rPr>
      </w:pPr>
      <w:r w:rsidRPr="00D85B82">
        <w:rPr>
          <w:rFonts w:ascii="Arial" w:hAnsi="Arial" w:cs="Arial"/>
          <w:b/>
          <w:bCs/>
          <w:lang w:eastAsia="ar-SA"/>
        </w:rPr>
        <w:t xml:space="preserve">IV.  </w:t>
      </w:r>
      <w:r w:rsidRPr="00D85B82">
        <w:rPr>
          <w:rFonts w:ascii="Arial" w:hAnsi="Arial" w:cs="Arial"/>
          <w:b/>
          <w:bCs/>
          <w:sz w:val="22"/>
          <w:szCs w:val="22"/>
          <w:lang w:eastAsia="ar-SA"/>
        </w:rPr>
        <w:t>INNE INFORMACJE</w:t>
      </w:r>
    </w:p>
    <w:p w14:paraId="079A93E7" w14:textId="77777777" w:rsidR="00F019FA" w:rsidRPr="00D85B82" w:rsidRDefault="00F019FA" w:rsidP="005B42C2">
      <w:pPr>
        <w:numPr>
          <w:ilvl w:val="0"/>
          <w:numId w:val="8"/>
        </w:numPr>
        <w:tabs>
          <w:tab w:val="left" w:pos="567"/>
        </w:tabs>
        <w:suppressAutoHyphens w:val="0"/>
        <w:spacing w:after="120" w:line="276" w:lineRule="auto"/>
        <w:ind w:left="567" w:hanging="567"/>
        <w:jc w:val="both"/>
        <w:rPr>
          <w:rFonts w:ascii="Arial" w:hAnsi="Arial" w:cs="Arial"/>
          <w:sz w:val="22"/>
          <w:szCs w:val="22"/>
          <w:lang w:eastAsia="ar-SA"/>
        </w:rPr>
      </w:pPr>
      <w:r w:rsidRPr="00D85B82">
        <w:rPr>
          <w:rFonts w:ascii="Arial" w:hAnsi="Arial" w:cs="Arial"/>
          <w:sz w:val="22"/>
          <w:szCs w:val="22"/>
          <w:lang w:eastAsia="ar-SA"/>
        </w:rPr>
        <w:t>W przypadku konieczności udzielania wyjaśnień, dotyczących przedstawionej oferty, proszę/simy  o zwracanie się do:</w:t>
      </w:r>
    </w:p>
    <w:p w14:paraId="5028B1A6" w14:textId="77777777" w:rsidR="00F019FA" w:rsidRPr="00D85B82" w:rsidRDefault="00F019FA" w:rsidP="00F019FA">
      <w:pPr>
        <w:tabs>
          <w:tab w:val="left" w:pos="567"/>
        </w:tabs>
        <w:spacing w:after="120" w:line="276" w:lineRule="auto"/>
        <w:ind w:left="567"/>
        <w:jc w:val="both"/>
        <w:rPr>
          <w:rFonts w:ascii="Arial" w:hAnsi="Arial" w:cs="Arial"/>
          <w:sz w:val="22"/>
          <w:szCs w:val="22"/>
          <w:lang w:eastAsia="ar-SA"/>
        </w:rPr>
      </w:pPr>
      <w:r w:rsidRPr="00D85B82">
        <w:rPr>
          <w:rFonts w:ascii="Arial" w:hAnsi="Arial" w:cs="Arial"/>
          <w:sz w:val="22"/>
          <w:szCs w:val="22"/>
          <w:lang w:eastAsia="ar-SA"/>
        </w:rPr>
        <w:t>Imię i nazwisko ……………………..……………………..……..……………………….</w:t>
      </w:r>
    </w:p>
    <w:p w14:paraId="44341801" w14:textId="77777777" w:rsidR="00F019FA" w:rsidRPr="00D85B82" w:rsidRDefault="00F019FA" w:rsidP="00F019FA">
      <w:pPr>
        <w:tabs>
          <w:tab w:val="left" w:pos="567"/>
        </w:tabs>
        <w:spacing w:after="120" w:line="276" w:lineRule="auto"/>
        <w:ind w:left="567"/>
        <w:jc w:val="both"/>
        <w:rPr>
          <w:rFonts w:ascii="Arial" w:hAnsi="Arial" w:cs="Arial"/>
          <w:sz w:val="22"/>
          <w:szCs w:val="22"/>
          <w:lang w:eastAsia="ar-SA"/>
        </w:rPr>
      </w:pPr>
      <w:r w:rsidRPr="00D85B82">
        <w:rPr>
          <w:rFonts w:ascii="Arial" w:hAnsi="Arial" w:cs="Arial"/>
          <w:sz w:val="22"/>
          <w:szCs w:val="22"/>
          <w:lang w:eastAsia="ar-SA"/>
        </w:rPr>
        <w:t>tel. … …………….……………………..….……………………….………………..…....</w:t>
      </w:r>
    </w:p>
    <w:p w14:paraId="1D89AB04" w14:textId="77777777" w:rsidR="00F019FA" w:rsidRPr="00D85B82" w:rsidRDefault="00F019FA" w:rsidP="00F019FA">
      <w:pPr>
        <w:tabs>
          <w:tab w:val="left" w:pos="567"/>
        </w:tabs>
        <w:spacing w:after="120" w:line="276" w:lineRule="auto"/>
        <w:ind w:left="567"/>
        <w:jc w:val="both"/>
        <w:rPr>
          <w:rFonts w:ascii="Arial" w:hAnsi="Arial" w:cs="Arial"/>
          <w:sz w:val="22"/>
          <w:szCs w:val="22"/>
          <w:lang w:eastAsia="ar-SA"/>
        </w:rPr>
      </w:pPr>
      <w:r w:rsidRPr="00D85B82">
        <w:rPr>
          <w:rFonts w:ascii="Arial" w:hAnsi="Arial" w:cs="Arial"/>
          <w:sz w:val="22"/>
          <w:szCs w:val="22"/>
          <w:lang w:eastAsia="ar-SA"/>
        </w:rPr>
        <w:t>adres e-mail: …………..…………………………………………………………………..</w:t>
      </w:r>
    </w:p>
    <w:p w14:paraId="45728B53" w14:textId="77777777" w:rsidR="00F019FA" w:rsidRPr="00D85B82" w:rsidRDefault="00F019FA" w:rsidP="005B42C2">
      <w:pPr>
        <w:numPr>
          <w:ilvl w:val="0"/>
          <w:numId w:val="8"/>
        </w:numPr>
        <w:tabs>
          <w:tab w:val="left" w:pos="567"/>
        </w:tabs>
        <w:suppressAutoHyphens w:val="0"/>
        <w:spacing w:after="120" w:line="276" w:lineRule="auto"/>
        <w:ind w:left="567" w:hanging="567"/>
        <w:jc w:val="both"/>
        <w:rPr>
          <w:rFonts w:ascii="Arial" w:hAnsi="Arial" w:cs="Arial"/>
          <w:sz w:val="22"/>
          <w:szCs w:val="22"/>
          <w:lang w:eastAsia="ar-SA"/>
        </w:rPr>
      </w:pPr>
      <w:r w:rsidRPr="00D85B82">
        <w:rPr>
          <w:rFonts w:ascii="Arial" w:hAnsi="Arial" w:cs="Arial"/>
          <w:sz w:val="22"/>
          <w:szCs w:val="22"/>
          <w:lang w:eastAsia="ar-SA"/>
        </w:rPr>
        <w:t>W przypadku wyboru mojej/naszej oferty rozliczenia będą dokonywane za pośrednictwem mojego/naszego rachunku bankowego:</w:t>
      </w:r>
    </w:p>
    <w:p w14:paraId="5657C4F2" w14:textId="77777777" w:rsidR="00F019FA" w:rsidRPr="00D85B82" w:rsidRDefault="00F019FA" w:rsidP="00F019FA">
      <w:pPr>
        <w:spacing w:after="120" w:line="276" w:lineRule="auto"/>
        <w:ind w:left="567"/>
        <w:rPr>
          <w:rFonts w:ascii="Arial" w:hAnsi="Arial" w:cs="Arial"/>
          <w:sz w:val="22"/>
          <w:szCs w:val="22"/>
          <w:lang w:eastAsia="ar-SA"/>
        </w:rPr>
      </w:pPr>
      <w:r w:rsidRPr="00D85B82">
        <w:rPr>
          <w:rFonts w:ascii="Arial" w:hAnsi="Arial" w:cs="Arial"/>
          <w:sz w:val="22"/>
          <w:szCs w:val="22"/>
          <w:lang w:eastAsia="ar-SA"/>
        </w:rPr>
        <w:t>Nazwa banku ...........................................................................................................</w:t>
      </w:r>
    </w:p>
    <w:p w14:paraId="002B50EF" w14:textId="77777777" w:rsidR="00F019FA" w:rsidRPr="00D85B82" w:rsidRDefault="00F019FA" w:rsidP="00F019FA">
      <w:pPr>
        <w:spacing w:after="120" w:line="276" w:lineRule="auto"/>
        <w:ind w:left="567"/>
        <w:rPr>
          <w:rFonts w:ascii="Arial" w:hAnsi="Arial" w:cs="Arial"/>
          <w:sz w:val="22"/>
          <w:szCs w:val="22"/>
          <w:lang w:eastAsia="ar-SA"/>
        </w:rPr>
      </w:pPr>
      <w:r w:rsidRPr="00D85B82">
        <w:rPr>
          <w:rFonts w:ascii="Arial" w:hAnsi="Arial" w:cs="Arial"/>
          <w:sz w:val="22"/>
          <w:szCs w:val="22"/>
          <w:lang w:eastAsia="ar-SA"/>
        </w:rPr>
        <w:t>Nr rachunku ..............................................................................................................</w:t>
      </w:r>
    </w:p>
    <w:p w14:paraId="7A2BAD9C" w14:textId="339D5F24" w:rsidR="00F019FA" w:rsidRPr="00D85B82" w:rsidRDefault="005B22F2" w:rsidP="009D231F">
      <w:pPr>
        <w:numPr>
          <w:ilvl w:val="0"/>
          <w:numId w:val="8"/>
        </w:numPr>
        <w:suppressAutoHyphens w:val="0"/>
        <w:spacing w:after="120" w:line="276" w:lineRule="auto"/>
        <w:ind w:left="567" w:hanging="567"/>
        <w:jc w:val="both"/>
        <w:rPr>
          <w:rFonts w:ascii="Arial" w:hAnsi="Arial" w:cs="Arial"/>
          <w:szCs w:val="22"/>
        </w:rPr>
      </w:pPr>
      <w:r w:rsidRPr="00D85B82">
        <w:rPr>
          <w:rFonts w:ascii="Arial" w:hAnsi="Arial" w:cs="Arial"/>
          <w:szCs w:val="22"/>
        </w:rPr>
        <w:t>Załącznikami do niniejszej oferty są</w:t>
      </w:r>
      <w:r w:rsidR="00D45D7E" w:rsidRPr="00D85B82">
        <w:rPr>
          <w:rFonts w:ascii="Arial" w:hAnsi="Arial" w:cs="Arial"/>
          <w:i/>
          <w:sz w:val="22"/>
          <w:szCs w:val="23"/>
        </w:rPr>
        <w:t xml:space="preserve"> (należy wpisać wszystkie </w:t>
      </w:r>
      <w:r w:rsidR="00D45D7E" w:rsidRPr="00D85B82">
        <w:rPr>
          <w:rFonts w:ascii="Arial" w:hAnsi="Arial" w:cs="Arial"/>
          <w:i/>
          <w:sz w:val="22"/>
          <w:szCs w:val="22"/>
        </w:rPr>
        <w:t>złożone wraz z ofertą oświadczenia i dokumenty):</w:t>
      </w:r>
    </w:p>
    <w:p w14:paraId="78B03881" w14:textId="77777777" w:rsidR="00F019FA" w:rsidRPr="00D85B82" w:rsidRDefault="00F019FA" w:rsidP="00D45D7E">
      <w:pPr>
        <w:numPr>
          <w:ilvl w:val="0"/>
          <w:numId w:val="2"/>
        </w:numPr>
        <w:suppressAutoHyphens w:val="0"/>
        <w:spacing w:after="120" w:line="276" w:lineRule="auto"/>
        <w:ind w:left="567" w:hanging="141"/>
        <w:jc w:val="both"/>
        <w:rPr>
          <w:rFonts w:ascii="Arial" w:hAnsi="Arial" w:cs="Arial"/>
          <w:sz w:val="22"/>
          <w:szCs w:val="22"/>
          <w:lang w:eastAsia="ar-SA"/>
        </w:rPr>
      </w:pPr>
      <w:r w:rsidRPr="00D85B82">
        <w:rPr>
          <w:rFonts w:ascii="Arial" w:hAnsi="Arial" w:cs="Arial"/>
          <w:sz w:val="22"/>
          <w:szCs w:val="22"/>
          <w:lang w:eastAsia="ar-SA"/>
        </w:rPr>
        <w:t>………………………………………………………………………………….……….</w:t>
      </w:r>
    </w:p>
    <w:p w14:paraId="1B74A26E" w14:textId="77777777" w:rsidR="00F019FA" w:rsidRPr="00D85B82" w:rsidRDefault="00F019FA" w:rsidP="00D45D7E">
      <w:pPr>
        <w:numPr>
          <w:ilvl w:val="0"/>
          <w:numId w:val="2"/>
        </w:numPr>
        <w:suppressAutoHyphens w:val="0"/>
        <w:spacing w:after="120" w:line="276" w:lineRule="auto"/>
        <w:ind w:left="567" w:hanging="141"/>
        <w:rPr>
          <w:rFonts w:ascii="Arial" w:hAnsi="Arial" w:cs="Arial"/>
          <w:sz w:val="22"/>
          <w:szCs w:val="22"/>
          <w:lang w:eastAsia="ar-SA"/>
        </w:rPr>
      </w:pPr>
      <w:r w:rsidRPr="00D85B82">
        <w:rPr>
          <w:rFonts w:ascii="Arial" w:hAnsi="Arial" w:cs="Arial"/>
          <w:sz w:val="22"/>
          <w:szCs w:val="22"/>
          <w:lang w:eastAsia="ar-SA"/>
        </w:rPr>
        <w:t>………………………………………………………………………..…………………</w:t>
      </w:r>
    </w:p>
    <w:p w14:paraId="64880949" w14:textId="77777777" w:rsidR="00F019FA" w:rsidRPr="00D85B82" w:rsidRDefault="00F019FA" w:rsidP="00D45D7E">
      <w:pPr>
        <w:numPr>
          <w:ilvl w:val="0"/>
          <w:numId w:val="2"/>
        </w:numPr>
        <w:suppressAutoHyphens w:val="0"/>
        <w:spacing w:after="120" w:line="276" w:lineRule="auto"/>
        <w:ind w:left="567" w:hanging="141"/>
        <w:rPr>
          <w:rFonts w:ascii="Arial" w:hAnsi="Arial" w:cs="Arial"/>
          <w:sz w:val="22"/>
          <w:szCs w:val="22"/>
          <w:lang w:eastAsia="ar-SA"/>
        </w:rPr>
      </w:pPr>
      <w:r w:rsidRPr="00D85B82">
        <w:rPr>
          <w:rFonts w:ascii="Arial" w:hAnsi="Arial" w:cs="Arial"/>
          <w:sz w:val="22"/>
          <w:szCs w:val="22"/>
          <w:lang w:eastAsia="ar-SA"/>
        </w:rPr>
        <w:t>………………………………………………………………………………………….</w:t>
      </w:r>
    </w:p>
    <w:p w14:paraId="117A6396" w14:textId="77777777" w:rsidR="00806AB0" w:rsidRPr="00D85B82" w:rsidRDefault="00806AB0" w:rsidP="00F019FA">
      <w:pPr>
        <w:rPr>
          <w:rFonts w:ascii="Arial" w:hAnsi="Arial" w:cs="Arial"/>
          <w:sz w:val="22"/>
          <w:szCs w:val="22"/>
          <w:lang w:eastAsia="ar-SA"/>
        </w:rPr>
      </w:pPr>
    </w:p>
    <w:p w14:paraId="1F4B2B90" w14:textId="77777777" w:rsidR="00806AB0" w:rsidRPr="00D85B82" w:rsidRDefault="00806AB0" w:rsidP="00F019FA">
      <w:pPr>
        <w:rPr>
          <w:rFonts w:ascii="Arial" w:hAnsi="Arial" w:cs="Arial"/>
          <w:sz w:val="22"/>
          <w:szCs w:val="22"/>
          <w:lang w:eastAsia="ar-SA"/>
        </w:rPr>
      </w:pPr>
    </w:p>
    <w:p w14:paraId="20FF1721" w14:textId="77777777" w:rsidR="00157EE9" w:rsidRPr="00D85B82" w:rsidRDefault="00157EE9" w:rsidP="00F019FA">
      <w:pPr>
        <w:rPr>
          <w:rFonts w:ascii="Arial" w:hAnsi="Arial" w:cs="Arial"/>
          <w:sz w:val="22"/>
          <w:szCs w:val="22"/>
          <w:lang w:eastAsia="ar-SA"/>
        </w:rPr>
      </w:pPr>
    </w:p>
    <w:p w14:paraId="331188D3" w14:textId="77777777" w:rsidR="00A44D3F" w:rsidRPr="00D85B82" w:rsidRDefault="00A44D3F" w:rsidP="00F019FA">
      <w:pPr>
        <w:rPr>
          <w:rFonts w:ascii="Arial" w:hAnsi="Arial" w:cs="Arial"/>
          <w:sz w:val="22"/>
          <w:szCs w:val="22"/>
          <w:lang w:eastAsia="ar-SA"/>
        </w:rPr>
      </w:pPr>
    </w:p>
    <w:p w14:paraId="14EC4A63" w14:textId="77777777" w:rsidR="00F019FA" w:rsidRPr="00D85B82" w:rsidRDefault="00F019FA" w:rsidP="00F019FA">
      <w:pPr>
        <w:rPr>
          <w:rFonts w:ascii="Arial" w:hAnsi="Arial" w:cs="Arial"/>
          <w:lang w:eastAsia="ar-SA"/>
        </w:rPr>
      </w:pPr>
      <w:r w:rsidRPr="00D85B82">
        <w:rPr>
          <w:rFonts w:ascii="Arial" w:hAnsi="Arial" w:cs="Arial"/>
          <w:lang w:eastAsia="ar-SA"/>
        </w:rPr>
        <w:t>……………………………..</w:t>
      </w:r>
      <w:r w:rsidRPr="00D85B82">
        <w:rPr>
          <w:rFonts w:ascii="Arial" w:hAnsi="Arial" w:cs="Arial"/>
          <w:lang w:eastAsia="ar-SA"/>
        </w:rPr>
        <w:tab/>
      </w:r>
      <w:r w:rsidRPr="00D85B82">
        <w:rPr>
          <w:rFonts w:ascii="Arial" w:hAnsi="Arial" w:cs="Arial"/>
          <w:lang w:eastAsia="ar-SA"/>
        </w:rPr>
        <w:tab/>
      </w:r>
      <w:r w:rsidRPr="00D85B82">
        <w:rPr>
          <w:rFonts w:ascii="Arial" w:hAnsi="Arial" w:cs="Arial"/>
          <w:lang w:eastAsia="ar-SA"/>
        </w:rPr>
        <w:tab/>
        <w:t>..…..……………………………………………</w:t>
      </w:r>
    </w:p>
    <w:p w14:paraId="47EE6466" w14:textId="2399862D" w:rsidR="00F019FA" w:rsidRPr="00D85B82" w:rsidRDefault="00F019FA" w:rsidP="00F019FA">
      <w:pPr>
        <w:ind w:left="4395" w:hanging="4248"/>
        <w:rPr>
          <w:rFonts w:ascii="Arial" w:hAnsi="Arial" w:cs="Arial"/>
          <w:i/>
          <w:sz w:val="20"/>
          <w:szCs w:val="20"/>
          <w:vertAlign w:val="superscript"/>
          <w:lang w:eastAsia="ar-SA"/>
        </w:rPr>
      </w:pPr>
      <w:r w:rsidRPr="00D85B82">
        <w:rPr>
          <w:rFonts w:ascii="Arial" w:hAnsi="Arial" w:cs="Arial"/>
          <w:i/>
          <w:color w:val="000000"/>
          <w:sz w:val="20"/>
          <w:szCs w:val="20"/>
          <w:lang w:eastAsia="ar-SA"/>
        </w:rPr>
        <w:t xml:space="preserve">    miejscowość, data                                      kwalifikowany podpis elektroniczny lub podpis zaufania lub podpis osobisty osoby/osób upoważnionej/</w:t>
      </w:r>
      <w:proofErr w:type="spellStart"/>
      <w:r w:rsidRPr="00D85B82">
        <w:rPr>
          <w:rFonts w:ascii="Arial" w:hAnsi="Arial" w:cs="Arial"/>
          <w:i/>
          <w:sz w:val="20"/>
          <w:szCs w:val="20"/>
          <w:lang w:eastAsia="ar-SA"/>
        </w:rPr>
        <w:t>nych</w:t>
      </w:r>
      <w:proofErr w:type="spellEnd"/>
      <w:r w:rsidRPr="00D85B82">
        <w:rPr>
          <w:rFonts w:ascii="Arial" w:hAnsi="Arial" w:cs="Arial"/>
          <w:i/>
          <w:sz w:val="20"/>
          <w:szCs w:val="20"/>
          <w:lang w:eastAsia="ar-SA"/>
        </w:rPr>
        <w:t xml:space="preserve">         do występowania  w imieniu Wykonawcy </w:t>
      </w:r>
      <w:r w:rsidR="00E0038D" w:rsidRPr="00D85B82">
        <w:rPr>
          <w:rFonts w:ascii="Arial" w:hAnsi="Arial" w:cs="Arial"/>
          <w:i/>
          <w:sz w:val="20"/>
          <w:szCs w:val="20"/>
          <w:vertAlign w:val="superscript"/>
          <w:lang w:eastAsia="ar-SA"/>
        </w:rPr>
        <w:t>(</w:t>
      </w:r>
      <w:r w:rsidR="00B77E09" w:rsidRPr="00D85B82">
        <w:rPr>
          <w:rFonts w:ascii="Arial" w:hAnsi="Arial" w:cs="Arial"/>
          <w:i/>
          <w:sz w:val="20"/>
          <w:szCs w:val="20"/>
          <w:vertAlign w:val="superscript"/>
          <w:lang w:eastAsia="ar-SA"/>
        </w:rPr>
        <w:t>6</w:t>
      </w:r>
      <w:r w:rsidRPr="00D85B82">
        <w:rPr>
          <w:rFonts w:ascii="Arial" w:hAnsi="Arial" w:cs="Arial"/>
          <w:i/>
          <w:sz w:val="20"/>
          <w:szCs w:val="20"/>
          <w:vertAlign w:val="superscript"/>
          <w:lang w:eastAsia="ar-SA"/>
        </w:rPr>
        <w:t>)</w:t>
      </w:r>
    </w:p>
    <w:p w14:paraId="7527045B" w14:textId="77777777" w:rsidR="00157EE9" w:rsidRPr="00D85B82" w:rsidRDefault="00157EE9" w:rsidP="00F019FA">
      <w:pPr>
        <w:autoSpaceDE w:val="0"/>
        <w:autoSpaceDN w:val="0"/>
        <w:adjustRightInd w:val="0"/>
        <w:spacing w:after="120" w:line="276" w:lineRule="auto"/>
        <w:jc w:val="both"/>
        <w:rPr>
          <w:rFonts w:ascii="Arial" w:hAnsi="Arial" w:cs="Arial"/>
          <w:b/>
          <w:bCs/>
          <w:sz w:val="20"/>
          <w:szCs w:val="20"/>
          <w:lang w:eastAsia="ar-SA"/>
        </w:rPr>
      </w:pPr>
    </w:p>
    <w:p w14:paraId="23881131" w14:textId="77777777" w:rsidR="00D74CE1" w:rsidRDefault="00D74CE1" w:rsidP="00F019FA">
      <w:pPr>
        <w:autoSpaceDE w:val="0"/>
        <w:autoSpaceDN w:val="0"/>
        <w:adjustRightInd w:val="0"/>
        <w:spacing w:after="120" w:line="276" w:lineRule="auto"/>
        <w:jc w:val="both"/>
        <w:rPr>
          <w:rFonts w:ascii="Arial" w:hAnsi="Arial" w:cs="Arial"/>
          <w:b/>
          <w:bCs/>
          <w:sz w:val="20"/>
          <w:szCs w:val="20"/>
          <w:lang w:eastAsia="ar-SA"/>
        </w:rPr>
      </w:pPr>
    </w:p>
    <w:p w14:paraId="35CD73E0" w14:textId="77777777" w:rsidR="00F019FA" w:rsidRPr="00D85B82" w:rsidRDefault="00F019FA" w:rsidP="00F019FA">
      <w:pPr>
        <w:autoSpaceDE w:val="0"/>
        <w:autoSpaceDN w:val="0"/>
        <w:adjustRightInd w:val="0"/>
        <w:spacing w:after="120" w:line="276" w:lineRule="auto"/>
        <w:jc w:val="both"/>
        <w:rPr>
          <w:rFonts w:ascii="Arial" w:hAnsi="Arial" w:cs="Arial"/>
          <w:b/>
          <w:bCs/>
          <w:sz w:val="20"/>
          <w:szCs w:val="20"/>
          <w:lang w:eastAsia="ar-SA"/>
        </w:rPr>
      </w:pPr>
      <w:r w:rsidRPr="00D85B82">
        <w:rPr>
          <w:rFonts w:ascii="Arial" w:hAnsi="Arial" w:cs="Arial"/>
          <w:b/>
          <w:bCs/>
          <w:sz w:val="20"/>
          <w:szCs w:val="20"/>
          <w:lang w:eastAsia="ar-SA"/>
        </w:rPr>
        <w:lastRenderedPageBreak/>
        <w:t>OBJAŚNIENIA</w:t>
      </w:r>
    </w:p>
    <w:p w14:paraId="4EAB5A83" w14:textId="50A715B2" w:rsidR="002260FF" w:rsidRPr="00D85B82" w:rsidRDefault="002260FF" w:rsidP="002260FF">
      <w:pPr>
        <w:numPr>
          <w:ilvl w:val="0"/>
          <w:numId w:val="3"/>
        </w:numPr>
        <w:suppressAutoHyphens w:val="0"/>
        <w:autoSpaceDE w:val="0"/>
        <w:autoSpaceDN w:val="0"/>
        <w:adjustRightInd w:val="0"/>
        <w:spacing w:after="60"/>
        <w:ind w:left="357" w:hanging="357"/>
        <w:jc w:val="both"/>
        <w:rPr>
          <w:rFonts w:ascii="Arial" w:hAnsi="Arial" w:cs="Arial"/>
          <w:b/>
          <w:sz w:val="20"/>
          <w:szCs w:val="20"/>
        </w:rPr>
      </w:pPr>
      <w:bookmarkStart w:id="0" w:name="OLE_LINK200"/>
      <w:bookmarkStart w:id="1" w:name="OLE_LINK201"/>
      <w:bookmarkStart w:id="2" w:name="OLE_LINK202"/>
      <w:r w:rsidRPr="00D85B82">
        <w:rPr>
          <w:rFonts w:ascii="Arial" w:hAnsi="Arial" w:cs="Arial"/>
          <w:b/>
          <w:sz w:val="20"/>
          <w:szCs w:val="20"/>
        </w:rPr>
        <w:t xml:space="preserve">Definicja </w:t>
      </w:r>
      <w:proofErr w:type="spellStart"/>
      <w:r w:rsidRPr="00D85B82">
        <w:rPr>
          <w:rFonts w:ascii="Arial" w:hAnsi="Arial" w:cs="Arial"/>
          <w:b/>
          <w:sz w:val="20"/>
          <w:szCs w:val="20"/>
        </w:rPr>
        <w:t>mikroprzędsiębiorcy</w:t>
      </w:r>
      <w:proofErr w:type="spellEnd"/>
      <w:r w:rsidRPr="00D85B82">
        <w:rPr>
          <w:rFonts w:ascii="Arial" w:hAnsi="Arial" w:cs="Arial"/>
          <w:b/>
          <w:sz w:val="20"/>
          <w:szCs w:val="20"/>
        </w:rPr>
        <w:t>, małego i średniego przedsiębiorcy znajduje się w art. 7 ust. 1 pkt 1, 2 i 3 ustawy z dnia 6 marca 2018 r. Prawo przedsiębiorców (Dz.</w:t>
      </w:r>
      <w:r w:rsidR="00A44D3F" w:rsidRPr="00D85B82">
        <w:rPr>
          <w:rFonts w:ascii="Arial" w:hAnsi="Arial" w:cs="Arial"/>
          <w:b/>
          <w:sz w:val="20"/>
          <w:szCs w:val="20"/>
        </w:rPr>
        <w:t> U. z 2024</w:t>
      </w:r>
      <w:r w:rsidRPr="00D85B82">
        <w:rPr>
          <w:rFonts w:ascii="Arial" w:hAnsi="Arial" w:cs="Arial"/>
          <w:b/>
          <w:sz w:val="20"/>
          <w:szCs w:val="20"/>
        </w:rPr>
        <w:t xml:space="preserve"> r. poz. </w:t>
      </w:r>
      <w:r w:rsidR="00A44D3F" w:rsidRPr="00D85B82">
        <w:rPr>
          <w:rFonts w:ascii="Arial" w:hAnsi="Arial" w:cs="Arial"/>
          <w:b/>
          <w:sz w:val="20"/>
          <w:szCs w:val="20"/>
        </w:rPr>
        <w:t>236</w:t>
      </w:r>
      <w:r w:rsidR="007D5B17" w:rsidRPr="00D85B82">
        <w:rPr>
          <w:rFonts w:ascii="Arial" w:hAnsi="Arial" w:cs="Arial"/>
          <w:b/>
          <w:sz w:val="20"/>
          <w:szCs w:val="20"/>
        </w:rPr>
        <w:t xml:space="preserve"> ze zm.</w:t>
      </w:r>
      <w:r w:rsidRPr="00D85B82">
        <w:rPr>
          <w:rFonts w:ascii="Arial" w:hAnsi="Arial" w:cs="Arial"/>
          <w:b/>
          <w:sz w:val="20"/>
          <w:szCs w:val="20"/>
        </w:rPr>
        <w:t>).</w:t>
      </w:r>
    </w:p>
    <w:bookmarkEnd w:id="0"/>
    <w:bookmarkEnd w:id="1"/>
    <w:bookmarkEnd w:id="2"/>
    <w:p w14:paraId="104DF810" w14:textId="722006F2" w:rsidR="00623D29" w:rsidRPr="00D85B82" w:rsidRDefault="00623D29" w:rsidP="002260FF">
      <w:pPr>
        <w:numPr>
          <w:ilvl w:val="0"/>
          <w:numId w:val="3"/>
        </w:numPr>
        <w:suppressAutoHyphens w:val="0"/>
        <w:autoSpaceDE w:val="0"/>
        <w:autoSpaceDN w:val="0"/>
        <w:adjustRightInd w:val="0"/>
        <w:spacing w:after="60"/>
        <w:ind w:left="357" w:hanging="357"/>
        <w:jc w:val="both"/>
        <w:rPr>
          <w:rFonts w:ascii="Arial" w:hAnsi="Arial" w:cs="Arial"/>
          <w:b/>
          <w:sz w:val="20"/>
          <w:szCs w:val="20"/>
        </w:rPr>
      </w:pPr>
      <w:r w:rsidRPr="00D85B82">
        <w:rPr>
          <w:rFonts w:ascii="Arial" w:hAnsi="Arial" w:cs="Arial"/>
          <w:b/>
          <w:color w:val="FF0000"/>
          <w:vertAlign w:val="superscript"/>
        </w:rPr>
        <w:t xml:space="preserve"> </w:t>
      </w:r>
      <w:r w:rsidRPr="00D85B82">
        <w:rPr>
          <w:rFonts w:ascii="Arial" w:hAnsi="Arial" w:cs="Arial"/>
          <w:b/>
          <w:sz w:val="20"/>
          <w:szCs w:val="18"/>
        </w:rPr>
        <w:t xml:space="preserve">należy wpisać imię i nazwisko </w:t>
      </w:r>
      <w:r w:rsidR="00892E9F" w:rsidRPr="00D85B82">
        <w:rPr>
          <w:rFonts w:ascii="Arial" w:hAnsi="Arial" w:cs="Arial"/>
          <w:b/>
          <w:sz w:val="20"/>
          <w:szCs w:val="18"/>
        </w:rPr>
        <w:t xml:space="preserve">eksperta </w:t>
      </w:r>
      <w:r w:rsidR="00C10BC6" w:rsidRPr="00D85B82">
        <w:rPr>
          <w:rFonts w:ascii="Arial" w:hAnsi="Arial" w:cs="Arial"/>
          <w:b/>
          <w:sz w:val="20"/>
          <w:szCs w:val="18"/>
        </w:rPr>
        <w:t>branży ogólnobudowlanej</w:t>
      </w:r>
      <w:r w:rsidRPr="00D85B82">
        <w:rPr>
          <w:rFonts w:ascii="Arial" w:hAnsi="Arial" w:cs="Arial"/>
          <w:b/>
          <w:sz w:val="20"/>
          <w:szCs w:val="18"/>
        </w:rPr>
        <w:t>,</w:t>
      </w:r>
      <w:r w:rsidRPr="00D85B82">
        <w:rPr>
          <w:rFonts w:ascii="Arial" w:hAnsi="Arial" w:cs="Arial"/>
          <w:b/>
          <w:sz w:val="20"/>
          <w:szCs w:val="20"/>
        </w:rPr>
        <w:t xml:space="preserve"> wpisać liczbę </w:t>
      </w:r>
      <w:r w:rsidR="00A11E57" w:rsidRPr="00D85B82">
        <w:rPr>
          <w:rFonts w:ascii="Arial" w:hAnsi="Arial" w:cs="Arial"/>
          <w:b/>
          <w:sz w:val="20"/>
          <w:szCs w:val="20"/>
        </w:rPr>
        <w:t>wykonanych</w:t>
      </w:r>
      <w:r w:rsidR="00892E9F" w:rsidRPr="00D85B82">
        <w:rPr>
          <w:rFonts w:ascii="Arial" w:hAnsi="Arial" w:cs="Arial"/>
          <w:b/>
          <w:sz w:val="20"/>
          <w:szCs w:val="20"/>
        </w:rPr>
        <w:t xml:space="preserve"> przez niego</w:t>
      </w:r>
      <w:r w:rsidR="00A11E57" w:rsidRPr="00D85B82">
        <w:rPr>
          <w:rFonts w:ascii="Arial" w:hAnsi="Arial" w:cs="Arial"/>
          <w:b/>
          <w:sz w:val="20"/>
          <w:szCs w:val="20"/>
        </w:rPr>
        <w:t xml:space="preserve"> </w:t>
      </w:r>
      <w:r w:rsidR="00B9158E" w:rsidRPr="00D85B82">
        <w:rPr>
          <w:rFonts w:ascii="Arial" w:hAnsi="Arial" w:cs="Arial"/>
          <w:b/>
          <w:color w:val="000000" w:themeColor="text1"/>
          <w:sz w:val="20"/>
          <w:szCs w:val="20"/>
        </w:rPr>
        <w:t xml:space="preserve">ekspertyz </w:t>
      </w:r>
      <w:r w:rsidR="00D74CE1">
        <w:rPr>
          <w:rFonts w:ascii="Arial" w:hAnsi="Arial" w:cs="Arial"/>
          <w:b/>
          <w:color w:val="000000" w:themeColor="text1"/>
          <w:sz w:val="20"/>
          <w:szCs w:val="20"/>
        </w:rPr>
        <w:t>budowlanych</w:t>
      </w:r>
      <w:bookmarkStart w:id="3" w:name="_GoBack"/>
      <w:bookmarkEnd w:id="3"/>
      <w:r w:rsidR="00B9158E" w:rsidRPr="00D85B82">
        <w:rPr>
          <w:rFonts w:ascii="Arial" w:hAnsi="Arial" w:cs="Arial"/>
          <w:b/>
          <w:color w:val="000000" w:themeColor="text1"/>
          <w:sz w:val="20"/>
          <w:szCs w:val="20"/>
        </w:rPr>
        <w:t xml:space="preserve"> </w:t>
      </w:r>
      <w:r w:rsidRPr="00D85B82">
        <w:rPr>
          <w:rFonts w:ascii="Arial" w:hAnsi="Arial" w:cs="Arial"/>
          <w:b/>
          <w:sz w:val="20"/>
          <w:szCs w:val="20"/>
        </w:rPr>
        <w:t xml:space="preserve">oraz </w:t>
      </w:r>
      <w:r w:rsidR="00892E9F" w:rsidRPr="00D85B82">
        <w:rPr>
          <w:rFonts w:ascii="Arial" w:hAnsi="Arial" w:cs="Arial"/>
          <w:b/>
          <w:sz w:val="20"/>
          <w:szCs w:val="20"/>
        </w:rPr>
        <w:t xml:space="preserve">wypełnić danymi tabelę. </w:t>
      </w:r>
    </w:p>
    <w:p w14:paraId="1A3235A3" w14:textId="0ED64EEB" w:rsidR="00623D29" w:rsidRPr="00D85B82" w:rsidRDefault="003E5641" w:rsidP="003E5641">
      <w:pPr>
        <w:spacing w:line="276" w:lineRule="auto"/>
        <w:ind w:left="426" w:hanging="142"/>
        <w:jc w:val="both"/>
        <w:rPr>
          <w:rFonts w:ascii="Arial" w:hAnsi="Arial" w:cs="Arial"/>
          <w:sz w:val="20"/>
          <w:szCs w:val="18"/>
        </w:rPr>
      </w:pPr>
      <w:r w:rsidRPr="00D85B82">
        <w:rPr>
          <w:rFonts w:ascii="Arial" w:hAnsi="Arial" w:cs="Arial"/>
          <w:sz w:val="20"/>
          <w:szCs w:val="20"/>
        </w:rPr>
        <w:t xml:space="preserve">  </w:t>
      </w:r>
      <w:r w:rsidR="00623D29" w:rsidRPr="00D85B82">
        <w:rPr>
          <w:rFonts w:ascii="Arial" w:hAnsi="Arial" w:cs="Arial"/>
          <w:sz w:val="20"/>
          <w:szCs w:val="20"/>
        </w:rPr>
        <w:t xml:space="preserve">Na podstawie informacji zawartych w pkt 2 </w:t>
      </w:r>
      <w:r w:rsidR="00A44D3F" w:rsidRPr="00D85B82">
        <w:rPr>
          <w:rFonts w:ascii="Arial" w:eastAsia="Calibri" w:hAnsi="Arial" w:cs="Arial"/>
          <w:sz w:val="20"/>
          <w:szCs w:val="20"/>
          <w:lang w:eastAsia="ar-SA"/>
        </w:rPr>
        <w:t>Rozdziału II Formularza ofertowego</w:t>
      </w:r>
      <w:r w:rsidR="00A44D3F" w:rsidRPr="00D85B82">
        <w:rPr>
          <w:rFonts w:ascii="Arial" w:hAnsi="Arial" w:cs="Arial"/>
          <w:sz w:val="20"/>
          <w:szCs w:val="20"/>
        </w:rPr>
        <w:t xml:space="preserve"> </w:t>
      </w:r>
      <w:r w:rsidR="00623D29" w:rsidRPr="00D85B82">
        <w:rPr>
          <w:rFonts w:ascii="Arial" w:hAnsi="Arial" w:cs="Arial"/>
          <w:sz w:val="20"/>
          <w:szCs w:val="20"/>
        </w:rPr>
        <w:t>formularza ofertowego, Zamawiający będzie przyznawać punkty według kryte</w:t>
      </w:r>
      <w:r w:rsidR="00C10BC6" w:rsidRPr="00D85B82">
        <w:rPr>
          <w:rFonts w:ascii="Arial" w:hAnsi="Arial" w:cs="Arial"/>
          <w:sz w:val="20"/>
          <w:szCs w:val="20"/>
        </w:rPr>
        <w:t>rium oceny ofert, określonego w </w:t>
      </w:r>
      <w:r w:rsidR="00623D29" w:rsidRPr="00D85B82">
        <w:rPr>
          <w:rFonts w:ascii="Arial" w:hAnsi="Arial" w:cs="Arial"/>
          <w:sz w:val="20"/>
          <w:szCs w:val="20"/>
        </w:rPr>
        <w:t xml:space="preserve">pkt 15.9.2 </w:t>
      </w:r>
      <w:r w:rsidR="00A44D3F" w:rsidRPr="00D85B82">
        <w:rPr>
          <w:rFonts w:ascii="Arial" w:hAnsi="Arial" w:cs="Arial"/>
          <w:sz w:val="20"/>
          <w:szCs w:val="20"/>
        </w:rPr>
        <w:t>SWZ</w:t>
      </w:r>
      <w:r w:rsidR="00623D29" w:rsidRPr="00D85B82">
        <w:rPr>
          <w:rFonts w:ascii="Arial" w:hAnsi="Arial" w:cs="Arial"/>
          <w:sz w:val="20"/>
          <w:szCs w:val="20"/>
        </w:rPr>
        <w:t xml:space="preserve">, tj. wg kryterium doświadczenie </w:t>
      </w:r>
      <w:r w:rsidR="00892E9F" w:rsidRPr="00D85B82">
        <w:rPr>
          <w:rFonts w:ascii="Arial" w:hAnsi="Arial" w:cs="Arial"/>
          <w:sz w:val="20"/>
          <w:szCs w:val="18"/>
        </w:rPr>
        <w:t xml:space="preserve">eksperta </w:t>
      </w:r>
      <w:r w:rsidR="00C10BC6" w:rsidRPr="00D85B82">
        <w:rPr>
          <w:rFonts w:ascii="Arial" w:hAnsi="Arial" w:cs="Arial"/>
          <w:sz w:val="20"/>
          <w:szCs w:val="18"/>
        </w:rPr>
        <w:t>branży ogólnobudowlanej</w:t>
      </w:r>
      <w:r w:rsidRPr="00D85B82">
        <w:rPr>
          <w:rFonts w:ascii="Arial" w:hAnsi="Arial" w:cs="Arial"/>
          <w:sz w:val="20"/>
          <w:szCs w:val="18"/>
        </w:rPr>
        <w:t>.</w:t>
      </w:r>
    </w:p>
    <w:p w14:paraId="32EA688C" w14:textId="77777777" w:rsidR="00301E22" w:rsidRPr="00D85B82" w:rsidRDefault="00301E22" w:rsidP="00623D29">
      <w:pPr>
        <w:spacing w:line="276" w:lineRule="auto"/>
        <w:ind w:left="284"/>
        <w:jc w:val="both"/>
        <w:rPr>
          <w:rFonts w:ascii="Arial" w:hAnsi="Arial" w:cs="Arial"/>
          <w:color w:val="FF0000"/>
          <w:sz w:val="20"/>
          <w:szCs w:val="20"/>
        </w:rPr>
      </w:pPr>
    </w:p>
    <w:p w14:paraId="59EE7903" w14:textId="77777777" w:rsidR="00605428" w:rsidRPr="00D85B82" w:rsidRDefault="00605428" w:rsidP="00605428">
      <w:pPr>
        <w:numPr>
          <w:ilvl w:val="0"/>
          <w:numId w:val="3"/>
        </w:numPr>
        <w:suppressAutoHyphens w:val="0"/>
        <w:autoSpaceDE w:val="0"/>
        <w:autoSpaceDN w:val="0"/>
        <w:adjustRightInd w:val="0"/>
        <w:spacing w:after="60"/>
        <w:ind w:left="357" w:hanging="357"/>
        <w:jc w:val="both"/>
        <w:rPr>
          <w:rFonts w:ascii="Arial" w:eastAsia="Calibri" w:hAnsi="Arial" w:cs="Arial"/>
          <w:b/>
          <w:sz w:val="20"/>
          <w:szCs w:val="20"/>
          <w:lang w:eastAsia="ar-SA"/>
        </w:rPr>
      </w:pPr>
      <w:r w:rsidRPr="00D85B82">
        <w:rPr>
          <w:rFonts w:ascii="Arial" w:eastAsia="Calibri" w:hAnsi="Arial" w:cs="Arial"/>
          <w:b/>
          <w:sz w:val="20"/>
          <w:szCs w:val="20"/>
          <w:lang w:eastAsia="ar-SA"/>
        </w:rPr>
        <w:t>należy zaznaczyć właściwe</w:t>
      </w:r>
    </w:p>
    <w:p w14:paraId="3EC333A4" w14:textId="2CA54A06" w:rsidR="00605428" w:rsidRPr="00D85B82" w:rsidRDefault="00605428" w:rsidP="00605428">
      <w:pPr>
        <w:suppressAutoHyphens w:val="0"/>
        <w:autoSpaceDE w:val="0"/>
        <w:autoSpaceDN w:val="0"/>
        <w:adjustRightInd w:val="0"/>
        <w:spacing w:after="60"/>
        <w:ind w:left="357"/>
        <w:jc w:val="both"/>
        <w:rPr>
          <w:rFonts w:ascii="Arial" w:eastAsia="Calibri" w:hAnsi="Arial" w:cs="Arial"/>
          <w:b/>
          <w:bCs/>
          <w:sz w:val="20"/>
          <w:szCs w:val="20"/>
          <w:lang w:eastAsia="ar-SA"/>
        </w:rPr>
      </w:pPr>
      <w:r w:rsidRPr="00D85B82">
        <w:rPr>
          <w:rFonts w:ascii="Arial" w:eastAsia="Calibri" w:hAnsi="Arial" w:cs="Arial"/>
          <w:b/>
          <w:sz w:val="20"/>
          <w:szCs w:val="20"/>
          <w:lang w:eastAsia="ar-SA"/>
        </w:rPr>
        <w:t>W przypadku braku wskazania w formularzu ofertowym części zamówienia, której wykonanie będzie powierzone podwykonawcom, przyjmuje się, że całość zamówienia zostanie zrealizowana siłami własnymi Wykonawcy</w:t>
      </w:r>
    </w:p>
    <w:p w14:paraId="637ACEB3" w14:textId="77777777" w:rsidR="00F019FA" w:rsidRPr="00D85B82" w:rsidRDefault="00F019FA" w:rsidP="005B42C2">
      <w:pPr>
        <w:numPr>
          <w:ilvl w:val="0"/>
          <w:numId w:val="3"/>
        </w:numPr>
        <w:suppressAutoHyphens w:val="0"/>
        <w:autoSpaceDE w:val="0"/>
        <w:autoSpaceDN w:val="0"/>
        <w:adjustRightInd w:val="0"/>
        <w:spacing w:after="60"/>
        <w:ind w:left="357" w:hanging="357"/>
        <w:jc w:val="both"/>
        <w:rPr>
          <w:rFonts w:ascii="Arial" w:eastAsia="Calibri" w:hAnsi="Arial" w:cs="Arial"/>
          <w:b/>
          <w:bCs/>
          <w:sz w:val="20"/>
          <w:szCs w:val="20"/>
          <w:lang w:eastAsia="ar-SA"/>
        </w:rPr>
      </w:pPr>
      <w:r w:rsidRPr="00D85B82">
        <w:rPr>
          <w:rFonts w:ascii="Arial" w:eastAsia="Calibri" w:hAnsi="Arial" w:cs="Arial"/>
          <w:b/>
          <w:bCs/>
          <w:sz w:val="20"/>
          <w:szCs w:val="20"/>
          <w:lang w:eastAsia="ar-SA"/>
        </w:rPr>
        <w:t>należy zaznaczyć właściwe pole i ewentualnie podać wymagane informacje</w:t>
      </w:r>
    </w:p>
    <w:p w14:paraId="79589572" w14:textId="622A4649" w:rsidR="00F019FA" w:rsidRPr="00D85B82" w:rsidRDefault="00F019FA" w:rsidP="00F019FA">
      <w:pPr>
        <w:suppressAutoHyphens w:val="0"/>
        <w:autoSpaceDE w:val="0"/>
        <w:autoSpaceDN w:val="0"/>
        <w:adjustRightInd w:val="0"/>
        <w:spacing w:after="60"/>
        <w:ind w:left="357"/>
        <w:jc w:val="both"/>
        <w:rPr>
          <w:rFonts w:ascii="Arial" w:eastAsia="Calibri" w:hAnsi="Arial" w:cs="Arial"/>
          <w:bCs/>
          <w:sz w:val="20"/>
          <w:szCs w:val="20"/>
          <w:lang w:eastAsia="ar-SA"/>
        </w:rPr>
      </w:pPr>
      <w:r w:rsidRPr="00D85B82">
        <w:rPr>
          <w:rFonts w:ascii="Arial" w:eastAsia="Calibri" w:hAnsi="Arial" w:cs="Arial"/>
          <w:sz w:val="20"/>
          <w:szCs w:val="20"/>
          <w:lang w:eastAsia="ar-SA"/>
        </w:rPr>
        <w:t>Brak wskazania w formularzu ofertowym obowiązku podatkowego, o którym mowa w przytoczonej ustawie o podatku od towaru i usług, będzie oznaczało, że obowiązek ten nie powstaje po stronie Zamawiającego.</w:t>
      </w:r>
    </w:p>
    <w:p w14:paraId="1486B498" w14:textId="49FA4392" w:rsidR="00E0038D" w:rsidRPr="00D85B82" w:rsidRDefault="00E0038D" w:rsidP="00E0038D">
      <w:pPr>
        <w:pStyle w:val="Akapitzlist"/>
        <w:numPr>
          <w:ilvl w:val="0"/>
          <w:numId w:val="3"/>
        </w:numPr>
        <w:suppressAutoHyphens w:val="0"/>
        <w:autoSpaceDN w:val="0"/>
        <w:adjustRightInd w:val="0"/>
        <w:spacing w:before="0" w:after="120"/>
        <w:ind w:left="357" w:hanging="357"/>
        <w:jc w:val="both"/>
        <w:rPr>
          <w:rFonts w:ascii="Arial" w:hAnsi="Arial" w:cs="Arial"/>
          <w:lang w:val="pl-PL"/>
        </w:rPr>
      </w:pPr>
      <w:r w:rsidRPr="00D85B82">
        <w:rPr>
          <w:rFonts w:ascii="Arial" w:hAnsi="Arial" w:cs="Arial"/>
          <w:b/>
          <w:lang w:val="pl-PL"/>
        </w:rPr>
        <w:t xml:space="preserve">należy wskazać podmiotowe środki dowodowe lub dokumenty oraz bezpłatne i ogólnodostępne bazy danych, </w:t>
      </w:r>
      <w:r w:rsidRPr="00D85B82">
        <w:rPr>
          <w:rFonts w:ascii="Arial" w:hAnsi="Arial" w:cs="Arial"/>
          <w:lang w:val="pl-PL"/>
        </w:rPr>
        <w:t>w szczególności rejestry publiczne w</w:t>
      </w:r>
      <w:r w:rsidR="009D24B4" w:rsidRPr="00D85B82">
        <w:rPr>
          <w:rFonts w:ascii="Arial" w:hAnsi="Arial" w:cs="Arial"/>
          <w:lang w:val="pl-PL"/>
        </w:rPr>
        <w:t xml:space="preserve"> rozumieniu ustawy z dnia 17 </w:t>
      </w:r>
      <w:r w:rsidRPr="00D85B82">
        <w:rPr>
          <w:rFonts w:ascii="Arial" w:hAnsi="Arial" w:cs="Arial"/>
          <w:lang w:val="pl-PL"/>
        </w:rPr>
        <w:t>lutego 2005 r. o informatyzacji działalności podmiotów realizujących zadania publiczne, o których mowa w art. 127 ust. 1 ustawy Prawo zamówień publicznych</w:t>
      </w:r>
      <w:r w:rsidRPr="00D85B82">
        <w:rPr>
          <w:rFonts w:ascii="Arial" w:hAnsi="Arial" w:cs="Arial"/>
          <w:szCs w:val="22"/>
          <w:lang w:val="pl-PL" w:eastAsia="en-US"/>
        </w:rPr>
        <w:t xml:space="preserve"> </w:t>
      </w:r>
      <w:r w:rsidRPr="00D85B82">
        <w:rPr>
          <w:rFonts w:ascii="Arial" w:hAnsi="Arial" w:cs="Arial"/>
          <w:lang w:val="pl-PL"/>
        </w:rPr>
        <w:t>w odniesieniu do Wykonawcy, Wykonawców wspólnie ubiegających się o zamówienie, podmiotu udostępniającego zasoby</w:t>
      </w:r>
      <w:r w:rsidR="00157EE9" w:rsidRPr="00D85B82">
        <w:rPr>
          <w:rFonts w:ascii="Arial" w:hAnsi="Arial" w:cs="Arial"/>
          <w:lang w:val="pl-PL"/>
        </w:rPr>
        <w:t>.</w:t>
      </w:r>
    </w:p>
    <w:p w14:paraId="1A749761" w14:textId="4FD8D3EE" w:rsidR="001769B5" w:rsidRPr="00D85B82" w:rsidRDefault="00F019FA" w:rsidP="00BA787F">
      <w:pPr>
        <w:numPr>
          <w:ilvl w:val="0"/>
          <w:numId w:val="3"/>
        </w:numPr>
        <w:suppressAutoHyphens w:val="0"/>
        <w:autoSpaceDE w:val="0"/>
        <w:autoSpaceDN w:val="0"/>
        <w:spacing w:after="60"/>
        <w:ind w:left="426" w:hanging="426"/>
        <w:jc w:val="both"/>
        <w:rPr>
          <w:rFonts w:ascii="Arial" w:hAnsi="Arial" w:cs="Arial"/>
        </w:rPr>
      </w:pPr>
      <w:r w:rsidRPr="00D85B82">
        <w:rPr>
          <w:rFonts w:ascii="Arial" w:hAnsi="Arial" w:cs="Arial"/>
          <w:b/>
          <w:sz w:val="20"/>
          <w:lang w:eastAsia="ar-SA"/>
        </w:rPr>
        <w:t xml:space="preserve">ofertę należy złożyć w formie elektronicznej, tj. </w:t>
      </w:r>
      <w:bookmarkStart w:id="4" w:name="_Hlk60769743"/>
      <w:r w:rsidRPr="00D85B82">
        <w:rPr>
          <w:rFonts w:ascii="Arial" w:hAnsi="Arial" w:cs="Arial"/>
          <w:b/>
          <w:sz w:val="20"/>
          <w:lang w:eastAsia="ar-SA"/>
        </w:rPr>
        <w:t>opatrzonej podpisem kwalifikowanym lub  w postaci elektronicznej opatrzonej podpisem zaufanym lub podpisem osobistym</w:t>
      </w:r>
      <w:bookmarkEnd w:id="4"/>
      <w:r w:rsidR="00301E22" w:rsidRPr="00D85B82">
        <w:rPr>
          <w:rFonts w:ascii="Arial" w:hAnsi="Arial" w:cs="Arial"/>
          <w:b/>
          <w:sz w:val="20"/>
          <w:szCs w:val="20"/>
        </w:rPr>
        <w:t xml:space="preserve"> osoby/osób upoważnionej/</w:t>
      </w:r>
      <w:proofErr w:type="spellStart"/>
      <w:r w:rsidR="00301E22" w:rsidRPr="00D85B82">
        <w:rPr>
          <w:rFonts w:ascii="Arial" w:hAnsi="Arial" w:cs="Arial"/>
          <w:b/>
          <w:sz w:val="20"/>
          <w:szCs w:val="20"/>
        </w:rPr>
        <w:t>ych</w:t>
      </w:r>
      <w:proofErr w:type="spellEnd"/>
      <w:r w:rsidR="00301E22" w:rsidRPr="00D85B82">
        <w:rPr>
          <w:rFonts w:ascii="Arial" w:hAnsi="Arial" w:cs="Arial"/>
          <w:b/>
          <w:sz w:val="20"/>
          <w:szCs w:val="20"/>
        </w:rPr>
        <w:t xml:space="preserve"> do występowania w imieniu Wykonawcy</w:t>
      </w:r>
    </w:p>
    <w:sectPr w:rsidR="001769B5" w:rsidRPr="00D85B82" w:rsidSect="00D74CE1">
      <w:headerReference w:type="default" r:id="rId11"/>
      <w:footerReference w:type="default" r:id="rId12"/>
      <w:pgSz w:w="11906" w:h="16838"/>
      <w:pgMar w:top="1134" w:right="1247" w:bottom="993" w:left="1418" w:header="142" w:footer="55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C0CE5CC" w14:textId="77777777" w:rsidR="0061598F" w:rsidRDefault="0061598F">
      <w:r>
        <w:separator/>
      </w:r>
    </w:p>
  </w:endnote>
  <w:endnote w:type="continuationSeparator" w:id="0">
    <w:p w14:paraId="142C0F61" w14:textId="77777777" w:rsidR="0061598F" w:rsidRDefault="006159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0FAAA9" w14:textId="1894FB07" w:rsidR="00B51DCE" w:rsidRPr="00B51DCE" w:rsidRDefault="00B51DCE">
    <w:pPr>
      <w:pStyle w:val="Stopka"/>
      <w:jc w:val="right"/>
      <w:rPr>
        <w:sz w:val="18"/>
        <w:szCs w:val="18"/>
      </w:rPr>
    </w:pPr>
    <w:r w:rsidRPr="00B51DCE">
      <w:rPr>
        <w:sz w:val="18"/>
        <w:szCs w:val="18"/>
      </w:rPr>
      <w:fldChar w:fldCharType="begin"/>
    </w:r>
    <w:r w:rsidRPr="00B51DCE">
      <w:rPr>
        <w:sz w:val="18"/>
        <w:szCs w:val="18"/>
      </w:rPr>
      <w:instrText xml:space="preserve"> PAGE   \* MERGEFORMAT </w:instrText>
    </w:r>
    <w:r w:rsidRPr="00B51DCE">
      <w:rPr>
        <w:sz w:val="18"/>
        <w:szCs w:val="18"/>
      </w:rPr>
      <w:fldChar w:fldCharType="separate"/>
    </w:r>
    <w:r w:rsidR="00D74CE1">
      <w:rPr>
        <w:noProof/>
        <w:sz w:val="18"/>
        <w:szCs w:val="18"/>
      </w:rPr>
      <w:t>7</w:t>
    </w:r>
    <w:r w:rsidRPr="00B51DCE">
      <w:rPr>
        <w:sz w:val="18"/>
        <w:szCs w:val="18"/>
      </w:rPr>
      <w:fldChar w:fldCharType="end"/>
    </w:r>
  </w:p>
  <w:p w14:paraId="275AFB8C" w14:textId="77777777" w:rsidR="00B51DCE" w:rsidRPr="00B51DCE" w:rsidRDefault="00B51DCE" w:rsidP="00FE07DA">
    <w:pPr>
      <w:pStyle w:val="Stopka"/>
      <w:ind w:right="360"/>
      <w:jc w:val="center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C49354B" w14:textId="77777777" w:rsidR="0061598F" w:rsidRDefault="0061598F">
      <w:r>
        <w:separator/>
      </w:r>
    </w:p>
  </w:footnote>
  <w:footnote w:type="continuationSeparator" w:id="0">
    <w:p w14:paraId="3CBD3BE3" w14:textId="77777777" w:rsidR="0061598F" w:rsidRDefault="006159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A672F9" w14:textId="1E2807DE" w:rsidR="0036399F" w:rsidRDefault="0036399F" w:rsidP="00845816">
    <w:pPr>
      <w:pStyle w:val="Nagwek"/>
      <w:tabs>
        <w:tab w:val="clear" w:pos="4536"/>
        <w:tab w:val="clear" w:pos="9072"/>
        <w:tab w:val="left" w:pos="567"/>
        <w:tab w:val="left" w:pos="3261"/>
        <w:tab w:val="right" w:pos="9212"/>
      </w:tabs>
      <w:ind w:left="-567"/>
    </w:pPr>
    <w:r>
      <w:t xml:space="preserve">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pStyle w:val="Nagwek4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pStyle w:val="Nagwek6"/>
      <w:lvlText w:val="%6."/>
      <w:lvlJc w:val="left"/>
      <w:pPr>
        <w:tabs>
          <w:tab w:val="num" w:pos="0"/>
        </w:tabs>
        <w:ind w:left="0" w:firstLine="0"/>
      </w:pPr>
      <w:rPr>
        <w:rFonts w:cs="Arial"/>
        <w:b/>
        <w:bCs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FD25694"/>
    <w:name w:val="WW8Num2"/>
    <w:lvl w:ilvl="0">
      <w:start w:val="11"/>
      <w:numFmt w:val="decimal"/>
      <w:lvlText w:val="%1."/>
      <w:lvlJc w:val="left"/>
      <w:pPr>
        <w:tabs>
          <w:tab w:val="num" w:pos="0"/>
        </w:tabs>
        <w:ind w:left="525" w:hanging="525"/>
      </w:pPr>
      <w:rPr>
        <w:rFonts w:cs="Arial"/>
      </w:rPr>
    </w:lvl>
    <w:lvl w:ilvl="1">
      <w:start w:val="6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cs="Arial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cs="Aria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Arial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cs="Arial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cs="Arial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cs="Arial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rFonts w:cs="Arial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cs="Arial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710" w:hanging="675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9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185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22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615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65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045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080" w:hanging="180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/>
      </w:rPr>
    </w:lvl>
    <w:lvl w:ilvl="1">
      <w:start w:val="1"/>
      <w:numFmt w:val="decimal"/>
      <w:lvlText w:val="%24.1."/>
      <w:lvlJc w:val="left"/>
      <w:pPr>
        <w:tabs>
          <w:tab w:val="num" w:pos="0"/>
        </w:tabs>
        <w:ind w:left="792" w:hanging="432"/>
      </w:pPr>
      <w:rPr>
        <w:rFonts w:ascii="Arial" w:hAnsi="Arial" w:cs="Arial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ascii="Arial" w:hAnsi="Arial" w:cs="Arial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ascii="Arial" w:hAnsi="Arial" w:cs="Aria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ascii="Arial" w:hAnsi="Arial" w:cs="Arial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ascii="Arial" w:hAnsi="Arial" w:cs="Arial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ascii="Arial" w:hAnsi="Arial" w:cs="Arial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ascii="Arial" w:hAnsi="Arial" w:cs="Arial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ascii="Arial" w:hAnsi="Arial" w:cs="Arial"/>
      </w:rPr>
    </w:lvl>
  </w:abstractNum>
  <w:abstractNum w:abstractNumId="4" w15:restartNumberingAfterBreak="0">
    <w:nsid w:val="00000005"/>
    <w:multiLevelType w:val="multilevel"/>
    <w:tmpl w:val="AA88B4D8"/>
    <w:name w:val="WW8Num5"/>
    <w:lvl w:ilvl="0">
      <w:start w:val="10"/>
      <w:numFmt w:val="decimal"/>
      <w:lvlText w:val="%1."/>
      <w:lvlJc w:val="left"/>
      <w:pPr>
        <w:tabs>
          <w:tab w:val="num" w:pos="0"/>
        </w:tabs>
        <w:ind w:left="525" w:hanging="525"/>
      </w:pPr>
      <w:rPr>
        <w:rFonts w:ascii="Arial" w:hAnsi="Arial" w:cs="Arial"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ascii="Arial" w:hAnsi="Arial" w:cs="Arial"/>
        <w:b w:val="0"/>
        <w:bCs w:val="0"/>
        <w:spacing w:val="-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cs="Arial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cs="Arial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Arial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cs="Arial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cs="Arial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cs="Arial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rFonts w:cs="Arial"/>
        <w:b/>
        <w:bCs/>
      </w:rPr>
    </w:lvl>
  </w:abstractNum>
  <w:abstractNum w:abstractNumId="5" w15:restartNumberingAfterBreak="0">
    <w:nsid w:val="00000006"/>
    <w:multiLevelType w:val="multilevel"/>
    <w:tmpl w:val="1862BF52"/>
    <w:name w:val="WW8Num6"/>
    <w:lvl w:ilvl="0">
      <w:start w:val="6"/>
      <w:numFmt w:val="decimal"/>
      <w:lvlText w:val="%1."/>
      <w:lvlJc w:val="left"/>
      <w:pPr>
        <w:tabs>
          <w:tab w:val="num" w:pos="0"/>
        </w:tabs>
        <w:ind w:left="390" w:hanging="390"/>
      </w:pPr>
      <w:rPr>
        <w:rFonts w:ascii="Arial" w:hAnsi="Arial" w:cs="Arial" w:hint="default"/>
        <w:b/>
        <w:bCs/>
        <w:spacing w:val="2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cs="Arial"/>
        <w:b w:val="0"/>
        <w:bCs w:val="0"/>
        <w:strike w:val="0"/>
        <w:dstrike w:val="0"/>
        <w:spacing w:val="2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cs="Arial"/>
        <w:b w:val="0"/>
        <w:bCs w:val="0"/>
        <w:spacing w:val="2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cs="Arial"/>
        <w:b/>
        <w:bCs/>
        <w:spacing w:val="2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Arial"/>
        <w:b/>
        <w:bCs/>
        <w:spacing w:val="2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cs="Arial"/>
        <w:b/>
        <w:bCs/>
        <w:spacing w:val="2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cs="Arial"/>
        <w:b/>
        <w:bCs/>
        <w:spacing w:val="2"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cs="Arial"/>
        <w:b/>
        <w:bCs/>
        <w:spacing w:val="2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rFonts w:cs="Arial"/>
        <w:b/>
        <w:bCs/>
        <w:spacing w:val="2"/>
        <w:sz w:val="20"/>
        <w:szCs w:val="20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  <w:rPr>
        <w:rFonts w:cs="Arial"/>
        <w:strike w:val="0"/>
        <w:dstrike w:val="0"/>
        <w:color w:val="000000"/>
        <w:position w:val="0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9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Arial"/>
        <w:b/>
        <w:bCs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360"/>
        </w:tabs>
        <w:ind w:left="0" w:firstLine="0"/>
      </w:pPr>
      <w:rPr>
        <w:rFonts w:cs="Arial"/>
        <w:spacing w:val="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0A"/>
    <w:multiLevelType w:val="multilevel"/>
    <w:tmpl w:val="0E8C53D6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Arial"/>
        <w:b/>
        <w:bCs/>
        <w:i w:val="0"/>
        <w:iCs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Arial" w:hAnsi="Arial" w:cs="Arial" w:hint="default"/>
        <w:strike w:val="0"/>
        <w:dstrike w:val="0"/>
        <w:color w:val="000000"/>
        <w:position w:val="0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24"/>
      <w:numFmt w:val="decimal"/>
      <w:lvlText w:val="%3."/>
      <w:lvlJc w:val="left"/>
      <w:pPr>
        <w:tabs>
          <w:tab w:val="num" w:pos="0"/>
        </w:tabs>
        <w:ind w:left="2340" w:hanging="360"/>
      </w:pPr>
    </w:lvl>
    <w:lvl w:ilvl="3">
      <w:start w:val="1"/>
      <w:numFmt w:val="lowerLetter"/>
      <w:lvlText w:val="%4."/>
      <w:lvlJc w:val="left"/>
      <w:pPr>
        <w:tabs>
          <w:tab w:val="num" w:pos="0"/>
        </w:tabs>
        <w:ind w:left="2880" w:hanging="360"/>
      </w:pPr>
      <w:rPr>
        <w:rFonts w:cs="Arial"/>
        <w:b w:val="0"/>
        <w:bCs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0000000C"/>
    <w:multiLevelType w:val="multilevel"/>
    <w:tmpl w:val="2DE2A596"/>
    <w:name w:val="WW8Num12"/>
    <w:lvl w:ilvl="0">
      <w:start w:val="13"/>
      <w:numFmt w:val="decimal"/>
      <w:lvlText w:val="%1."/>
      <w:lvlJc w:val="left"/>
      <w:pPr>
        <w:tabs>
          <w:tab w:val="num" w:pos="0"/>
        </w:tabs>
        <w:ind w:left="525" w:hanging="525"/>
      </w:pPr>
      <w:rPr>
        <w:rFonts w:ascii="Arial" w:hAnsi="Arial" w:cs="Arial" w:hint="default"/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ascii="Arial" w:hAnsi="Arial" w:cs="Arial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ascii="Arial" w:hAnsi="Arial" w:cs="Arial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ascii="Arial" w:hAnsi="Arial" w:cs="Aria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ascii="Arial" w:hAnsi="Arial" w:cs="Arial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ascii="Arial" w:hAnsi="Arial" w:cs="Arial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ascii="Arial" w:hAnsi="Arial" w:cs="Arial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ascii="Arial" w:hAnsi="Arial" w:cs="Arial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rFonts w:ascii="Arial" w:hAnsi="Arial" w:cs="Arial"/>
      </w:r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ascii="Arial" w:hAnsi="Arial" w:cs="Arial"/>
        <w:b w:val="0"/>
        <w:bCs w:val="0"/>
        <w:sz w:val="24"/>
        <w:szCs w:val="24"/>
        <w:lang w:val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E"/>
    <w:multiLevelType w:val="multilevel"/>
    <w:tmpl w:val="8788F6EA"/>
    <w:name w:val="WW8Num14"/>
    <w:lvl w:ilvl="0">
      <w:start w:val="14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sz w:val="24"/>
        <w:szCs w:val="24"/>
      </w:rPr>
    </w:lvl>
    <w:lvl w:ilvl="1">
      <w:start w:val="3"/>
      <w:numFmt w:val="decimal"/>
      <w:lvlText w:val="%23.1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0"/>
      <w:numFmt w:val="decimal"/>
      <w:lvlText w:val="%27.1."/>
      <w:lvlJc w:val="left"/>
      <w:pPr>
        <w:tabs>
          <w:tab w:val="num" w:pos="0"/>
        </w:tabs>
        <w:ind w:left="792" w:hanging="432"/>
      </w:pPr>
      <w:rPr>
        <w:rFonts w:ascii="Arial" w:hAnsi="Arial" w:cs="Arial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4" w15:restartNumberingAfterBreak="0">
    <w:nsid w:val="00000010"/>
    <w:multiLevelType w:val="multilevel"/>
    <w:tmpl w:val="7EA8573C"/>
    <w:name w:val="WW8Num16"/>
    <w:lvl w:ilvl="0">
      <w:start w:val="23"/>
      <w:numFmt w:val="decimal"/>
      <w:lvlText w:val="%1."/>
      <w:lvlJc w:val="left"/>
      <w:pPr>
        <w:tabs>
          <w:tab w:val="num" w:pos="0"/>
        </w:tabs>
        <w:ind w:left="525" w:hanging="525"/>
      </w:pPr>
      <w:rPr>
        <w:rFonts w:ascii="Arial" w:hAnsi="Arial" w:cs="Arial"/>
        <w:b/>
        <w:bCs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ascii="Arial" w:hAnsi="Arial" w:cs="Arial" w:hint="default"/>
        <w:b w:val="0"/>
        <w:bCs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ascii="Arial" w:hAnsi="Arial" w:cs="Arial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ascii="Arial" w:hAnsi="Arial" w:cs="Arial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ascii="Arial" w:hAnsi="Arial" w:cs="Arial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ascii="Arial" w:hAnsi="Arial" w:cs="Arial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ascii="Arial" w:hAnsi="Arial" w:cs="Arial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ascii="Arial" w:hAnsi="Arial" w:cs="Arial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rFonts w:ascii="Arial" w:hAnsi="Arial" w:cs="Arial"/>
        <w:b/>
        <w:bCs/>
      </w:rPr>
    </w:lvl>
  </w:abstractNum>
  <w:abstractNum w:abstractNumId="15" w15:restartNumberingAfterBreak="0">
    <w:nsid w:val="00000011"/>
    <w:multiLevelType w:val="multi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9"/>
      <w:numFmt w:val="decimal"/>
      <w:lvlText w:val="%27.1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6" w15:restartNumberingAfterBreak="0">
    <w:nsid w:val="00000012"/>
    <w:multiLevelType w:val="multilevel"/>
    <w:tmpl w:val="00000012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1074" w:hanging="360"/>
      </w:pPr>
      <w:rPr>
        <w:rFonts w:ascii="Arial" w:hAnsi="Arial" w:cs="Arial"/>
        <w:spacing w:val="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 w15:restartNumberingAfterBreak="0">
    <w:nsid w:val="00000013"/>
    <w:multiLevelType w:val="multilevel"/>
    <w:tmpl w:val="00000013"/>
    <w:name w:val="WW8Num19"/>
    <w:lvl w:ilvl="0">
      <w:start w:val="15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bCs/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00000014"/>
    <w:multiLevelType w:val="multilevel"/>
    <w:tmpl w:val="00000014"/>
    <w:name w:val="WW8Num20"/>
    <w:lvl w:ilvl="0">
      <w:start w:val="16"/>
      <w:numFmt w:val="decimal"/>
      <w:lvlText w:val="%1"/>
      <w:lvlJc w:val="left"/>
      <w:pPr>
        <w:tabs>
          <w:tab w:val="num" w:pos="465"/>
        </w:tabs>
        <w:ind w:left="465" w:hanging="465"/>
      </w:pPr>
    </w:lvl>
    <w:lvl w:ilvl="1">
      <w:start w:val="1"/>
      <w:numFmt w:val="decimal"/>
      <w:lvlText w:val="%26.1."/>
      <w:lvlJc w:val="left"/>
      <w:pPr>
        <w:tabs>
          <w:tab w:val="num" w:pos="465"/>
        </w:tabs>
        <w:ind w:left="465" w:hanging="465"/>
      </w:pPr>
      <w:rPr>
        <w:rFonts w:cs="Arial"/>
        <w:b w:val="0"/>
        <w:bCs w:val="0"/>
        <w:i w:val="0"/>
        <w:iCs w:val="0"/>
        <w:strike w:val="0"/>
        <w:d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9" w15:restartNumberingAfterBreak="0">
    <w:nsid w:val="00000015"/>
    <w:multiLevelType w:val="multilevel"/>
    <w:tmpl w:val="00000015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7.1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0" w15:restartNumberingAfterBreak="0">
    <w:nsid w:val="00000016"/>
    <w:multiLevelType w:val="multilevel"/>
    <w:tmpl w:val="DCE6243E"/>
    <w:name w:val="WW8Num22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ascii="Arial" w:hAnsi="Arial" w:cs="Arial" w:hint="default"/>
        <w:b w:val="0"/>
        <w:bCs w:val="0"/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7"/>
    <w:multiLevelType w:val="multilevel"/>
    <w:tmpl w:val="00000017"/>
    <w:name w:val="WW8Num23"/>
    <w:lvl w:ilvl="0">
      <w:start w:val="16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ascii="Arial" w:hAnsi="Arial" w:cs="Arial"/>
        <w:b/>
        <w:bCs/>
      </w:rPr>
    </w:lvl>
    <w:lvl w:ilvl="1">
      <w:start w:val="1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ascii="Arial" w:hAnsi="Arial" w:cs="Arial"/>
        <w:b/>
        <w:bCs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cs="Arial"/>
        <w:b/>
        <w:bCs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ascii="Arial" w:hAnsi="Arial" w:cs="Arial"/>
        <w:b/>
        <w:bCs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Arial" w:hAnsi="Arial" w:cs="Arial"/>
        <w:b/>
        <w:bCs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ascii="Arial" w:hAnsi="Arial" w:cs="Arial"/>
        <w:b/>
        <w:bCs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Arial" w:hAnsi="Arial" w:cs="Arial"/>
        <w:b/>
        <w:bCs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ascii="Arial" w:hAnsi="Arial" w:cs="Arial"/>
        <w:b/>
        <w:bCs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ascii="Arial" w:hAnsi="Arial" w:cs="Arial"/>
        <w:b/>
        <w:bCs/>
      </w:rPr>
    </w:lvl>
  </w:abstractNum>
  <w:abstractNum w:abstractNumId="22" w15:restartNumberingAfterBreak="0">
    <w:nsid w:val="00000018"/>
    <w:multiLevelType w:val="multilevel"/>
    <w:tmpl w:val="401CC69C"/>
    <w:name w:val="WW8Num24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ascii="Arial" w:hAnsi="Arial" w:cs="Arial"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00000019"/>
    <w:multiLevelType w:val="multilevel"/>
    <w:tmpl w:val="70B43128"/>
    <w:name w:val="WW8Num25"/>
    <w:lvl w:ilvl="0">
      <w:start w:val="4"/>
      <w:numFmt w:val="decimal"/>
      <w:lvlText w:val="%1."/>
      <w:lvlJc w:val="left"/>
      <w:pPr>
        <w:tabs>
          <w:tab w:val="num" w:pos="0"/>
        </w:tabs>
        <w:ind w:left="390" w:hanging="390"/>
      </w:pPr>
      <w:rPr>
        <w:rFonts w:ascii="Arial" w:hAnsi="Arial" w:cs="Arial" w:hint="default"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cs="Arial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</w:lvl>
  </w:abstractNum>
  <w:abstractNum w:abstractNumId="24" w15:restartNumberingAfterBreak="0">
    <w:nsid w:val="0000001A"/>
    <w:multiLevelType w:val="multilevel"/>
    <w:tmpl w:val="C38A0B96"/>
    <w:name w:val="WW8Num26"/>
    <w:lvl w:ilvl="0">
      <w:start w:val="12"/>
      <w:numFmt w:val="decimal"/>
      <w:lvlText w:val="%1"/>
      <w:lvlJc w:val="left"/>
      <w:pPr>
        <w:tabs>
          <w:tab w:val="num" w:pos="0"/>
        </w:tabs>
        <w:ind w:left="465" w:hanging="465"/>
      </w:pPr>
      <w:rPr>
        <w:color w:val="000000"/>
      </w:rPr>
    </w:lvl>
    <w:lvl w:ilvl="1">
      <w:start w:val="1"/>
      <w:numFmt w:val="decimal"/>
      <w:lvlText w:val="13.%2"/>
      <w:lvlJc w:val="left"/>
      <w:pPr>
        <w:tabs>
          <w:tab w:val="num" w:pos="0"/>
        </w:tabs>
        <w:ind w:left="465" w:hanging="465"/>
      </w:pPr>
      <w:rPr>
        <w:rFonts w:ascii="Arial" w:hAnsi="Arial" w:cs="Arial" w:hint="default"/>
        <w:b w:val="0"/>
        <w:bCs w:val="0"/>
        <w:i w:val="0"/>
        <w:iCs w:val="0"/>
        <w:color w:val="000000"/>
        <w:lang w:eastAsia="pl-PL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>
        <w:color w:val="00000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color w:val="00000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color w:val="00000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color w:val="00000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800"/>
      </w:pPr>
      <w:rPr>
        <w:color w:val="00000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color w:val="000000"/>
      </w:rPr>
    </w:lvl>
  </w:abstractNum>
  <w:abstractNum w:abstractNumId="25" w15:restartNumberingAfterBreak="0">
    <w:nsid w:val="0000001B"/>
    <w:multiLevelType w:val="multilevel"/>
    <w:tmpl w:val="C36CA94A"/>
    <w:name w:val="WW8Num27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Arial" w:eastAsia="Times New Roman" w:hAnsi="Arial" w:cs="Arial"/>
        <w:b w:val="0"/>
        <w:bCs/>
        <w:i w:val="0"/>
        <w:iCs w:val="0"/>
        <w:sz w:val="24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080" w:hanging="360"/>
      </w:pPr>
      <w:rPr>
        <w:rFonts w:cs="Arial"/>
        <w:strike w:val="0"/>
        <w:dstrike w:val="0"/>
        <w:color w:val="000000"/>
        <w:position w:val="0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24"/>
      <w:numFmt w:val="decimal"/>
      <w:lvlText w:val="%3."/>
      <w:lvlJc w:val="left"/>
      <w:pPr>
        <w:tabs>
          <w:tab w:val="num" w:pos="0"/>
        </w:tabs>
        <w:ind w:left="1980" w:hanging="360"/>
      </w:pPr>
    </w:lvl>
    <w:lvl w:ilvl="3">
      <w:start w:val="1"/>
      <w:numFmt w:val="lowerLetter"/>
      <w:lvlText w:val="%4."/>
      <w:lvlJc w:val="left"/>
      <w:pPr>
        <w:tabs>
          <w:tab w:val="num" w:pos="0"/>
        </w:tabs>
        <w:ind w:left="2520" w:hanging="360"/>
      </w:pPr>
      <w:rPr>
        <w:rFonts w:cs="Arial"/>
        <w:b w:val="0"/>
        <w:bCs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6" w15:restartNumberingAfterBreak="0">
    <w:nsid w:val="0000001C"/>
    <w:multiLevelType w:val="multilevel"/>
    <w:tmpl w:val="96F021C0"/>
    <w:name w:val="WW8Num28"/>
    <w:lvl w:ilvl="0">
      <w:start w:val="6"/>
      <w:numFmt w:val="decimal"/>
      <w:lvlText w:val="%1"/>
      <w:lvlJc w:val="left"/>
      <w:pPr>
        <w:tabs>
          <w:tab w:val="num" w:pos="0"/>
        </w:tabs>
        <w:ind w:left="525" w:hanging="525"/>
      </w:pPr>
      <w:rPr>
        <w:rFonts w:cs="Arial"/>
        <w:spacing w:val="2"/>
      </w:rPr>
    </w:lvl>
    <w:lvl w:ilvl="1">
      <w:start w:val="3"/>
      <w:numFmt w:val="decimal"/>
      <w:lvlText w:val="%1.%2"/>
      <w:lvlJc w:val="left"/>
      <w:pPr>
        <w:tabs>
          <w:tab w:val="num" w:pos="0"/>
        </w:tabs>
        <w:ind w:left="525" w:hanging="525"/>
      </w:pPr>
      <w:rPr>
        <w:rFonts w:cs="Arial"/>
        <w:spacing w:val="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720" w:hanging="720"/>
      </w:pPr>
      <w:rPr>
        <w:rFonts w:ascii="Arial" w:hAnsi="Arial" w:cs="Arial" w:hint="default"/>
        <w:spacing w:val="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>
        <w:rFonts w:cs="Arial"/>
        <w:spacing w:val="2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cs="Arial"/>
        <w:spacing w:val="2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rFonts w:cs="Arial"/>
        <w:spacing w:val="2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cs="Arial"/>
        <w:spacing w:val="2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800"/>
      </w:pPr>
      <w:rPr>
        <w:rFonts w:cs="Arial"/>
        <w:spacing w:val="2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cs="Arial"/>
        <w:spacing w:val="2"/>
      </w:rPr>
    </w:lvl>
  </w:abstractNum>
  <w:abstractNum w:abstractNumId="27" w15:restartNumberingAfterBreak="0">
    <w:nsid w:val="0000001D"/>
    <w:multiLevelType w:val="multilevel"/>
    <w:tmpl w:val="AFB8AF8C"/>
    <w:name w:val="WW8Num29"/>
    <w:lvl w:ilvl="0">
      <w:start w:val="5"/>
      <w:numFmt w:val="decimal"/>
      <w:lvlText w:val="%1."/>
      <w:lvlJc w:val="left"/>
      <w:pPr>
        <w:tabs>
          <w:tab w:val="num" w:pos="390"/>
        </w:tabs>
        <w:ind w:left="391" w:hanging="391"/>
      </w:pPr>
      <w:rPr>
        <w:rFonts w:hint="default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390"/>
        </w:tabs>
        <w:ind w:left="391" w:hanging="391"/>
      </w:pPr>
      <w:rPr>
        <w:rFonts w:ascii="Arial" w:hAnsi="Arial" w:cs="Arial"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390"/>
        </w:tabs>
        <w:ind w:left="391" w:hanging="391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390"/>
        </w:tabs>
        <w:ind w:left="391" w:hanging="391"/>
      </w:pPr>
      <w:rPr>
        <w:rFonts w:hint="default"/>
        <w:b/>
        <w:bCs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390"/>
        </w:tabs>
        <w:ind w:left="391" w:hanging="391"/>
      </w:pPr>
      <w:rPr>
        <w:rFonts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0"/>
        </w:tabs>
        <w:ind w:left="391" w:hanging="391"/>
      </w:pPr>
      <w:rPr>
        <w:rFonts w:hint="default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390"/>
        </w:tabs>
        <w:ind w:left="391" w:hanging="391"/>
      </w:pPr>
      <w:rPr>
        <w:rFonts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90"/>
        </w:tabs>
        <w:ind w:left="391" w:hanging="391"/>
      </w:pPr>
      <w:rPr>
        <w:rFonts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390"/>
        </w:tabs>
        <w:ind w:left="391" w:hanging="391"/>
      </w:pPr>
      <w:rPr>
        <w:rFonts w:hint="default"/>
        <w:sz w:val="24"/>
        <w:szCs w:val="24"/>
      </w:rPr>
    </w:lvl>
  </w:abstractNum>
  <w:abstractNum w:abstractNumId="28" w15:restartNumberingAfterBreak="0">
    <w:nsid w:val="0000001E"/>
    <w:multiLevelType w:val="multilevel"/>
    <w:tmpl w:val="0000001E"/>
    <w:name w:val="WW8Num3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bCs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617" w:hanging="624"/>
      </w:pPr>
      <w:rPr>
        <w:rFonts w:eastAsia="Times New Roman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340" w:hanging="360"/>
      </w:pPr>
      <w:rPr>
        <w:rFonts w:ascii="Arial" w:hAnsi="Arial" w:cs="Arial"/>
        <w:lang w:eastAsia="pl-PL"/>
      </w:rPr>
    </w:lvl>
    <w:lvl w:ilvl="3">
      <w:start w:val="1"/>
      <w:numFmt w:val="decimal"/>
      <w:lvlText w:val="%4)"/>
      <w:lvlJc w:val="left"/>
      <w:pPr>
        <w:tabs>
          <w:tab w:val="num" w:pos="-535"/>
        </w:tabs>
        <w:ind w:left="2345" w:hanging="360"/>
      </w:pPr>
      <w:rPr>
        <w:rFonts w:ascii="Arial" w:hAnsi="Arial" w:cs="Arial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9" w15:restartNumberingAfterBreak="0">
    <w:nsid w:val="0000001F"/>
    <w:multiLevelType w:val="multilevel"/>
    <w:tmpl w:val="EEA26B4E"/>
    <w:name w:val="WW8Num31"/>
    <w:lvl w:ilvl="0">
      <w:start w:val="5"/>
      <w:numFmt w:val="decimal"/>
      <w:lvlText w:val="%1"/>
      <w:lvlJc w:val="left"/>
      <w:pPr>
        <w:tabs>
          <w:tab w:val="num" w:pos="0"/>
        </w:tabs>
        <w:ind w:left="525" w:hanging="525"/>
      </w:pPr>
    </w:lvl>
    <w:lvl w:ilvl="1">
      <w:start w:val="2"/>
      <w:numFmt w:val="decimal"/>
      <w:lvlText w:val="%1.%2"/>
      <w:lvlJc w:val="left"/>
      <w:pPr>
        <w:tabs>
          <w:tab w:val="num" w:pos="0"/>
        </w:tabs>
        <w:ind w:left="525" w:hanging="525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Arial" w:hAnsi="Arial"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</w:lvl>
  </w:abstractNum>
  <w:abstractNum w:abstractNumId="30" w15:restartNumberingAfterBreak="0">
    <w:nsid w:val="00000020"/>
    <w:multiLevelType w:val="multilevel"/>
    <w:tmpl w:val="EC9CAB5A"/>
    <w:name w:val="WW8Num32"/>
    <w:lvl w:ilvl="0">
      <w:start w:val="5"/>
      <w:numFmt w:val="decimal"/>
      <w:lvlText w:val="%1."/>
      <w:lvlJc w:val="left"/>
      <w:pPr>
        <w:tabs>
          <w:tab w:val="num" w:pos="0"/>
        </w:tabs>
        <w:ind w:left="585" w:hanging="585"/>
      </w:pPr>
    </w:lvl>
    <w:lvl w:ilvl="1">
      <w:start w:val="2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ascii="Arial" w:hAnsi="Arial" w:cs="Arial" w:hint="default"/>
      </w:rPr>
    </w:lvl>
    <w:lvl w:ilvl="2">
      <w:start w:val="2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ascii="Arial" w:hAnsi="Arial" w:cs="Arial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</w:lvl>
  </w:abstractNum>
  <w:abstractNum w:abstractNumId="31" w15:restartNumberingAfterBreak="0">
    <w:nsid w:val="00000021"/>
    <w:multiLevelType w:val="multilevel"/>
    <w:tmpl w:val="00000021"/>
    <w:name w:val="WW8Num33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</w:lvl>
    <w:lvl w:ilvl="1">
      <w:start w:val="1"/>
      <w:numFmt w:val="decimal"/>
      <w:lvlText w:val="5.%2."/>
      <w:lvlJc w:val="left"/>
      <w:pPr>
        <w:tabs>
          <w:tab w:val="num" w:pos="465"/>
        </w:tabs>
        <w:ind w:left="465" w:hanging="465"/>
      </w:pPr>
      <w:rPr>
        <w:rFonts w:ascii="Arial" w:hAnsi="Arial" w:cs="Arial"/>
        <w:b/>
        <w:bCs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32" w15:restartNumberingAfterBreak="0">
    <w:nsid w:val="00000022"/>
    <w:multiLevelType w:val="multilevel"/>
    <w:tmpl w:val="6B900924"/>
    <w:name w:val="WW8Num3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5.3.1.%3"/>
      <w:lvlJc w:val="left"/>
      <w:pPr>
        <w:tabs>
          <w:tab w:val="num" w:pos="-152"/>
        </w:tabs>
        <w:ind w:left="1072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33" w15:restartNumberingAfterBreak="0">
    <w:nsid w:val="00000023"/>
    <w:multiLevelType w:val="multilevel"/>
    <w:tmpl w:val="00000023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2"/>
      <w:numFmt w:val="decimal"/>
      <w:lvlText w:val="5.3.%3."/>
      <w:lvlJc w:val="left"/>
      <w:pPr>
        <w:tabs>
          <w:tab w:val="num" w:pos="0"/>
        </w:tabs>
        <w:ind w:left="1224" w:hanging="504"/>
      </w:pPr>
      <w:rPr>
        <w:rFonts w:ascii="Arial" w:hAnsi="Arial" w:cs="Arial"/>
        <w:spacing w:val="-3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34" w15:restartNumberingAfterBreak="0">
    <w:nsid w:val="00000024"/>
    <w:multiLevelType w:val="multilevel"/>
    <w:tmpl w:val="0A2EF914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Arial" w:hAnsi="Arial" w:cs="Arial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5" w15:restartNumberingAfterBreak="0">
    <w:nsid w:val="00000025"/>
    <w:multiLevelType w:val="multilevel"/>
    <w:tmpl w:val="00000025"/>
    <w:name w:val="WW8Num37"/>
    <w:lvl w:ilvl="0">
      <w:start w:val="5"/>
      <w:numFmt w:val="decimal"/>
      <w:lvlText w:val="%1"/>
      <w:lvlJc w:val="left"/>
      <w:pPr>
        <w:tabs>
          <w:tab w:val="num" w:pos="0"/>
        </w:tabs>
        <w:ind w:left="525" w:hanging="525"/>
      </w:pPr>
    </w:lvl>
    <w:lvl w:ilvl="1">
      <w:start w:val="7"/>
      <w:numFmt w:val="decimal"/>
      <w:lvlText w:val="%1.%2"/>
      <w:lvlJc w:val="left"/>
      <w:pPr>
        <w:tabs>
          <w:tab w:val="num" w:pos="0"/>
        </w:tabs>
        <w:ind w:left="525" w:hanging="525"/>
      </w:pPr>
    </w:lvl>
    <w:lvl w:ilvl="2">
      <w:start w:val="1"/>
      <w:numFmt w:val="decimal"/>
      <w:lvlText w:val="%2.%3"/>
      <w:lvlJc w:val="left"/>
      <w:pPr>
        <w:tabs>
          <w:tab w:val="num" w:pos="0"/>
        </w:tabs>
        <w:ind w:left="720" w:hanging="720"/>
      </w:pPr>
      <w:rPr>
        <w:rFonts w:ascii="Arial" w:hAnsi="Arial" w:cs="Arial"/>
        <w:spacing w:val="-4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</w:lvl>
  </w:abstractNum>
  <w:abstractNum w:abstractNumId="36" w15:restartNumberingAfterBreak="0">
    <w:nsid w:val="00000026"/>
    <w:multiLevelType w:val="multilevel"/>
    <w:tmpl w:val="00000026"/>
    <w:name w:val="WW8Num38"/>
    <w:lvl w:ilvl="0">
      <w:start w:val="5"/>
      <w:numFmt w:val="decimal"/>
      <w:lvlText w:val="%1."/>
      <w:lvlJc w:val="left"/>
      <w:pPr>
        <w:tabs>
          <w:tab w:val="num" w:pos="585"/>
        </w:tabs>
        <w:ind w:left="585" w:hanging="585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Arial" w:hAnsi="Arial" w:cs="Arial"/>
        <w:b/>
        <w:bCs/>
        <w:spacing w:val="-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Arial" w:hAnsi="Arial" w:cs="Arial"/>
        <w:spacing w:val="-4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7" w15:restartNumberingAfterBreak="0">
    <w:nsid w:val="00000027"/>
    <w:multiLevelType w:val="multilevel"/>
    <w:tmpl w:val="92347558"/>
    <w:name w:val="WW8Num39"/>
    <w:lvl w:ilvl="0">
      <w:start w:val="6"/>
      <w:numFmt w:val="decimal"/>
      <w:lvlText w:val="%1."/>
      <w:lvlJc w:val="left"/>
      <w:pPr>
        <w:tabs>
          <w:tab w:val="num" w:pos="0"/>
        </w:tabs>
        <w:ind w:left="390" w:hanging="390"/>
      </w:pPr>
    </w:lvl>
    <w:lvl w:ilvl="1">
      <w:start w:val="6"/>
      <w:numFmt w:val="ordinal"/>
      <w:lvlText w:val="6.%2"/>
      <w:lvlJc w:val="left"/>
      <w:pPr>
        <w:tabs>
          <w:tab w:val="num" w:pos="0"/>
        </w:tabs>
        <w:ind w:left="720" w:hanging="72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</w:lvl>
  </w:abstractNum>
  <w:abstractNum w:abstractNumId="38" w15:restartNumberingAfterBreak="0">
    <w:nsid w:val="00000028"/>
    <w:multiLevelType w:val="multilevel"/>
    <w:tmpl w:val="00000028"/>
    <w:name w:val="WW8Num40"/>
    <w:lvl w:ilvl="0">
      <w:start w:val="1"/>
      <w:numFmt w:val="lowerLetter"/>
      <w:lvlText w:val="%1)"/>
      <w:lvlJc w:val="left"/>
      <w:pPr>
        <w:tabs>
          <w:tab w:val="num" w:pos="0"/>
        </w:tabs>
        <w:ind w:left="1134" w:hanging="360"/>
      </w:pPr>
      <w:rPr>
        <w:rFonts w:ascii="Arial" w:hAnsi="Arial" w:cs="Aria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5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7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9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1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3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5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7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94" w:hanging="180"/>
      </w:pPr>
    </w:lvl>
  </w:abstractNum>
  <w:abstractNum w:abstractNumId="39" w15:restartNumberingAfterBreak="0">
    <w:nsid w:val="00000029"/>
    <w:multiLevelType w:val="multilevel"/>
    <w:tmpl w:val="00000029"/>
    <w:name w:val="WW8Num41"/>
    <w:lvl w:ilvl="0">
      <w:start w:val="1"/>
      <w:numFmt w:val="decimal"/>
      <w:lvlText w:val="%1)"/>
      <w:lvlJc w:val="left"/>
      <w:pPr>
        <w:tabs>
          <w:tab w:val="num" w:pos="0"/>
        </w:tabs>
        <w:ind w:left="1134" w:hanging="360"/>
      </w:pPr>
      <w:rPr>
        <w:rFonts w:ascii="Arial" w:hAnsi="Arial" w:cs="Arial"/>
        <w:spacing w:val="-1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0" w15:restartNumberingAfterBreak="0">
    <w:nsid w:val="0000002A"/>
    <w:multiLevelType w:val="multilevel"/>
    <w:tmpl w:val="0000002A"/>
    <w:name w:val="WW8Num42"/>
    <w:lvl w:ilvl="0">
      <w:start w:val="1"/>
      <w:numFmt w:val="bullet"/>
      <w:lvlText w:val="-"/>
      <w:lvlJc w:val="left"/>
      <w:pPr>
        <w:tabs>
          <w:tab w:val="num" w:pos="0"/>
        </w:tabs>
        <w:ind w:left="2136" w:hanging="360"/>
      </w:pPr>
      <w:rPr>
        <w:rFonts w:ascii="Arial" w:hAnsi="Arial" w:cs="Aria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85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57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29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501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73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45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717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896" w:hanging="360"/>
      </w:pPr>
      <w:rPr>
        <w:rFonts w:ascii="Wingdings" w:hAnsi="Wingdings" w:cs="Wingdings"/>
      </w:rPr>
    </w:lvl>
  </w:abstractNum>
  <w:abstractNum w:abstractNumId="41" w15:restartNumberingAfterBreak="0">
    <w:nsid w:val="0000002B"/>
    <w:multiLevelType w:val="multilevel"/>
    <w:tmpl w:val="0000002B"/>
    <w:name w:val="WW8Num43"/>
    <w:lvl w:ilvl="0">
      <w:start w:val="1"/>
      <w:numFmt w:val="bullet"/>
      <w:lvlText w:val="-"/>
      <w:lvlJc w:val="left"/>
      <w:pPr>
        <w:tabs>
          <w:tab w:val="num" w:pos="0"/>
        </w:tabs>
        <w:ind w:left="1080" w:hanging="360"/>
      </w:pPr>
      <w:rPr>
        <w:rFonts w:ascii="Arial" w:hAnsi="Arial" w:cs="Aria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42" w15:restartNumberingAfterBreak="0">
    <w:nsid w:val="0000002C"/>
    <w:multiLevelType w:val="multilevel"/>
    <w:tmpl w:val="0000002C"/>
    <w:name w:val="WW8Num44"/>
    <w:lvl w:ilvl="0">
      <w:start w:val="7"/>
      <w:numFmt w:val="decimal"/>
      <w:lvlText w:val="%1."/>
      <w:lvlJc w:val="left"/>
      <w:pPr>
        <w:tabs>
          <w:tab w:val="num" w:pos="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ascii="Arial" w:hAnsi="Arial" w:cs="Arial"/>
        <w:sz w:val="24"/>
        <w:szCs w:val="24"/>
        <w:lang w:val="pl-PL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</w:lvl>
  </w:abstractNum>
  <w:abstractNum w:abstractNumId="43" w15:restartNumberingAfterBreak="0">
    <w:nsid w:val="0000002D"/>
    <w:multiLevelType w:val="multilevel"/>
    <w:tmpl w:val="F110BC4A"/>
    <w:name w:val="WW8Num45"/>
    <w:lvl w:ilvl="0">
      <w:start w:val="13"/>
      <w:numFmt w:val="decimal"/>
      <w:lvlText w:val="%1"/>
      <w:lvlJc w:val="left"/>
      <w:pPr>
        <w:tabs>
          <w:tab w:val="num" w:pos="0"/>
        </w:tabs>
        <w:ind w:left="465" w:hanging="465"/>
      </w:pPr>
    </w:lvl>
    <w:lvl w:ilvl="1">
      <w:start w:val="8"/>
      <w:numFmt w:val="decimal"/>
      <w:lvlText w:val="%1.%2"/>
      <w:lvlJc w:val="left"/>
      <w:pPr>
        <w:tabs>
          <w:tab w:val="num" w:pos="0"/>
        </w:tabs>
        <w:ind w:left="825" w:hanging="465"/>
      </w:pPr>
      <w:rPr>
        <w:rFonts w:ascii="Arial" w:hAnsi="Arial" w:cs="Arial"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160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2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32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4680" w:hanging="1800"/>
      </w:pPr>
    </w:lvl>
  </w:abstractNum>
  <w:abstractNum w:abstractNumId="44" w15:restartNumberingAfterBreak="0">
    <w:nsid w:val="0000002E"/>
    <w:multiLevelType w:val="multilevel"/>
    <w:tmpl w:val="36642B3E"/>
    <w:name w:val="WW8Num4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0"/>
        </w:tabs>
        <w:ind w:left="1224" w:hanging="504"/>
      </w:pPr>
      <w:rPr>
        <w:rFonts w:ascii="Arial" w:hAnsi="Arial" w:cs="Arial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45" w15:restartNumberingAfterBreak="0">
    <w:nsid w:val="0000002F"/>
    <w:multiLevelType w:val="multilevel"/>
    <w:tmpl w:val="EE76E052"/>
    <w:name w:val="WW8Num4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 w:val="0"/>
        <w:bCs w:val="0"/>
        <w:i w:val="0"/>
        <w:iCs w:val="0"/>
        <w:strike w:val="0"/>
        <w:dstrike w:val="0"/>
        <w:color w:val="000000"/>
        <w:position w:val="0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6" w15:restartNumberingAfterBreak="0">
    <w:nsid w:val="00000030"/>
    <w:multiLevelType w:val="multilevel"/>
    <w:tmpl w:val="98F0A458"/>
    <w:name w:val="WW8Num48"/>
    <w:lvl w:ilvl="0">
      <w:start w:val="31"/>
      <w:numFmt w:val="decimal"/>
      <w:lvlText w:val="%1"/>
      <w:lvlJc w:val="left"/>
      <w:pPr>
        <w:tabs>
          <w:tab w:val="num" w:pos="0"/>
        </w:tabs>
        <w:ind w:left="525" w:hanging="525"/>
      </w:pPr>
      <w:rPr>
        <w:rFonts w:ascii="Arial" w:hAnsi="Arial" w:cs="Arial" w:hint="default"/>
        <w:b/>
      </w:rPr>
    </w:lvl>
    <w:lvl w:ilvl="1">
      <w:start w:val="1"/>
      <w:numFmt w:val="lowerLetter"/>
      <w:lvlText w:val="%1.%2"/>
      <w:lvlJc w:val="left"/>
      <w:pPr>
        <w:tabs>
          <w:tab w:val="num" w:pos="0"/>
        </w:tabs>
        <w:ind w:left="720" w:hanging="720"/>
      </w:pPr>
    </w:lvl>
    <w:lvl w:ilvl="2">
      <w:start w:val="1"/>
      <w:numFmt w:val="bullet"/>
      <w:lvlText w:val=""/>
      <w:lvlJc w:val="left"/>
      <w:pPr>
        <w:tabs>
          <w:tab w:val="num" w:pos="0"/>
        </w:tabs>
        <w:ind w:left="720" w:hanging="720"/>
      </w:pPr>
      <w:rPr>
        <w:rFonts w:ascii="Symbol" w:hAnsi="Symbol" w:cs="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080" w:hanging="1080"/>
      </w:pPr>
      <w:rPr>
        <w:rFonts w:ascii="Symbol" w:hAnsi="Symbol" w:cs="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1080" w:hanging="1080"/>
      </w:pPr>
      <w:rPr>
        <w:rFonts w:ascii="Symbol" w:hAnsi="Symbol" w:cs="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1440" w:hanging="1440"/>
      </w:pPr>
      <w:rPr>
        <w:rFonts w:ascii="Symbol" w:hAnsi="Symbol" w:cs="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1440" w:hanging="1440"/>
      </w:pPr>
      <w:rPr>
        <w:rFonts w:ascii="Symbol" w:hAnsi="Symbol" w:cs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1800" w:hanging="1800"/>
      </w:pPr>
      <w:rPr>
        <w:rFonts w:ascii="Symbol" w:hAnsi="Symbol" w:cs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2160" w:hanging="2160"/>
      </w:pPr>
      <w:rPr>
        <w:rFonts w:ascii="Symbol" w:hAnsi="Symbol" w:cs="Symbol"/>
      </w:rPr>
    </w:lvl>
  </w:abstractNum>
  <w:abstractNum w:abstractNumId="47" w15:restartNumberingAfterBreak="0">
    <w:nsid w:val="00000031"/>
    <w:multiLevelType w:val="multilevel"/>
    <w:tmpl w:val="E4C89408"/>
    <w:name w:val="WW8Num49"/>
    <w:lvl w:ilvl="0">
      <w:start w:val="6"/>
      <w:numFmt w:val="decimal"/>
      <w:lvlText w:val="%1."/>
      <w:lvlJc w:val="left"/>
      <w:pPr>
        <w:tabs>
          <w:tab w:val="num" w:pos="0"/>
        </w:tabs>
        <w:ind w:left="390" w:hanging="390"/>
      </w:pPr>
      <w:rPr>
        <w:rFonts w:ascii="Arial" w:hAnsi="Arial" w:cs="Arial" w:hint="default"/>
        <w:b/>
        <w:bCs/>
        <w:spacing w:val="2"/>
        <w:sz w:val="24"/>
        <w:szCs w:val="24"/>
      </w:rPr>
    </w:lvl>
    <w:lvl w:ilvl="1">
      <w:start w:val="6"/>
      <w:numFmt w:val="ordinal"/>
      <w:lvlText w:val="6.3.%2"/>
      <w:lvlJc w:val="left"/>
      <w:pPr>
        <w:tabs>
          <w:tab w:val="num" w:pos="0"/>
        </w:tabs>
        <w:ind w:left="720" w:hanging="720"/>
      </w:pPr>
      <w:rPr>
        <w:rFonts w:ascii="Arial" w:hAnsi="Arial" w:hint="default"/>
        <w:b w:val="0"/>
        <w:bCs w:val="0"/>
        <w:strike w:val="0"/>
        <w:dstrike w:val="0"/>
        <w:spacing w:val="2"/>
        <w:sz w:val="24"/>
        <w:szCs w:val="24"/>
      </w:rPr>
    </w:lvl>
    <w:lvl w:ilvl="2">
      <w:start w:val="1"/>
      <w:numFmt w:val="ordinal"/>
      <w:lvlText w:val="6.3.%3"/>
      <w:lvlJc w:val="left"/>
      <w:pPr>
        <w:tabs>
          <w:tab w:val="num" w:pos="0"/>
        </w:tabs>
        <w:ind w:left="720" w:hanging="720"/>
      </w:pPr>
      <w:rPr>
        <w:rFonts w:ascii="Arial" w:hAnsi="Arial" w:cs="Arial" w:hint="default"/>
        <w:b w:val="0"/>
        <w:bCs w:val="0"/>
        <w:color w:val="000000"/>
        <w:spacing w:val="2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cs="Arial" w:hint="default"/>
        <w:b/>
        <w:bCs/>
        <w:spacing w:val="2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Arial" w:hint="default"/>
        <w:b/>
        <w:bCs/>
        <w:spacing w:val="2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cs="Arial" w:hint="default"/>
        <w:b/>
        <w:bCs/>
        <w:spacing w:val="2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cs="Arial" w:hint="default"/>
        <w:b/>
        <w:bCs/>
        <w:spacing w:val="2"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cs="Arial" w:hint="default"/>
        <w:b/>
        <w:bCs/>
        <w:spacing w:val="2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rFonts w:cs="Arial" w:hint="default"/>
        <w:b/>
        <w:bCs/>
        <w:spacing w:val="2"/>
        <w:sz w:val="20"/>
        <w:szCs w:val="20"/>
      </w:rPr>
    </w:lvl>
  </w:abstractNum>
  <w:abstractNum w:abstractNumId="48" w15:restartNumberingAfterBreak="0">
    <w:nsid w:val="00000032"/>
    <w:multiLevelType w:val="multilevel"/>
    <w:tmpl w:val="00000032"/>
    <w:name w:val="WW8Num50"/>
    <w:lvl w:ilvl="0">
      <w:start w:val="32"/>
      <w:numFmt w:val="decimal"/>
      <w:lvlText w:val="%1."/>
      <w:lvlJc w:val="left"/>
      <w:pPr>
        <w:tabs>
          <w:tab w:val="num" w:pos="0"/>
        </w:tabs>
        <w:ind w:left="525" w:hanging="525"/>
      </w:pPr>
      <w:rPr>
        <w:rFonts w:cs="Arial"/>
        <w:b/>
        <w:bCs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cs="Arial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cs="Arial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cs="Arial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Arial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cs="Arial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cs="Arial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cs="Arial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rFonts w:cs="Arial"/>
        <w:b/>
        <w:bCs/>
      </w:rPr>
    </w:lvl>
  </w:abstractNum>
  <w:abstractNum w:abstractNumId="49" w15:restartNumberingAfterBreak="0">
    <w:nsid w:val="00000033"/>
    <w:multiLevelType w:val="multilevel"/>
    <w:tmpl w:val="00000033"/>
    <w:name w:val="WW8Num51"/>
    <w:lvl w:ilvl="0">
      <w:start w:val="2"/>
      <w:numFmt w:val="decimal"/>
      <w:lvlText w:val="%1."/>
      <w:lvlJc w:val="left"/>
      <w:pPr>
        <w:tabs>
          <w:tab w:val="num" w:pos="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ascii="Arial" w:hAnsi="Arial" w:cs="Arial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</w:lvl>
  </w:abstractNum>
  <w:abstractNum w:abstractNumId="50" w15:restartNumberingAfterBreak="0">
    <w:nsid w:val="00000034"/>
    <w:multiLevelType w:val="multilevel"/>
    <w:tmpl w:val="00000034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ascii="Arial" w:hAnsi="Arial" w:cs="Arial"/>
        <w:b w:val="0"/>
        <w:bCs w:val="0"/>
        <w:i w:val="0"/>
        <w:sz w:val="24"/>
        <w:szCs w:val="24"/>
        <w:lang w:val="pl-PL" w:eastAsia="pl-PL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</w:lvl>
  </w:abstractNum>
  <w:abstractNum w:abstractNumId="51" w15:restartNumberingAfterBreak="0">
    <w:nsid w:val="00000035"/>
    <w:multiLevelType w:val="multilevel"/>
    <w:tmpl w:val="00000035"/>
    <w:name w:val="WW8Num5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2" w15:restartNumberingAfterBreak="0">
    <w:nsid w:val="00000036"/>
    <w:multiLevelType w:val="multilevel"/>
    <w:tmpl w:val="9418D67E"/>
    <w:name w:val="WW8Num54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ascii="Arial" w:hAnsi="Arial" w:cs="Arial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53" w15:restartNumberingAfterBreak="0">
    <w:nsid w:val="00000037"/>
    <w:multiLevelType w:val="multilevel"/>
    <w:tmpl w:val="00000037"/>
    <w:name w:val="WW8Num55"/>
    <w:lvl w:ilvl="0">
      <w:start w:val="18"/>
      <w:numFmt w:val="decimal"/>
      <w:lvlText w:val="%1."/>
      <w:lvlJc w:val="left"/>
      <w:pPr>
        <w:tabs>
          <w:tab w:val="num" w:pos="0"/>
        </w:tabs>
        <w:ind w:left="525" w:hanging="525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ascii="Arial" w:hAnsi="Arial" w:cs="Arial"/>
        <w:b w:val="0"/>
        <w:bCs w:val="0"/>
        <w:sz w:val="24"/>
        <w:szCs w:val="24"/>
        <w:lang w:val="pl-PL" w:eastAsia="pl-PL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</w:lvl>
  </w:abstractNum>
  <w:abstractNum w:abstractNumId="54" w15:restartNumberingAfterBreak="0">
    <w:nsid w:val="00000038"/>
    <w:multiLevelType w:val="singleLevel"/>
    <w:tmpl w:val="00000038"/>
    <w:name w:val="WW8Num56"/>
    <w:lvl w:ilvl="0">
      <w:start w:val="1"/>
      <w:numFmt w:val="bullet"/>
      <w:lvlText w:val="−"/>
      <w:lvlJc w:val="left"/>
      <w:pPr>
        <w:tabs>
          <w:tab w:val="num" w:pos="0"/>
        </w:tabs>
        <w:ind w:left="1315" w:hanging="360"/>
      </w:pPr>
      <w:rPr>
        <w:rFonts w:ascii="Times New Roman" w:hAnsi="Times New Roman" w:cs="Times New Roman" w:hint="default"/>
        <w:color w:val="auto"/>
      </w:rPr>
    </w:lvl>
  </w:abstractNum>
  <w:abstractNum w:abstractNumId="55" w15:restartNumberingAfterBreak="0">
    <w:nsid w:val="055550C5"/>
    <w:multiLevelType w:val="hybridMultilevel"/>
    <w:tmpl w:val="9FC251D6"/>
    <w:lvl w:ilvl="0" w:tplc="9AB8103E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6" w15:restartNumberingAfterBreak="0">
    <w:nsid w:val="0BF60F62"/>
    <w:multiLevelType w:val="hybridMultilevel"/>
    <w:tmpl w:val="DC903FA8"/>
    <w:lvl w:ilvl="0" w:tplc="6BE8228A">
      <w:start w:val="2"/>
      <w:numFmt w:val="decimal"/>
      <w:lvlText w:val="%1."/>
      <w:lvlJc w:val="left"/>
      <w:pPr>
        <w:ind w:left="1494" w:hanging="360"/>
      </w:pPr>
      <w:rPr>
        <w:rFonts w:ascii="Arial" w:hAnsi="Arial" w:cs="Arial" w:hint="default"/>
        <w:b w:val="0"/>
        <w:color w:val="auto"/>
        <w:sz w:val="22"/>
      </w:rPr>
    </w:lvl>
    <w:lvl w:ilvl="1" w:tplc="0888ACD6">
      <w:start w:val="1"/>
      <w:numFmt w:val="bullet"/>
      <w:lvlText w:val=""/>
      <w:lvlJc w:val="left"/>
      <w:pPr>
        <w:ind w:left="2214" w:hanging="360"/>
      </w:pPr>
      <w:rPr>
        <w:rFonts w:ascii="Symbol" w:hAnsi="Symbol" w:hint="default"/>
        <w:sz w:val="28"/>
      </w:rPr>
    </w:lvl>
    <w:lvl w:ilvl="2" w:tplc="FFFFFFFF" w:tentative="1">
      <w:start w:val="1"/>
      <w:numFmt w:val="lowerRoman"/>
      <w:lvlText w:val="%3."/>
      <w:lvlJc w:val="right"/>
      <w:pPr>
        <w:ind w:left="2934" w:hanging="180"/>
      </w:pPr>
    </w:lvl>
    <w:lvl w:ilvl="3" w:tplc="FFFFFFFF" w:tentative="1">
      <w:start w:val="1"/>
      <w:numFmt w:val="decimal"/>
      <w:lvlText w:val="%4."/>
      <w:lvlJc w:val="left"/>
      <w:pPr>
        <w:ind w:left="3654" w:hanging="360"/>
      </w:pPr>
    </w:lvl>
    <w:lvl w:ilvl="4" w:tplc="FFFFFFFF" w:tentative="1">
      <w:start w:val="1"/>
      <w:numFmt w:val="lowerLetter"/>
      <w:lvlText w:val="%5."/>
      <w:lvlJc w:val="left"/>
      <w:pPr>
        <w:ind w:left="4374" w:hanging="360"/>
      </w:pPr>
    </w:lvl>
    <w:lvl w:ilvl="5" w:tplc="FFFFFFFF" w:tentative="1">
      <w:start w:val="1"/>
      <w:numFmt w:val="lowerRoman"/>
      <w:lvlText w:val="%6."/>
      <w:lvlJc w:val="right"/>
      <w:pPr>
        <w:ind w:left="5094" w:hanging="180"/>
      </w:pPr>
    </w:lvl>
    <w:lvl w:ilvl="6" w:tplc="FFFFFFFF" w:tentative="1">
      <w:start w:val="1"/>
      <w:numFmt w:val="decimal"/>
      <w:lvlText w:val="%7."/>
      <w:lvlJc w:val="left"/>
      <w:pPr>
        <w:ind w:left="5814" w:hanging="360"/>
      </w:pPr>
    </w:lvl>
    <w:lvl w:ilvl="7" w:tplc="FFFFFFFF" w:tentative="1">
      <w:start w:val="1"/>
      <w:numFmt w:val="lowerLetter"/>
      <w:lvlText w:val="%8."/>
      <w:lvlJc w:val="left"/>
      <w:pPr>
        <w:ind w:left="6534" w:hanging="360"/>
      </w:pPr>
    </w:lvl>
    <w:lvl w:ilvl="8" w:tplc="FFFFFFFF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7" w15:restartNumberingAfterBreak="0">
    <w:nsid w:val="0D7624AD"/>
    <w:multiLevelType w:val="hybridMultilevel"/>
    <w:tmpl w:val="9A46F004"/>
    <w:lvl w:ilvl="0" w:tplc="0888ACD6">
      <w:start w:val="1"/>
      <w:numFmt w:val="bullet"/>
      <w:lvlText w:val=""/>
      <w:lvlJc w:val="left"/>
      <w:pPr>
        <w:ind w:left="1077" w:hanging="360"/>
      </w:pPr>
      <w:rPr>
        <w:rFonts w:ascii="Symbol" w:hAnsi="Symbol" w:hint="default"/>
        <w:sz w:val="28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8" w15:restartNumberingAfterBreak="0">
    <w:nsid w:val="0DDC6E65"/>
    <w:multiLevelType w:val="hybridMultilevel"/>
    <w:tmpl w:val="CCA6B7FC"/>
    <w:lvl w:ilvl="0" w:tplc="0888ACD6">
      <w:start w:val="1"/>
      <w:numFmt w:val="bullet"/>
      <w:lvlText w:val=""/>
      <w:lvlJc w:val="left"/>
      <w:pPr>
        <w:ind w:left="1080" w:hanging="360"/>
      </w:pPr>
      <w:rPr>
        <w:rFonts w:ascii="Symbol" w:hAnsi="Symbol" w:hint="default"/>
        <w:sz w:val="28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9" w15:restartNumberingAfterBreak="0">
    <w:nsid w:val="16EC20CA"/>
    <w:multiLevelType w:val="hybridMultilevel"/>
    <w:tmpl w:val="4C860FB0"/>
    <w:lvl w:ilvl="0" w:tplc="72408C88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 w:tplc="0888ACD6">
      <w:start w:val="1"/>
      <w:numFmt w:val="bullet"/>
      <w:lvlText w:val=""/>
      <w:lvlJc w:val="left"/>
      <w:pPr>
        <w:ind w:left="1080" w:hanging="360"/>
      </w:pPr>
      <w:rPr>
        <w:rFonts w:ascii="Symbol" w:hAnsi="Symbol" w:hint="default"/>
        <w:sz w:val="28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 w15:restartNumberingAfterBreak="0">
    <w:nsid w:val="1CDA11AA"/>
    <w:multiLevelType w:val="hybridMultilevel"/>
    <w:tmpl w:val="A7F85720"/>
    <w:name w:val="WW8Num403"/>
    <w:lvl w:ilvl="0" w:tplc="7D186CC4">
      <w:start w:val="1"/>
      <w:numFmt w:val="decimal"/>
      <w:lvlText w:val="6.3.2.%1."/>
      <w:lvlJc w:val="left"/>
      <w:pPr>
        <w:ind w:left="11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25920F0A"/>
    <w:multiLevelType w:val="hybridMultilevel"/>
    <w:tmpl w:val="4162B33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259D2A7F"/>
    <w:multiLevelType w:val="multilevel"/>
    <w:tmpl w:val="5F686F70"/>
    <w:name w:val="WW19Num3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3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3" w15:restartNumberingAfterBreak="0">
    <w:nsid w:val="29333149"/>
    <w:multiLevelType w:val="hybridMultilevel"/>
    <w:tmpl w:val="E222E244"/>
    <w:lvl w:ilvl="0" w:tplc="0888ACD6">
      <w:start w:val="1"/>
      <w:numFmt w:val="bullet"/>
      <w:lvlText w:val=""/>
      <w:lvlJc w:val="left"/>
      <w:pPr>
        <w:ind w:left="1440" w:hanging="360"/>
      </w:pPr>
      <w:rPr>
        <w:rFonts w:ascii="Symbol" w:hAnsi="Symbol" w:hint="default"/>
        <w:sz w:val="28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4" w15:restartNumberingAfterBreak="0">
    <w:nsid w:val="2B702D21"/>
    <w:multiLevelType w:val="hybridMultilevel"/>
    <w:tmpl w:val="8EC8364A"/>
    <w:lvl w:ilvl="0" w:tplc="27B6E71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2C7F3AFC"/>
    <w:multiLevelType w:val="singleLevel"/>
    <w:tmpl w:val="3E1411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6" w15:restartNumberingAfterBreak="0">
    <w:nsid w:val="2ED734ED"/>
    <w:multiLevelType w:val="multilevel"/>
    <w:tmpl w:val="0E5C5DDC"/>
    <w:name w:val="WW8Num392"/>
    <w:lvl w:ilvl="0">
      <w:start w:val="6"/>
      <w:numFmt w:val="decimal"/>
      <w:lvlText w:val="%1."/>
      <w:lvlJc w:val="left"/>
      <w:pPr>
        <w:tabs>
          <w:tab w:val="num" w:pos="0"/>
        </w:tabs>
        <w:ind w:left="390" w:hanging="390"/>
      </w:pPr>
      <w:rPr>
        <w:rFonts w:hint="default"/>
      </w:rPr>
    </w:lvl>
    <w:lvl w:ilvl="1">
      <w:start w:val="1"/>
      <w:numFmt w:val="decimal"/>
      <w:lvlText w:val="6.2.%2"/>
      <w:lvlJc w:val="left"/>
      <w:pPr>
        <w:tabs>
          <w:tab w:val="num" w:pos="0"/>
        </w:tabs>
        <w:ind w:left="720" w:hanging="720"/>
      </w:pPr>
      <w:rPr>
        <w:rFonts w:ascii="Arial" w:hAnsi="Arial" w:cs="Arial" w:hint="default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rFonts w:hint="default"/>
      </w:rPr>
    </w:lvl>
  </w:abstractNum>
  <w:abstractNum w:abstractNumId="67" w15:restartNumberingAfterBreak="0">
    <w:nsid w:val="31FB2969"/>
    <w:multiLevelType w:val="hybridMultilevel"/>
    <w:tmpl w:val="9B1E6E8E"/>
    <w:name w:val="WW8Num42222"/>
    <w:lvl w:ilvl="0" w:tplc="E93E8D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34E86AF3"/>
    <w:multiLevelType w:val="hybridMultilevel"/>
    <w:tmpl w:val="290E4E0A"/>
    <w:lvl w:ilvl="0" w:tplc="5FDABCAC">
      <w:start w:val="1"/>
      <w:numFmt w:val="decimal"/>
      <w:lvlText w:val="(%1)"/>
      <w:lvlJc w:val="left"/>
      <w:pPr>
        <w:ind w:left="420" w:hanging="420"/>
      </w:pPr>
      <w:rPr>
        <w:rFonts w:hint="default"/>
        <w:b/>
        <w:i w:val="0"/>
        <w:color w:val="auto"/>
        <w:sz w:val="24"/>
        <w:szCs w:val="24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43875315"/>
    <w:multiLevelType w:val="multilevel"/>
    <w:tmpl w:val="988A51C0"/>
    <w:name w:val="WW8Num492"/>
    <w:lvl w:ilvl="0">
      <w:start w:val="6"/>
      <w:numFmt w:val="decimal"/>
      <w:lvlText w:val="%1."/>
      <w:lvlJc w:val="left"/>
      <w:pPr>
        <w:tabs>
          <w:tab w:val="num" w:pos="0"/>
        </w:tabs>
        <w:ind w:left="390" w:hanging="390"/>
      </w:pPr>
      <w:rPr>
        <w:rFonts w:ascii="Arial" w:hAnsi="Arial" w:cs="Arial" w:hint="default"/>
        <w:b/>
        <w:bCs/>
        <w:spacing w:val="2"/>
        <w:sz w:val="24"/>
        <w:szCs w:val="24"/>
      </w:rPr>
    </w:lvl>
    <w:lvl w:ilvl="1">
      <w:start w:val="2"/>
      <w:numFmt w:val="ordinal"/>
      <w:lvlText w:val="6.3.%2"/>
      <w:lvlJc w:val="left"/>
      <w:pPr>
        <w:tabs>
          <w:tab w:val="num" w:pos="0"/>
        </w:tabs>
        <w:ind w:left="720" w:hanging="720"/>
      </w:pPr>
      <w:rPr>
        <w:rFonts w:ascii="Arial" w:hAnsi="Arial" w:hint="default"/>
        <w:b w:val="0"/>
        <w:bCs w:val="0"/>
        <w:strike w:val="0"/>
        <w:dstrike w:val="0"/>
        <w:spacing w:val="2"/>
        <w:sz w:val="24"/>
        <w:szCs w:val="24"/>
      </w:rPr>
    </w:lvl>
    <w:lvl w:ilvl="2">
      <w:start w:val="1"/>
      <w:numFmt w:val="ordinal"/>
      <w:lvlText w:val="6.3.%3"/>
      <w:lvlJc w:val="left"/>
      <w:pPr>
        <w:tabs>
          <w:tab w:val="num" w:pos="0"/>
        </w:tabs>
        <w:ind w:left="720" w:hanging="720"/>
      </w:pPr>
      <w:rPr>
        <w:rFonts w:ascii="Arial" w:hAnsi="Arial" w:cs="Arial" w:hint="default"/>
        <w:b w:val="0"/>
        <w:bCs w:val="0"/>
        <w:color w:val="000000"/>
        <w:spacing w:val="2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cs="Arial" w:hint="default"/>
        <w:b/>
        <w:bCs/>
        <w:spacing w:val="2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Arial" w:hint="default"/>
        <w:b/>
        <w:bCs/>
        <w:spacing w:val="2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cs="Arial" w:hint="default"/>
        <w:b/>
        <w:bCs/>
        <w:spacing w:val="2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cs="Arial" w:hint="default"/>
        <w:b/>
        <w:bCs/>
        <w:spacing w:val="2"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cs="Arial" w:hint="default"/>
        <w:b/>
        <w:bCs/>
        <w:spacing w:val="2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rFonts w:cs="Arial" w:hint="default"/>
        <w:b/>
        <w:bCs/>
        <w:spacing w:val="2"/>
        <w:sz w:val="20"/>
        <w:szCs w:val="20"/>
      </w:rPr>
    </w:lvl>
  </w:abstractNum>
  <w:abstractNum w:abstractNumId="70" w15:restartNumberingAfterBreak="0">
    <w:nsid w:val="441F1302"/>
    <w:multiLevelType w:val="multilevel"/>
    <w:tmpl w:val="312A979A"/>
    <w:name w:val="WW8Num3932"/>
    <w:lvl w:ilvl="0">
      <w:start w:val="6"/>
      <w:numFmt w:val="decimal"/>
      <w:lvlText w:val="%1."/>
      <w:lvlJc w:val="left"/>
      <w:pPr>
        <w:tabs>
          <w:tab w:val="num" w:pos="0"/>
        </w:tabs>
        <w:ind w:left="390" w:hanging="390"/>
      </w:pPr>
      <w:rPr>
        <w:rFonts w:hint="default"/>
      </w:rPr>
    </w:lvl>
    <w:lvl w:ilvl="1">
      <w:start w:val="4"/>
      <w:numFmt w:val="decimal"/>
      <w:lvlText w:val="6.%2"/>
      <w:lvlJc w:val="left"/>
      <w:pPr>
        <w:tabs>
          <w:tab w:val="num" w:pos="0"/>
        </w:tabs>
        <w:ind w:left="720" w:hanging="720"/>
      </w:pPr>
      <w:rPr>
        <w:rFonts w:ascii="Arial" w:hAnsi="Arial" w:cs="Verdana" w:hint="default"/>
        <w:b w:val="0"/>
        <w:bCs w:val="0"/>
        <w:i w:val="0"/>
        <w:color w:val="auto"/>
        <w:sz w:val="22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rFonts w:hint="default"/>
      </w:rPr>
    </w:lvl>
  </w:abstractNum>
  <w:abstractNum w:abstractNumId="71" w15:restartNumberingAfterBreak="0">
    <w:nsid w:val="483E4603"/>
    <w:multiLevelType w:val="hybridMultilevel"/>
    <w:tmpl w:val="365E3D82"/>
    <w:lvl w:ilvl="0" w:tplc="EDD47366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72" w15:restartNumberingAfterBreak="0">
    <w:nsid w:val="488D1031"/>
    <w:multiLevelType w:val="hybridMultilevel"/>
    <w:tmpl w:val="AA808056"/>
    <w:name w:val="WW8Num402"/>
    <w:lvl w:ilvl="0" w:tplc="C8B6A74C">
      <w:start w:val="1"/>
      <w:numFmt w:val="decimal"/>
      <w:lvlText w:val="6.10.%1"/>
      <w:lvlJc w:val="left"/>
      <w:pPr>
        <w:ind w:left="360" w:hanging="360"/>
      </w:pPr>
      <w:rPr>
        <w:rFonts w:ascii="Arial" w:hAnsi="Arial" w:cs="Verdana" w:hint="default"/>
        <w:b w:val="0"/>
        <w:i w:val="0"/>
        <w:color w:val="auto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4DC12F97"/>
    <w:multiLevelType w:val="multilevel"/>
    <w:tmpl w:val="0346FB04"/>
    <w:name w:val="WW8Num393"/>
    <w:lvl w:ilvl="0">
      <w:start w:val="6"/>
      <w:numFmt w:val="decimal"/>
      <w:lvlText w:val="%1."/>
      <w:lvlJc w:val="left"/>
      <w:pPr>
        <w:tabs>
          <w:tab w:val="num" w:pos="0"/>
        </w:tabs>
        <w:ind w:left="390" w:hanging="390"/>
      </w:pPr>
      <w:rPr>
        <w:rFonts w:hint="default"/>
      </w:rPr>
    </w:lvl>
    <w:lvl w:ilvl="1">
      <w:start w:val="1"/>
      <w:numFmt w:val="decimal"/>
      <w:lvlText w:val="6.%2"/>
      <w:lvlJc w:val="left"/>
      <w:pPr>
        <w:tabs>
          <w:tab w:val="num" w:pos="0"/>
        </w:tabs>
        <w:ind w:left="720" w:hanging="720"/>
      </w:pPr>
      <w:rPr>
        <w:rFonts w:ascii="Arial" w:hAnsi="Arial" w:cs="Verdana" w:hint="default"/>
        <w:b w:val="0"/>
        <w:bCs w:val="0"/>
        <w:i w:val="0"/>
        <w:color w:val="auto"/>
        <w:sz w:val="22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rFonts w:hint="default"/>
      </w:rPr>
    </w:lvl>
  </w:abstractNum>
  <w:abstractNum w:abstractNumId="74" w15:restartNumberingAfterBreak="0">
    <w:nsid w:val="50FB7789"/>
    <w:multiLevelType w:val="hybridMultilevel"/>
    <w:tmpl w:val="06264E40"/>
    <w:name w:val="WW8Num493"/>
    <w:lvl w:ilvl="0" w:tplc="0C1E55F2">
      <w:start w:val="6"/>
      <w:numFmt w:val="decimal"/>
      <w:lvlText w:val="6.3.2.%1."/>
      <w:lvlJc w:val="left"/>
      <w:pPr>
        <w:ind w:left="11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54016948"/>
    <w:multiLevelType w:val="hybridMultilevel"/>
    <w:tmpl w:val="365E3D82"/>
    <w:lvl w:ilvl="0" w:tplc="EDD47366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76" w15:restartNumberingAfterBreak="0">
    <w:nsid w:val="57F800D8"/>
    <w:multiLevelType w:val="hybridMultilevel"/>
    <w:tmpl w:val="D008697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7" w15:restartNumberingAfterBreak="0">
    <w:nsid w:val="58B01477"/>
    <w:multiLevelType w:val="hybridMultilevel"/>
    <w:tmpl w:val="7AA6AF72"/>
    <w:name w:val="WW8Num112"/>
    <w:lvl w:ilvl="0" w:tplc="5EEC08EC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 w:val="0"/>
        <w:bCs w:val="0"/>
        <w:i w:val="0"/>
        <w:iCs w:val="0"/>
        <w:strike w:val="0"/>
        <w:dstrike w:val="0"/>
        <w:color w:val="000000"/>
        <w:position w:val="0"/>
        <w:sz w:val="22"/>
        <w:szCs w:val="22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5C3705CB"/>
    <w:multiLevelType w:val="hybridMultilevel"/>
    <w:tmpl w:val="8B5EFB14"/>
    <w:name w:val="WW8Num4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5DB37324"/>
    <w:multiLevelType w:val="hybridMultilevel"/>
    <w:tmpl w:val="D9CA9DF0"/>
    <w:lvl w:ilvl="0" w:tplc="0888ACD6">
      <w:start w:val="1"/>
      <w:numFmt w:val="bullet"/>
      <w:lvlText w:val=""/>
      <w:lvlJc w:val="left"/>
      <w:pPr>
        <w:ind w:left="1077" w:hanging="360"/>
      </w:pPr>
      <w:rPr>
        <w:rFonts w:ascii="Symbol" w:hAnsi="Symbol" w:hint="default"/>
        <w:sz w:val="28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80" w15:restartNumberingAfterBreak="0">
    <w:nsid w:val="5DDE6822"/>
    <w:multiLevelType w:val="hybridMultilevel"/>
    <w:tmpl w:val="513AB678"/>
    <w:lvl w:ilvl="0" w:tplc="89B8D78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60DC1CAD"/>
    <w:multiLevelType w:val="hybridMultilevel"/>
    <w:tmpl w:val="B158FE6C"/>
    <w:name w:val="WW8Num4222"/>
    <w:lvl w:ilvl="0" w:tplc="E93E8D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6C3162D5"/>
    <w:multiLevelType w:val="hybridMultilevel"/>
    <w:tmpl w:val="C13EF106"/>
    <w:lvl w:ilvl="0" w:tplc="2CC87028">
      <w:start w:val="1"/>
      <w:numFmt w:val="bullet"/>
      <w:lvlText w:val=""/>
      <w:lvlJc w:val="left"/>
      <w:pPr>
        <w:ind w:left="1080" w:hanging="360"/>
      </w:pPr>
      <w:rPr>
        <w:rFonts w:ascii="Symbol" w:hAnsi="Symbol" w:hint="default"/>
        <w:b/>
        <w:sz w:val="28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3" w15:restartNumberingAfterBreak="0">
    <w:nsid w:val="6D06610E"/>
    <w:multiLevelType w:val="hybridMultilevel"/>
    <w:tmpl w:val="23B067A8"/>
    <w:lvl w:ilvl="0" w:tplc="2B06DB4A">
      <w:start w:val="1"/>
      <w:numFmt w:val="lowerLetter"/>
      <w:lvlText w:val="%1)"/>
      <w:lvlJc w:val="left"/>
      <w:pPr>
        <w:ind w:left="10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84" w15:restartNumberingAfterBreak="0">
    <w:nsid w:val="725C71F3"/>
    <w:multiLevelType w:val="hybridMultilevel"/>
    <w:tmpl w:val="80084490"/>
    <w:name w:val="WW8Num3933"/>
    <w:lvl w:ilvl="0" w:tplc="2200C40E">
      <w:start w:val="6"/>
      <w:numFmt w:val="decimal"/>
      <w:lvlText w:val="6.10.%1"/>
      <w:lvlJc w:val="left"/>
      <w:pPr>
        <w:ind w:left="360" w:hanging="360"/>
      </w:pPr>
      <w:rPr>
        <w:rFonts w:ascii="Arial" w:hAnsi="Arial" w:cs="Verdana" w:hint="default"/>
        <w:b w:val="0"/>
        <w:i w:val="0"/>
        <w:color w:val="auto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73600C97"/>
    <w:multiLevelType w:val="hybridMultilevel"/>
    <w:tmpl w:val="4A7AAF52"/>
    <w:name w:val="WW8Num4222222"/>
    <w:lvl w:ilvl="0" w:tplc="E93E8DC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6" w15:restartNumberingAfterBreak="0">
    <w:nsid w:val="73844DF4"/>
    <w:multiLevelType w:val="multilevel"/>
    <w:tmpl w:val="AEB62ECE"/>
    <w:name w:val="WW8Num212"/>
    <w:lvl w:ilvl="0">
      <w:start w:val="17"/>
      <w:numFmt w:val="decimal"/>
      <w:lvlText w:val="%1"/>
      <w:lvlJc w:val="left"/>
      <w:pPr>
        <w:ind w:left="590" w:hanging="590"/>
      </w:pPr>
      <w:rPr>
        <w:rFonts w:ascii="Arial" w:hAnsi="Arial" w:cs="Arial" w:hint="default"/>
      </w:rPr>
    </w:lvl>
    <w:lvl w:ilvl="1">
      <w:start w:val="10"/>
      <w:numFmt w:val="decimal"/>
      <w:lvlText w:val="%1.%2"/>
      <w:lvlJc w:val="left"/>
      <w:pPr>
        <w:ind w:left="950" w:hanging="590"/>
      </w:pPr>
      <w:rPr>
        <w:rFonts w:ascii="Arial" w:hAnsi="Arial" w:cs="Arial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ascii="Arial" w:hAnsi="Arial" w:cs="Arial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ascii="Arial" w:hAnsi="Arial" w:cs="Arial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ascii="Arial" w:hAnsi="Arial" w:cs="Arial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ascii="Arial" w:hAnsi="Arial" w:cs="Arial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ascii="Arial" w:hAnsi="Arial" w:cs="Arial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ascii="Arial" w:hAnsi="Arial" w:cs="Arial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ascii="Arial" w:hAnsi="Arial" w:cs="Arial" w:hint="default"/>
      </w:rPr>
    </w:lvl>
  </w:abstractNum>
  <w:abstractNum w:abstractNumId="87" w15:restartNumberingAfterBreak="0">
    <w:nsid w:val="7EDA4416"/>
    <w:multiLevelType w:val="hybridMultilevel"/>
    <w:tmpl w:val="9F924E1E"/>
    <w:lvl w:ilvl="0" w:tplc="0888ACD6">
      <w:start w:val="1"/>
      <w:numFmt w:val="bullet"/>
      <w:lvlText w:val=""/>
      <w:lvlJc w:val="left"/>
      <w:pPr>
        <w:ind w:left="1077" w:hanging="360"/>
      </w:pPr>
      <w:rPr>
        <w:rFonts w:ascii="Symbol" w:hAnsi="Symbol" w:hint="default"/>
        <w:sz w:val="28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6"/>
  </w:num>
  <w:num w:numId="3">
    <w:abstractNumId w:val="68"/>
  </w:num>
  <w:num w:numId="4">
    <w:abstractNumId w:val="56"/>
  </w:num>
  <w:num w:numId="5">
    <w:abstractNumId w:val="58"/>
  </w:num>
  <w:num w:numId="6">
    <w:abstractNumId w:val="83"/>
  </w:num>
  <w:num w:numId="7">
    <w:abstractNumId w:val="79"/>
  </w:num>
  <w:num w:numId="8">
    <w:abstractNumId w:val="75"/>
  </w:num>
  <w:num w:numId="9">
    <w:abstractNumId w:val="80"/>
  </w:num>
  <w:num w:numId="10">
    <w:abstractNumId w:val="82"/>
  </w:num>
  <w:num w:numId="11">
    <w:abstractNumId w:val="55"/>
  </w:num>
  <w:num w:numId="12">
    <w:abstractNumId w:val="61"/>
  </w:num>
  <w:num w:numId="13">
    <w:abstractNumId w:val="64"/>
  </w:num>
  <w:num w:numId="14">
    <w:abstractNumId w:val="57"/>
  </w:num>
  <w:num w:numId="15">
    <w:abstractNumId w:val="87"/>
  </w:num>
  <w:num w:numId="16">
    <w:abstractNumId w:val="59"/>
  </w:num>
  <w:num w:numId="17">
    <w:abstractNumId w:val="71"/>
  </w:num>
  <w:num w:numId="18">
    <w:abstractNumId w:val="63"/>
  </w:num>
  <w:num w:numId="19">
    <w:abstractNumId w:val="63"/>
  </w:num>
  <w:num w:numId="20">
    <w:abstractNumId w:val="78"/>
  </w:num>
  <w:num w:numId="21">
    <w:abstractNumId w:val="81"/>
  </w:num>
  <w:num w:numId="22">
    <w:abstractNumId w:val="67"/>
  </w:num>
  <w:num w:numId="23">
    <w:abstractNumId w:val="85"/>
  </w:num>
  <w:num w:numId="24">
    <w:abstractNumId w:val="65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4012"/>
    <w:rsid w:val="000036C5"/>
    <w:rsid w:val="00004A75"/>
    <w:rsid w:val="00004E27"/>
    <w:rsid w:val="00004EFF"/>
    <w:rsid w:val="00005621"/>
    <w:rsid w:val="000136A7"/>
    <w:rsid w:val="00016C75"/>
    <w:rsid w:val="00024874"/>
    <w:rsid w:val="00024DC6"/>
    <w:rsid w:val="00030307"/>
    <w:rsid w:val="00031073"/>
    <w:rsid w:val="00031CCF"/>
    <w:rsid w:val="0003360C"/>
    <w:rsid w:val="0003623F"/>
    <w:rsid w:val="000363FF"/>
    <w:rsid w:val="0003753A"/>
    <w:rsid w:val="00040017"/>
    <w:rsid w:val="000413F5"/>
    <w:rsid w:val="0005118B"/>
    <w:rsid w:val="000532BD"/>
    <w:rsid w:val="00053330"/>
    <w:rsid w:val="00055E97"/>
    <w:rsid w:val="00056709"/>
    <w:rsid w:val="000611BB"/>
    <w:rsid w:val="00063B01"/>
    <w:rsid w:val="0006508E"/>
    <w:rsid w:val="00065DE3"/>
    <w:rsid w:val="000717E8"/>
    <w:rsid w:val="00075967"/>
    <w:rsid w:val="00081D63"/>
    <w:rsid w:val="00086C38"/>
    <w:rsid w:val="000A04A2"/>
    <w:rsid w:val="000A0A97"/>
    <w:rsid w:val="000A0C7C"/>
    <w:rsid w:val="000A2630"/>
    <w:rsid w:val="000A521F"/>
    <w:rsid w:val="000A527A"/>
    <w:rsid w:val="000A7AAC"/>
    <w:rsid w:val="000B1C64"/>
    <w:rsid w:val="000D60E1"/>
    <w:rsid w:val="000D6732"/>
    <w:rsid w:val="000D6AFC"/>
    <w:rsid w:val="000E03AC"/>
    <w:rsid w:val="000E55D2"/>
    <w:rsid w:val="000F1AC9"/>
    <w:rsid w:val="000F2818"/>
    <w:rsid w:val="000F6D60"/>
    <w:rsid w:val="00100FCF"/>
    <w:rsid w:val="00106F7E"/>
    <w:rsid w:val="00107429"/>
    <w:rsid w:val="00111256"/>
    <w:rsid w:val="00127E8A"/>
    <w:rsid w:val="0013441A"/>
    <w:rsid w:val="00136E03"/>
    <w:rsid w:val="001446CD"/>
    <w:rsid w:val="00147EDD"/>
    <w:rsid w:val="00154C8F"/>
    <w:rsid w:val="00157EE9"/>
    <w:rsid w:val="00161F50"/>
    <w:rsid w:val="0017366D"/>
    <w:rsid w:val="0017572D"/>
    <w:rsid w:val="001769B5"/>
    <w:rsid w:val="00184052"/>
    <w:rsid w:val="00184A44"/>
    <w:rsid w:val="00184E5C"/>
    <w:rsid w:val="00184FE4"/>
    <w:rsid w:val="001901AE"/>
    <w:rsid w:val="00190BFC"/>
    <w:rsid w:val="00191550"/>
    <w:rsid w:val="00193B49"/>
    <w:rsid w:val="00194FF8"/>
    <w:rsid w:val="001967CC"/>
    <w:rsid w:val="001A2A51"/>
    <w:rsid w:val="001A3694"/>
    <w:rsid w:val="001A6767"/>
    <w:rsid w:val="001A73FD"/>
    <w:rsid w:val="001B0D6B"/>
    <w:rsid w:val="001B2562"/>
    <w:rsid w:val="001B70C4"/>
    <w:rsid w:val="001C3A1E"/>
    <w:rsid w:val="001C535A"/>
    <w:rsid w:val="001C6E67"/>
    <w:rsid w:val="001D55B3"/>
    <w:rsid w:val="001D7490"/>
    <w:rsid w:val="001D7ABC"/>
    <w:rsid w:val="001E1E9F"/>
    <w:rsid w:val="001F17F6"/>
    <w:rsid w:val="001F49BA"/>
    <w:rsid w:val="001F5602"/>
    <w:rsid w:val="001F7E5B"/>
    <w:rsid w:val="00201B17"/>
    <w:rsid w:val="002071A5"/>
    <w:rsid w:val="00210932"/>
    <w:rsid w:val="002131D6"/>
    <w:rsid w:val="00214B7D"/>
    <w:rsid w:val="00215344"/>
    <w:rsid w:val="002157C3"/>
    <w:rsid w:val="00215AFB"/>
    <w:rsid w:val="00216290"/>
    <w:rsid w:val="002215ED"/>
    <w:rsid w:val="002260FF"/>
    <w:rsid w:val="00226B70"/>
    <w:rsid w:val="00231949"/>
    <w:rsid w:val="00232955"/>
    <w:rsid w:val="00232C57"/>
    <w:rsid w:val="00233960"/>
    <w:rsid w:val="00234828"/>
    <w:rsid w:val="00235426"/>
    <w:rsid w:val="002372CD"/>
    <w:rsid w:val="00237760"/>
    <w:rsid w:val="0025084D"/>
    <w:rsid w:val="00250E95"/>
    <w:rsid w:val="00251023"/>
    <w:rsid w:val="00257688"/>
    <w:rsid w:val="00262962"/>
    <w:rsid w:val="00264AC0"/>
    <w:rsid w:val="002650ED"/>
    <w:rsid w:val="00265404"/>
    <w:rsid w:val="002707A8"/>
    <w:rsid w:val="002716E2"/>
    <w:rsid w:val="00277866"/>
    <w:rsid w:val="00284A0E"/>
    <w:rsid w:val="002905BB"/>
    <w:rsid w:val="002928DC"/>
    <w:rsid w:val="00292FA8"/>
    <w:rsid w:val="00297AF9"/>
    <w:rsid w:val="002A0D38"/>
    <w:rsid w:val="002A162F"/>
    <w:rsid w:val="002A5FBA"/>
    <w:rsid w:val="002A63E9"/>
    <w:rsid w:val="002B1845"/>
    <w:rsid w:val="002B478C"/>
    <w:rsid w:val="002C284D"/>
    <w:rsid w:val="002C6EC0"/>
    <w:rsid w:val="002D4042"/>
    <w:rsid w:val="002D5597"/>
    <w:rsid w:val="002D5C08"/>
    <w:rsid w:val="002D6AD5"/>
    <w:rsid w:val="002E40F5"/>
    <w:rsid w:val="002E4652"/>
    <w:rsid w:val="002F0957"/>
    <w:rsid w:val="002F19D3"/>
    <w:rsid w:val="002F3591"/>
    <w:rsid w:val="002F4732"/>
    <w:rsid w:val="00301420"/>
    <w:rsid w:val="00301E22"/>
    <w:rsid w:val="00304E36"/>
    <w:rsid w:val="003060FB"/>
    <w:rsid w:val="00310322"/>
    <w:rsid w:val="003158F8"/>
    <w:rsid w:val="00320A58"/>
    <w:rsid w:val="00325879"/>
    <w:rsid w:val="0034427F"/>
    <w:rsid w:val="003459EF"/>
    <w:rsid w:val="00351BC0"/>
    <w:rsid w:val="003528F3"/>
    <w:rsid w:val="00353E6F"/>
    <w:rsid w:val="00355414"/>
    <w:rsid w:val="00360B05"/>
    <w:rsid w:val="00360B3F"/>
    <w:rsid w:val="0036399F"/>
    <w:rsid w:val="003639C8"/>
    <w:rsid w:val="00367205"/>
    <w:rsid w:val="00372CDC"/>
    <w:rsid w:val="003768BE"/>
    <w:rsid w:val="0037768E"/>
    <w:rsid w:val="003777EB"/>
    <w:rsid w:val="00382900"/>
    <w:rsid w:val="00384616"/>
    <w:rsid w:val="0038468D"/>
    <w:rsid w:val="00385FD0"/>
    <w:rsid w:val="00386D9D"/>
    <w:rsid w:val="00390E59"/>
    <w:rsid w:val="0039248B"/>
    <w:rsid w:val="0039415A"/>
    <w:rsid w:val="00396250"/>
    <w:rsid w:val="003A156D"/>
    <w:rsid w:val="003A3A25"/>
    <w:rsid w:val="003A5395"/>
    <w:rsid w:val="003A6FF6"/>
    <w:rsid w:val="003B1634"/>
    <w:rsid w:val="003B2348"/>
    <w:rsid w:val="003B4E13"/>
    <w:rsid w:val="003C093F"/>
    <w:rsid w:val="003C2872"/>
    <w:rsid w:val="003C2FFB"/>
    <w:rsid w:val="003C62FE"/>
    <w:rsid w:val="003C649C"/>
    <w:rsid w:val="003D0853"/>
    <w:rsid w:val="003D14A4"/>
    <w:rsid w:val="003D2846"/>
    <w:rsid w:val="003D3269"/>
    <w:rsid w:val="003E2DD2"/>
    <w:rsid w:val="003E3770"/>
    <w:rsid w:val="003E551F"/>
    <w:rsid w:val="003E5641"/>
    <w:rsid w:val="003F2E60"/>
    <w:rsid w:val="003F3ADB"/>
    <w:rsid w:val="003F6FA2"/>
    <w:rsid w:val="00401B5C"/>
    <w:rsid w:val="004027E7"/>
    <w:rsid w:val="004028C8"/>
    <w:rsid w:val="00403C3B"/>
    <w:rsid w:val="00404340"/>
    <w:rsid w:val="00411B3D"/>
    <w:rsid w:val="00411D4D"/>
    <w:rsid w:val="004128B0"/>
    <w:rsid w:val="00412BE7"/>
    <w:rsid w:val="00416D8A"/>
    <w:rsid w:val="0042129C"/>
    <w:rsid w:val="004228FA"/>
    <w:rsid w:val="004267D5"/>
    <w:rsid w:val="00432B84"/>
    <w:rsid w:val="004350CB"/>
    <w:rsid w:val="00436206"/>
    <w:rsid w:val="00436FA6"/>
    <w:rsid w:val="00441475"/>
    <w:rsid w:val="004441F4"/>
    <w:rsid w:val="004472AA"/>
    <w:rsid w:val="00447C46"/>
    <w:rsid w:val="004504B9"/>
    <w:rsid w:val="0045052D"/>
    <w:rsid w:val="00451F14"/>
    <w:rsid w:val="00454398"/>
    <w:rsid w:val="00454C7F"/>
    <w:rsid w:val="00461033"/>
    <w:rsid w:val="0046470A"/>
    <w:rsid w:val="004712B2"/>
    <w:rsid w:val="00476261"/>
    <w:rsid w:val="004820CE"/>
    <w:rsid w:val="004854A5"/>
    <w:rsid w:val="004856B6"/>
    <w:rsid w:val="0048640F"/>
    <w:rsid w:val="0049239D"/>
    <w:rsid w:val="00493976"/>
    <w:rsid w:val="00494535"/>
    <w:rsid w:val="00495DC0"/>
    <w:rsid w:val="00497470"/>
    <w:rsid w:val="004A371E"/>
    <w:rsid w:val="004B3586"/>
    <w:rsid w:val="004B4CCC"/>
    <w:rsid w:val="004B7AF0"/>
    <w:rsid w:val="004C0748"/>
    <w:rsid w:val="004C21AF"/>
    <w:rsid w:val="004C21C5"/>
    <w:rsid w:val="004C2819"/>
    <w:rsid w:val="004C3B1C"/>
    <w:rsid w:val="004C48C3"/>
    <w:rsid w:val="004D1B5B"/>
    <w:rsid w:val="004D37D1"/>
    <w:rsid w:val="004D3950"/>
    <w:rsid w:val="004E04DB"/>
    <w:rsid w:val="004E207E"/>
    <w:rsid w:val="004E2BC8"/>
    <w:rsid w:val="004E31EB"/>
    <w:rsid w:val="004F0461"/>
    <w:rsid w:val="004F41D3"/>
    <w:rsid w:val="005018A3"/>
    <w:rsid w:val="00506416"/>
    <w:rsid w:val="00506E06"/>
    <w:rsid w:val="005158C2"/>
    <w:rsid w:val="0051652A"/>
    <w:rsid w:val="005174DA"/>
    <w:rsid w:val="0051755E"/>
    <w:rsid w:val="00517E3E"/>
    <w:rsid w:val="00522152"/>
    <w:rsid w:val="00526756"/>
    <w:rsid w:val="00530253"/>
    <w:rsid w:val="00530BDF"/>
    <w:rsid w:val="0053299B"/>
    <w:rsid w:val="00533325"/>
    <w:rsid w:val="0053397B"/>
    <w:rsid w:val="005443A4"/>
    <w:rsid w:val="0054483D"/>
    <w:rsid w:val="00546F49"/>
    <w:rsid w:val="0055047B"/>
    <w:rsid w:val="0056043E"/>
    <w:rsid w:val="00561DD7"/>
    <w:rsid w:val="00563123"/>
    <w:rsid w:val="005664F8"/>
    <w:rsid w:val="00567F68"/>
    <w:rsid w:val="0057638D"/>
    <w:rsid w:val="00580B74"/>
    <w:rsid w:val="00585621"/>
    <w:rsid w:val="00585B1F"/>
    <w:rsid w:val="00596961"/>
    <w:rsid w:val="005A4976"/>
    <w:rsid w:val="005A510D"/>
    <w:rsid w:val="005B05A0"/>
    <w:rsid w:val="005B1AFF"/>
    <w:rsid w:val="005B22F2"/>
    <w:rsid w:val="005B35FE"/>
    <w:rsid w:val="005B3C0F"/>
    <w:rsid w:val="005B42C2"/>
    <w:rsid w:val="005B50F5"/>
    <w:rsid w:val="005B658E"/>
    <w:rsid w:val="005B7A22"/>
    <w:rsid w:val="005C0C2F"/>
    <w:rsid w:val="005C5210"/>
    <w:rsid w:val="005C5AFA"/>
    <w:rsid w:val="005C5C9F"/>
    <w:rsid w:val="005C679F"/>
    <w:rsid w:val="005C77E6"/>
    <w:rsid w:val="005D3B04"/>
    <w:rsid w:val="005D5CEA"/>
    <w:rsid w:val="005D6383"/>
    <w:rsid w:val="005E10ED"/>
    <w:rsid w:val="005E1B4A"/>
    <w:rsid w:val="005E2569"/>
    <w:rsid w:val="005E4453"/>
    <w:rsid w:val="005E6B11"/>
    <w:rsid w:val="005E74FF"/>
    <w:rsid w:val="005F09F3"/>
    <w:rsid w:val="005F1CA4"/>
    <w:rsid w:val="005F4BE0"/>
    <w:rsid w:val="00601092"/>
    <w:rsid w:val="00605428"/>
    <w:rsid w:val="00605EB3"/>
    <w:rsid w:val="00605F1E"/>
    <w:rsid w:val="0061358E"/>
    <w:rsid w:val="006144AB"/>
    <w:rsid w:val="0061489F"/>
    <w:rsid w:val="0061598F"/>
    <w:rsid w:val="00623D29"/>
    <w:rsid w:val="0062650C"/>
    <w:rsid w:val="00627FA9"/>
    <w:rsid w:val="0063301B"/>
    <w:rsid w:val="0063380C"/>
    <w:rsid w:val="006402C7"/>
    <w:rsid w:val="00641813"/>
    <w:rsid w:val="00642EA4"/>
    <w:rsid w:val="00642EE5"/>
    <w:rsid w:val="00644C04"/>
    <w:rsid w:val="00644ECC"/>
    <w:rsid w:val="006466B1"/>
    <w:rsid w:val="006535EE"/>
    <w:rsid w:val="00655E77"/>
    <w:rsid w:val="00663199"/>
    <w:rsid w:val="00667EAD"/>
    <w:rsid w:val="006706D9"/>
    <w:rsid w:val="00673F57"/>
    <w:rsid w:val="006828E7"/>
    <w:rsid w:val="00682A69"/>
    <w:rsid w:val="0068368D"/>
    <w:rsid w:val="00687549"/>
    <w:rsid w:val="006930A3"/>
    <w:rsid w:val="006957B7"/>
    <w:rsid w:val="006977AC"/>
    <w:rsid w:val="006A1B9D"/>
    <w:rsid w:val="006A2730"/>
    <w:rsid w:val="006A7DCC"/>
    <w:rsid w:val="006B3EA7"/>
    <w:rsid w:val="006C017F"/>
    <w:rsid w:val="006C0264"/>
    <w:rsid w:val="006C17B1"/>
    <w:rsid w:val="006C2791"/>
    <w:rsid w:val="006C3379"/>
    <w:rsid w:val="006C40C9"/>
    <w:rsid w:val="006D2030"/>
    <w:rsid w:val="006D2DD9"/>
    <w:rsid w:val="006D61C8"/>
    <w:rsid w:val="006D7119"/>
    <w:rsid w:val="006E0270"/>
    <w:rsid w:val="006E2139"/>
    <w:rsid w:val="006E3475"/>
    <w:rsid w:val="006E5DE9"/>
    <w:rsid w:val="006E70C8"/>
    <w:rsid w:val="006F009E"/>
    <w:rsid w:val="006F087C"/>
    <w:rsid w:val="006F100C"/>
    <w:rsid w:val="006F22E6"/>
    <w:rsid w:val="006F399E"/>
    <w:rsid w:val="006F53C9"/>
    <w:rsid w:val="006F73DF"/>
    <w:rsid w:val="007013C1"/>
    <w:rsid w:val="0070251A"/>
    <w:rsid w:val="007028CE"/>
    <w:rsid w:val="00705499"/>
    <w:rsid w:val="00705A88"/>
    <w:rsid w:val="00706532"/>
    <w:rsid w:val="00706FE6"/>
    <w:rsid w:val="00732356"/>
    <w:rsid w:val="00733496"/>
    <w:rsid w:val="00735241"/>
    <w:rsid w:val="00740335"/>
    <w:rsid w:val="0074061F"/>
    <w:rsid w:val="007421A7"/>
    <w:rsid w:val="007439F1"/>
    <w:rsid w:val="00744043"/>
    <w:rsid w:val="0075224F"/>
    <w:rsid w:val="00753C88"/>
    <w:rsid w:val="007558EC"/>
    <w:rsid w:val="00756EEF"/>
    <w:rsid w:val="00760BB8"/>
    <w:rsid w:val="007651F9"/>
    <w:rsid w:val="00767089"/>
    <w:rsid w:val="00767909"/>
    <w:rsid w:val="00767C1C"/>
    <w:rsid w:val="00776DB0"/>
    <w:rsid w:val="00777089"/>
    <w:rsid w:val="0078041A"/>
    <w:rsid w:val="00781C57"/>
    <w:rsid w:val="0078490F"/>
    <w:rsid w:val="00784D3C"/>
    <w:rsid w:val="007A0E7C"/>
    <w:rsid w:val="007A24E3"/>
    <w:rsid w:val="007A39D5"/>
    <w:rsid w:val="007A3AA5"/>
    <w:rsid w:val="007B1812"/>
    <w:rsid w:val="007B23C6"/>
    <w:rsid w:val="007B5818"/>
    <w:rsid w:val="007B59B7"/>
    <w:rsid w:val="007C0E26"/>
    <w:rsid w:val="007C112F"/>
    <w:rsid w:val="007C23E5"/>
    <w:rsid w:val="007C5DA6"/>
    <w:rsid w:val="007D02BD"/>
    <w:rsid w:val="007D4759"/>
    <w:rsid w:val="007D5B17"/>
    <w:rsid w:val="007D5D86"/>
    <w:rsid w:val="007D7EA1"/>
    <w:rsid w:val="007E2268"/>
    <w:rsid w:val="007E2C09"/>
    <w:rsid w:val="007E4012"/>
    <w:rsid w:val="007E4CE9"/>
    <w:rsid w:val="007E5893"/>
    <w:rsid w:val="007F0476"/>
    <w:rsid w:val="007F0C6E"/>
    <w:rsid w:val="007F3376"/>
    <w:rsid w:val="007F3506"/>
    <w:rsid w:val="007F4666"/>
    <w:rsid w:val="007F679D"/>
    <w:rsid w:val="007F7BA4"/>
    <w:rsid w:val="008029B4"/>
    <w:rsid w:val="00806828"/>
    <w:rsid w:val="00806AB0"/>
    <w:rsid w:val="008104B1"/>
    <w:rsid w:val="008115FB"/>
    <w:rsid w:val="0081539B"/>
    <w:rsid w:val="00815563"/>
    <w:rsid w:val="00816C44"/>
    <w:rsid w:val="008217FC"/>
    <w:rsid w:val="008268C3"/>
    <w:rsid w:val="00837463"/>
    <w:rsid w:val="008428A1"/>
    <w:rsid w:val="008436A4"/>
    <w:rsid w:val="00844556"/>
    <w:rsid w:val="00845816"/>
    <w:rsid w:val="00845ACF"/>
    <w:rsid w:val="00850294"/>
    <w:rsid w:val="00852A81"/>
    <w:rsid w:val="00863BA9"/>
    <w:rsid w:val="008642CD"/>
    <w:rsid w:val="00866078"/>
    <w:rsid w:val="008706BC"/>
    <w:rsid w:val="00871D6A"/>
    <w:rsid w:val="008744C9"/>
    <w:rsid w:val="0087578C"/>
    <w:rsid w:val="00876433"/>
    <w:rsid w:val="008800C9"/>
    <w:rsid w:val="00880A3A"/>
    <w:rsid w:val="008813CA"/>
    <w:rsid w:val="00882C61"/>
    <w:rsid w:val="008838B4"/>
    <w:rsid w:val="008857A2"/>
    <w:rsid w:val="008860CC"/>
    <w:rsid w:val="00887AB1"/>
    <w:rsid w:val="00890D49"/>
    <w:rsid w:val="00892E9F"/>
    <w:rsid w:val="00894237"/>
    <w:rsid w:val="0089519A"/>
    <w:rsid w:val="00897A59"/>
    <w:rsid w:val="008A51B6"/>
    <w:rsid w:val="008A6831"/>
    <w:rsid w:val="008B062D"/>
    <w:rsid w:val="008B49FA"/>
    <w:rsid w:val="008B6027"/>
    <w:rsid w:val="008B7A29"/>
    <w:rsid w:val="008B7E2D"/>
    <w:rsid w:val="008B7E8F"/>
    <w:rsid w:val="008C09FB"/>
    <w:rsid w:val="008C2575"/>
    <w:rsid w:val="008C2CC8"/>
    <w:rsid w:val="008C6164"/>
    <w:rsid w:val="008D2398"/>
    <w:rsid w:val="008E3931"/>
    <w:rsid w:val="008E3E83"/>
    <w:rsid w:val="008E6180"/>
    <w:rsid w:val="008F35A2"/>
    <w:rsid w:val="00902A2B"/>
    <w:rsid w:val="00903642"/>
    <w:rsid w:val="009065EF"/>
    <w:rsid w:val="00907DC7"/>
    <w:rsid w:val="009170EC"/>
    <w:rsid w:val="00917470"/>
    <w:rsid w:val="009254DD"/>
    <w:rsid w:val="00925DC5"/>
    <w:rsid w:val="00926409"/>
    <w:rsid w:val="00927C03"/>
    <w:rsid w:val="00931298"/>
    <w:rsid w:val="009318CC"/>
    <w:rsid w:val="009346F6"/>
    <w:rsid w:val="009347AB"/>
    <w:rsid w:val="00940EC5"/>
    <w:rsid w:val="009466FD"/>
    <w:rsid w:val="0094679A"/>
    <w:rsid w:val="0095090A"/>
    <w:rsid w:val="00956457"/>
    <w:rsid w:val="0096332A"/>
    <w:rsid w:val="00963BBE"/>
    <w:rsid w:val="00964DCA"/>
    <w:rsid w:val="00964E5D"/>
    <w:rsid w:val="0096579F"/>
    <w:rsid w:val="00967B15"/>
    <w:rsid w:val="009717BD"/>
    <w:rsid w:val="009728D6"/>
    <w:rsid w:val="00972BBE"/>
    <w:rsid w:val="0097465F"/>
    <w:rsid w:val="00976DD6"/>
    <w:rsid w:val="0098098C"/>
    <w:rsid w:val="00996A16"/>
    <w:rsid w:val="009A27D5"/>
    <w:rsid w:val="009A3F42"/>
    <w:rsid w:val="009A449D"/>
    <w:rsid w:val="009A4B07"/>
    <w:rsid w:val="009A4EB3"/>
    <w:rsid w:val="009A5AFB"/>
    <w:rsid w:val="009A5AFF"/>
    <w:rsid w:val="009A6CF6"/>
    <w:rsid w:val="009B15A9"/>
    <w:rsid w:val="009B32ED"/>
    <w:rsid w:val="009B655D"/>
    <w:rsid w:val="009B761A"/>
    <w:rsid w:val="009C0029"/>
    <w:rsid w:val="009C6F2B"/>
    <w:rsid w:val="009C7B3C"/>
    <w:rsid w:val="009D0712"/>
    <w:rsid w:val="009D1C2B"/>
    <w:rsid w:val="009D231F"/>
    <w:rsid w:val="009D24B4"/>
    <w:rsid w:val="009D28A7"/>
    <w:rsid w:val="009D2FFB"/>
    <w:rsid w:val="009E300B"/>
    <w:rsid w:val="009E33D4"/>
    <w:rsid w:val="009E3B85"/>
    <w:rsid w:val="009E4130"/>
    <w:rsid w:val="009E4C1C"/>
    <w:rsid w:val="009E4E7A"/>
    <w:rsid w:val="009E4FFE"/>
    <w:rsid w:val="009F2292"/>
    <w:rsid w:val="009F439A"/>
    <w:rsid w:val="009F5508"/>
    <w:rsid w:val="00A053B6"/>
    <w:rsid w:val="00A06BDF"/>
    <w:rsid w:val="00A11E57"/>
    <w:rsid w:val="00A165A2"/>
    <w:rsid w:val="00A1686B"/>
    <w:rsid w:val="00A175A7"/>
    <w:rsid w:val="00A20682"/>
    <w:rsid w:val="00A21C14"/>
    <w:rsid w:val="00A24009"/>
    <w:rsid w:val="00A259C7"/>
    <w:rsid w:val="00A309B1"/>
    <w:rsid w:val="00A34263"/>
    <w:rsid w:val="00A35AF9"/>
    <w:rsid w:val="00A36B85"/>
    <w:rsid w:val="00A40D5E"/>
    <w:rsid w:val="00A44BEF"/>
    <w:rsid w:val="00A44D3F"/>
    <w:rsid w:val="00A457C0"/>
    <w:rsid w:val="00A471B2"/>
    <w:rsid w:val="00A47411"/>
    <w:rsid w:val="00A50C18"/>
    <w:rsid w:val="00A5174E"/>
    <w:rsid w:val="00A52D8D"/>
    <w:rsid w:val="00A53461"/>
    <w:rsid w:val="00A6129A"/>
    <w:rsid w:val="00A6382E"/>
    <w:rsid w:val="00A63BDE"/>
    <w:rsid w:val="00A67B15"/>
    <w:rsid w:val="00A74337"/>
    <w:rsid w:val="00A7494A"/>
    <w:rsid w:val="00A76817"/>
    <w:rsid w:val="00A773CC"/>
    <w:rsid w:val="00A815BA"/>
    <w:rsid w:val="00A82E6E"/>
    <w:rsid w:val="00A84658"/>
    <w:rsid w:val="00A91ED5"/>
    <w:rsid w:val="00A93D14"/>
    <w:rsid w:val="00A943F1"/>
    <w:rsid w:val="00A957DA"/>
    <w:rsid w:val="00A9789D"/>
    <w:rsid w:val="00AA345C"/>
    <w:rsid w:val="00AA6D66"/>
    <w:rsid w:val="00AA6EC4"/>
    <w:rsid w:val="00AB179C"/>
    <w:rsid w:val="00AB1A94"/>
    <w:rsid w:val="00AB64E0"/>
    <w:rsid w:val="00AB6986"/>
    <w:rsid w:val="00AC4DD4"/>
    <w:rsid w:val="00AC5327"/>
    <w:rsid w:val="00AD3467"/>
    <w:rsid w:val="00AD5971"/>
    <w:rsid w:val="00AD5F10"/>
    <w:rsid w:val="00AD7EC5"/>
    <w:rsid w:val="00AE382E"/>
    <w:rsid w:val="00AF4032"/>
    <w:rsid w:val="00AF7CEF"/>
    <w:rsid w:val="00B003CD"/>
    <w:rsid w:val="00B03782"/>
    <w:rsid w:val="00B05410"/>
    <w:rsid w:val="00B11C89"/>
    <w:rsid w:val="00B157EC"/>
    <w:rsid w:val="00B16D26"/>
    <w:rsid w:val="00B2019D"/>
    <w:rsid w:val="00B204A0"/>
    <w:rsid w:val="00B21FC8"/>
    <w:rsid w:val="00B2285C"/>
    <w:rsid w:val="00B23E91"/>
    <w:rsid w:val="00B275A0"/>
    <w:rsid w:val="00B31C88"/>
    <w:rsid w:val="00B32C79"/>
    <w:rsid w:val="00B37D9D"/>
    <w:rsid w:val="00B42795"/>
    <w:rsid w:val="00B4295C"/>
    <w:rsid w:val="00B43BFF"/>
    <w:rsid w:val="00B44DB8"/>
    <w:rsid w:val="00B5048C"/>
    <w:rsid w:val="00B51DCE"/>
    <w:rsid w:val="00B53A1F"/>
    <w:rsid w:val="00B53D86"/>
    <w:rsid w:val="00B5703E"/>
    <w:rsid w:val="00B61965"/>
    <w:rsid w:val="00B61AAC"/>
    <w:rsid w:val="00B61D0F"/>
    <w:rsid w:val="00B67C4B"/>
    <w:rsid w:val="00B67D76"/>
    <w:rsid w:val="00B727F2"/>
    <w:rsid w:val="00B73468"/>
    <w:rsid w:val="00B7787A"/>
    <w:rsid w:val="00B77E09"/>
    <w:rsid w:val="00B80A9C"/>
    <w:rsid w:val="00B83382"/>
    <w:rsid w:val="00B85E15"/>
    <w:rsid w:val="00B877A2"/>
    <w:rsid w:val="00B87A50"/>
    <w:rsid w:val="00B9158E"/>
    <w:rsid w:val="00B97F62"/>
    <w:rsid w:val="00BA0097"/>
    <w:rsid w:val="00BA47B8"/>
    <w:rsid w:val="00BB276D"/>
    <w:rsid w:val="00BB2C4E"/>
    <w:rsid w:val="00BB6F11"/>
    <w:rsid w:val="00BC2CC3"/>
    <w:rsid w:val="00BC39AD"/>
    <w:rsid w:val="00BC481D"/>
    <w:rsid w:val="00BC725E"/>
    <w:rsid w:val="00BD2E16"/>
    <w:rsid w:val="00BD504F"/>
    <w:rsid w:val="00BD7251"/>
    <w:rsid w:val="00BE0B78"/>
    <w:rsid w:val="00BE0FA6"/>
    <w:rsid w:val="00BE23E7"/>
    <w:rsid w:val="00BE6CDF"/>
    <w:rsid w:val="00BF158D"/>
    <w:rsid w:val="00BF6F17"/>
    <w:rsid w:val="00C0041A"/>
    <w:rsid w:val="00C05619"/>
    <w:rsid w:val="00C07CEC"/>
    <w:rsid w:val="00C10BC6"/>
    <w:rsid w:val="00C11DE4"/>
    <w:rsid w:val="00C13248"/>
    <w:rsid w:val="00C1468B"/>
    <w:rsid w:val="00C14B31"/>
    <w:rsid w:val="00C173EB"/>
    <w:rsid w:val="00C21BFA"/>
    <w:rsid w:val="00C2411C"/>
    <w:rsid w:val="00C322D2"/>
    <w:rsid w:val="00C3390D"/>
    <w:rsid w:val="00C34BAE"/>
    <w:rsid w:val="00C35E50"/>
    <w:rsid w:val="00C3757A"/>
    <w:rsid w:val="00C4060F"/>
    <w:rsid w:val="00C41827"/>
    <w:rsid w:val="00C461D1"/>
    <w:rsid w:val="00C467C0"/>
    <w:rsid w:val="00C50DB1"/>
    <w:rsid w:val="00C54CB8"/>
    <w:rsid w:val="00C5543A"/>
    <w:rsid w:val="00C55F80"/>
    <w:rsid w:val="00C60572"/>
    <w:rsid w:val="00C657E8"/>
    <w:rsid w:val="00C76172"/>
    <w:rsid w:val="00C77A8A"/>
    <w:rsid w:val="00C8036E"/>
    <w:rsid w:val="00C82B81"/>
    <w:rsid w:val="00C90B7D"/>
    <w:rsid w:val="00C96C8D"/>
    <w:rsid w:val="00C970B1"/>
    <w:rsid w:val="00CA0CCC"/>
    <w:rsid w:val="00CB63BE"/>
    <w:rsid w:val="00CB6EDC"/>
    <w:rsid w:val="00CC2448"/>
    <w:rsid w:val="00CC2C37"/>
    <w:rsid w:val="00CC36C4"/>
    <w:rsid w:val="00CC598E"/>
    <w:rsid w:val="00CC623B"/>
    <w:rsid w:val="00CC6BCC"/>
    <w:rsid w:val="00CD116C"/>
    <w:rsid w:val="00CE0ADC"/>
    <w:rsid w:val="00CE2280"/>
    <w:rsid w:val="00CE231A"/>
    <w:rsid w:val="00CE257E"/>
    <w:rsid w:val="00CE25C1"/>
    <w:rsid w:val="00CE4A6F"/>
    <w:rsid w:val="00CF0600"/>
    <w:rsid w:val="00CF240D"/>
    <w:rsid w:val="00CF5D29"/>
    <w:rsid w:val="00D007AB"/>
    <w:rsid w:val="00D01043"/>
    <w:rsid w:val="00D018D7"/>
    <w:rsid w:val="00D04635"/>
    <w:rsid w:val="00D0567D"/>
    <w:rsid w:val="00D0740D"/>
    <w:rsid w:val="00D074C9"/>
    <w:rsid w:val="00D07583"/>
    <w:rsid w:val="00D11746"/>
    <w:rsid w:val="00D14660"/>
    <w:rsid w:val="00D17DE1"/>
    <w:rsid w:val="00D218B6"/>
    <w:rsid w:val="00D23826"/>
    <w:rsid w:val="00D23BA7"/>
    <w:rsid w:val="00D25F42"/>
    <w:rsid w:val="00D275FA"/>
    <w:rsid w:val="00D36162"/>
    <w:rsid w:val="00D43D0B"/>
    <w:rsid w:val="00D4542E"/>
    <w:rsid w:val="00D45D7E"/>
    <w:rsid w:val="00D46D37"/>
    <w:rsid w:val="00D51077"/>
    <w:rsid w:val="00D5172A"/>
    <w:rsid w:val="00D52BDA"/>
    <w:rsid w:val="00D5330C"/>
    <w:rsid w:val="00D56DD6"/>
    <w:rsid w:val="00D6275D"/>
    <w:rsid w:val="00D643BA"/>
    <w:rsid w:val="00D65644"/>
    <w:rsid w:val="00D6603E"/>
    <w:rsid w:val="00D662A1"/>
    <w:rsid w:val="00D7155C"/>
    <w:rsid w:val="00D71924"/>
    <w:rsid w:val="00D722A2"/>
    <w:rsid w:val="00D74B85"/>
    <w:rsid w:val="00D74CE1"/>
    <w:rsid w:val="00D762D3"/>
    <w:rsid w:val="00D771AC"/>
    <w:rsid w:val="00D853DD"/>
    <w:rsid w:val="00D85B82"/>
    <w:rsid w:val="00D87B0F"/>
    <w:rsid w:val="00D9070B"/>
    <w:rsid w:val="00D91BC2"/>
    <w:rsid w:val="00D92EA0"/>
    <w:rsid w:val="00D9419B"/>
    <w:rsid w:val="00D94BB2"/>
    <w:rsid w:val="00DA0146"/>
    <w:rsid w:val="00DA59FB"/>
    <w:rsid w:val="00DB1A6A"/>
    <w:rsid w:val="00DB4CF8"/>
    <w:rsid w:val="00DB5F3E"/>
    <w:rsid w:val="00DB665C"/>
    <w:rsid w:val="00DC5708"/>
    <w:rsid w:val="00DC5C85"/>
    <w:rsid w:val="00DD008B"/>
    <w:rsid w:val="00DD28C8"/>
    <w:rsid w:val="00DD359B"/>
    <w:rsid w:val="00DD38B2"/>
    <w:rsid w:val="00DD7AD5"/>
    <w:rsid w:val="00DE21CB"/>
    <w:rsid w:val="00DE5E07"/>
    <w:rsid w:val="00DF5F76"/>
    <w:rsid w:val="00DF6023"/>
    <w:rsid w:val="00DF7195"/>
    <w:rsid w:val="00E0038D"/>
    <w:rsid w:val="00E1156F"/>
    <w:rsid w:val="00E16B5E"/>
    <w:rsid w:val="00E26630"/>
    <w:rsid w:val="00E410C7"/>
    <w:rsid w:val="00E433A1"/>
    <w:rsid w:val="00E4406B"/>
    <w:rsid w:val="00E5037E"/>
    <w:rsid w:val="00E53FFC"/>
    <w:rsid w:val="00E628F2"/>
    <w:rsid w:val="00E635C0"/>
    <w:rsid w:val="00E673D1"/>
    <w:rsid w:val="00E70F5E"/>
    <w:rsid w:val="00E81C0B"/>
    <w:rsid w:val="00E82AC1"/>
    <w:rsid w:val="00E84197"/>
    <w:rsid w:val="00E857AB"/>
    <w:rsid w:val="00E85AF5"/>
    <w:rsid w:val="00E92C0E"/>
    <w:rsid w:val="00E9333D"/>
    <w:rsid w:val="00E95C71"/>
    <w:rsid w:val="00E96302"/>
    <w:rsid w:val="00EA1D98"/>
    <w:rsid w:val="00EA2029"/>
    <w:rsid w:val="00EA5717"/>
    <w:rsid w:val="00EA629F"/>
    <w:rsid w:val="00EA6C48"/>
    <w:rsid w:val="00EA79D2"/>
    <w:rsid w:val="00EB493E"/>
    <w:rsid w:val="00EB607E"/>
    <w:rsid w:val="00EC0D5E"/>
    <w:rsid w:val="00EC1295"/>
    <w:rsid w:val="00ED0144"/>
    <w:rsid w:val="00ED0785"/>
    <w:rsid w:val="00ED0DF0"/>
    <w:rsid w:val="00ED210E"/>
    <w:rsid w:val="00ED423A"/>
    <w:rsid w:val="00ED5F59"/>
    <w:rsid w:val="00ED7353"/>
    <w:rsid w:val="00EE178C"/>
    <w:rsid w:val="00EE1875"/>
    <w:rsid w:val="00EE60FF"/>
    <w:rsid w:val="00EE6711"/>
    <w:rsid w:val="00EE685B"/>
    <w:rsid w:val="00EF233F"/>
    <w:rsid w:val="00EF254E"/>
    <w:rsid w:val="00EF3395"/>
    <w:rsid w:val="00EF3962"/>
    <w:rsid w:val="00EF4B76"/>
    <w:rsid w:val="00EF5DD5"/>
    <w:rsid w:val="00EF6829"/>
    <w:rsid w:val="00F017BA"/>
    <w:rsid w:val="00F019FA"/>
    <w:rsid w:val="00F01A67"/>
    <w:rsid w:val="00F01AB9"/>
    <w:rsid w:val="00F02F8E"/>
    <w:rsid w:val="00F0384B"/>
    <w:rsid w:val="00F142F1"/>
    <w:rsid w:val="00F147C2"/>
    <w:rsid w:val="00F17123"/>
    <w:rsid w:val="00F23A5E"/>
    <w:rsid w:val="00F30F9A"/>
    <w:rsid w:val="00F335DE"/>
    <w:rsid w:val="00F3521C"/>
    <w:rsid w:val="00F41103"/>
    <w:rsid w:val="00F4128B"/>
    <w:rsid w:val="00F423F8"/>
    <w:rsid w:val="00F431AC"/>
    <w:rsid w:val="00F469CC"/>
    <w:rsid w:val="00F5013C"/>
    <w:rsid w:val="00F522CC"/>
    <w:rsid w:val="00F531A1"/>
    <w:rsid w:val="00F56306"/>
    <w:rsid w:val="00F5697F"/>
    <w:rsid w:val="00F57CA9"/>
    <w:rsid w:val="00F64005"/>
    <w:rsid w:val="00F65819"/>
    <w:rsid w:val="00F74B38"/>
    <w:rsid w:val="00F802AF"/>
    <w:rsid w:val="00F808D0"/>
    <w:rsid w:val="00F8133F"/>
    <w:rsid w:val="00F8144B"/>
    <w:rsid w:val="00F837A9"/>
    <w:rsid w:val="00F838CE"/>
    <w:rsid w:val="00F8453C"/>
    <w:rsid w:val="00F84CA2"/>
    <w:rsid w:val="00F900EC"/>
    <w:rsid w:val="00F907AA"/>
    <w:rsid w:val="00F90E29"/>
    <w:rsid w:val="00F90E91"/>
    <w:rsid w:val="00F90F27"/>
    <w:rsid w:val="00F96945"/>
    <w:rsid w:val="00FA0D98"/>
    <w:rsid w:val="00FA16D6"/>
    <w:rsid w:val="00FA20DA"/>
    <w:rsid w:val="00FA2806"/>
    <w:rsid w:val="00FA29C3"/>
    <w:rsid w:val="00FA45D4"/>
    <w:rsid w:val="00FA52D9"/>
    <w:rsid w:val="00FA5431"/>
    <w:rsid w:val="00FA7EA2"/>
    <w:rsid w:val="00FB264A"/>
    <w:rsid w:val="00FB2815"/>
    <w:rsid w:val="00FB4778"/>
    <w:rsid w:val="00FC0285"/>
    <w:rsid w:val="00FC0467"/>
    <w:rsid w:val="00FC1D03"/>
    <w:rsid w:val="00FC367D"/>
    <w:rsid w:val="00FC41FA"/>
    <w:rsid w:val="00FD5B5C"/>
    <w:rsid w:val="00FD6737"/>
    <w:rsid w:val="00FD6DC9"/>
    <w:rsid w:val="00FE07DA"/>
    <w:rsid w:val="00FE143E"/>
    <w:rsid w:val="00FE7037"/>
    <w:rsid w:val="00FF5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2CC57C9A"/>
  <w15:chartTrackingRefBased/>
  <w15:docId w15:val="{6897E6AE-D933-4F65-A2CD-4B6A15B9F8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B42C2"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keepLines/>
      <w:spacing w:before="480"/>
      <w:outlineLvl w:val="0"/>
    </w:pPr>
    <w:rPr>
      <w:rFonts w:ascii="Calibri Light" w:eastAsia="Calibri" w:hAnsi="Calibri Light" w:cs="Calibri Light"/>
      <w:b/>
      <w:bCs/>
      <w:color w:val="2F5496"/>
      <w:sz w:val="28"/>
      <w:szCs w:val="28"/>
    </w:rPr>
  </w:style>
  <w:style w:type="paragraph" w:styleId="Nagwek4">
    <w:name w:val="heading 4"/>
    <w:basedOn w:val="Normalny"/>
    <w:next w:val="Normalny"/>
    <w:qFormat/>
    <w:pPr>
      <w:keepNext/>
      <w:widowControl w:val="0"/>
      <w:numPr>
        <w:ilvl w:val="3"/>
        <w:numId w:val="1"/>
      </w:numPr>
      <w:jc w:val="both"/>
      <w:outlineLvl w:val="3"/>
    </w:pPr>
    <w:rPr>
      <w:rFonts w:ascii="Arial" w:hAnsi="Arial" w:cs="Arial"/>
      <w:b/>
      <w:bCs/>
      <w:u w:val="single"/>
    </w:rPr>
  </w:style>
  <w:style w:type="paragraph" w:styleId="Nagwek6">
    <w:name w:val="heading 6"/>
    <w:basedOn w:val="Normalny"/>
    <w:next w:val="Normalny"/>
    <w:qFormat/>
    <w:pPr>
      <w:keepNext/>
      <w:numPr>
        <w:ilvl w:val="5"/>
        <w:numId w:val="1"/>
      </w:numPr>
      <w:outlineLvl w:val="5"/>
    </w:pPr>
    <w:rPr>
      <w:rFonts w:ascii="Arial" w:hAnsi="Arial" w:cs="Arial"/>
      <w:b/>
      <w:bCs/>
      <w:u w:val="single"/>
    </w:rPr>
  </w:style>
  <w:style w:type="paragraph" w:styleId="Nagwek8">
    <w:name w:val="heading 8"/>
    <w:basedOn w:val="Normalny"/>
    <w:next w:val="Normalny"/>
    <w:link w:val="Nagwek8Znak"/>
    <w:qFormat/>
    <w:rsid w:val="003C62FE"/>
    <w:pPr>
      <w:keepNext/>
      <w:widowControl w:val="0"/>
      <w:tabs>
        <w:tab w:val="num" w:pos="0"/>
      </w:tabs>
      <w:suppressAutoHyphens w:val="0"/>
      <w:spacing w:before="60" w:after="60"/>
      <w:jc w:val="both"/>
      <w:outlineLvl w:val="7"/>
    </w:pPr>
    <w:rPr>
      <w:rFonts w:ascii="Arial" w:hAnsi="Arial"/>
      <w:b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  <w:rPr>
      <w:rFonts w:cs="Arial"/>
      <w:b/>
      <w:bCs/>
    </w:rPr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cs="Arial"/>
    </w:rPr>
  </w:style>
  <w:style w:type="character" w:customStyle="1" w:styleId="WW8Num3z0">
    <w:name w:val="WW8Num3z0"/>
    <w:rPr>
      <w:rFonts w:ascii="Arial" w:hAnsi="Arial" w:cs="Arial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Arial" w:hAnsi="Arial" w:cs="Arial"/>
    </w:rPr>
  </w:style>
  <w:style w:type="character" w:customStyle="1" w:styleId="WW8Num5z0">
    <w:name w:val="WW8Num5z0"/>
    <w:rPr>
      <w:rFonts w:cs="Arial"/>
      <w:b/>
      <w:bCs/>
    </w:rPr>
  </w:style>
  <w:style w:type="character" w:customStyle="1" w:styleId="WW8Num5z1">
    <w:name w:val="WW8Num5z1"/>
    <w:rPr>
      <w:rFonts w:ascii="Arial" w:hAnsi="Arial" w:cs="Arial"/>
      <w:b w:val="0"/>
      <w:bCs w:val="0"/>
      <w:spacing w:val="-2"/>
    </w:rPr>
  </w:style>
  <w:style w:type="character" w:customStyle="1" w:styleId="WW8Num6z0">
    <w:name w:val="WW8Num6z0"/>
    <w:rPr>
      <w:rFonts w:cs="Arial"/>
      <w:b/>
      <w:bCs/>
      <w:spacing w:val="2"/>
      <w:sz w:val="24"/>
      <w:szCs w:val="24"/>
    </w:rPr>
  </w:style>
  <w:style w:type="character" w:customStyle="1" w:styleId="WW8Num6z1">
    <w:name w:val="WW8Num6z1"/>
    <w:rPr>
      <w:rFonts w:cs="Arial"/>
      <w:b w:val="0"/>
      <w:bCs w:val="0"/>
      <w:strike w:val="0"/>
      <w:dstrike w:val="0"/>
      <w:color w:val="auto"/>
      <w:spacing w:val="2"/>
      <w:sz w:val="24"/>
      <w:szCs w:val="24"/>
    </w:rPr>
  </w:style>
  <w:style w:type="character" w:customStyle="1" w:styleId="WW8Num6z2">
    <w:name w:val="WW8Num6z2"/>
    <w:rPr>
      <w:rFonts w:cs="Arial"/>
      <w:b w:val="0"/>
      <w:bCs w:val="0"/>
      <w:spacing w:val="2"/>
      <w:sz w:val="22"/>
      <w:szCs w:val="22"/>
    </w:rPr>
  </w:style>
  <w:style w:type="character" w:customStyle="1" w:styleId="WW8Num6z3">
    <w:name w:val="WW8Num6z3"/>
    <w:rPr>
      <w:rFonts w:cs="Arial"/>
      <w:b/>
      <w:bCs/>
      <w:spacing w:val="2"/>
      <w:sz w:val="20"/>
      <w:szCs w:val="20"/>
    </w:rPr>
  </w:style>
  <w:style w:type="character" w:customStyle="1" w:styleId="WW8Num7z0">
    <w:name w:val="WW8Num7z0"/>
    <w:rPr>
      <w:rFonts w:cs="Arial"/>
      <w:strike w:val="0"/>
      <w:dstrike w:val="0"/>
      <w:color w:val="000000"/>
      <w:position w:val="0"/>
      <w:sz w:val="24"/>
      <w:szCs w:val="24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cs="Arial"/>
      <w:b/>
      <w:bCs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cs="Arial"/>
      <w:spacing w:val="2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cs="Arial"/>
      <w:b/>
      <w:bCs/>
      <w:i w:val="0"/>
      <w:iCs w:val="0"/>
      <w:color w:val="auto"/>
      <w:sz w:val="24"/>
      <w:szCs w:val="24"/>
    </w:rPr>
  </w:style>
  <w:style w:type="character" w:customStyle="1" w:styleId="WW8Num10z1">
    <w:name w:val="WW8Num10z1"/>
    <w:rPr>
      <w:rFonts w:cs="Arial"/>
      <w:strike w:val="0"/>
      <w:dstrike w:val="0"/>
      <w:color w:val="000000"/>
      <w:position w:val="0"/>
      <w:sz w:val="24"/>
      <w:szCs w:val="24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0z2">
    <w:name w:val="WW8Num10z2"/>
  </w:style>
  <w:style w:type="character" w:customStyle="1" w:styleId="WW8Num10z3">
    <w:name w:val="WW8Num10z3"/>
    <w:rPr>
      <w:rFonts w:cs="Arial"/>
      <w:b w:val="0"/>
      <w:bCs w:val="0"/>
    </w:rPr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ascii="Arial" w:hAnsi="Arial" w:cs="Arial"/>
      <w:b/>
      <w:bCs/>
    </w:rPr>
  </w:style>
  <w:style w:type="character" w:customStyle="1" w:styleId="WW8Num11z1">
    <w:name w:val="WW8Num11z1"/>
    <w:rPr>
      <w:rFonts w:cs="Arial"/>
    </w:rPr>
  </w:style>
  <w:style w:type="character" w:customStyle="1" w:styleId="WW8Num11z2">
    <w:name w:val="WW8Num11z2"/>
  </w:style>
  <w:style w:type="character" w:customStyle="1" w:styleId="WW8Num11z3">
    <w:name w:val="WW8Num11z3"/>
    <w:rPr>
      <w:rFonts w:eastAsia="Times New Roman"/>
    </w:rPr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cs="Arial"/>
      <w:b/>
    </w:rPr>
  </w:style>
  <w:style w:type="character" w:customStyle="1" w:styleId="WW8Num12z1">
    <w:name w:val="WW8Num12z1"/>
    <w:rPr>
      <w:rFonts w:ascii="Arial" w:hAnsi="Arial" w:cs="Arial"/>
    </w:rPr>
  </w:style>
  <w:style w:type="character" w:customStyle="1" w:styleId="WW8Num13z0">
    <w:name w:val="WW8Num13z0"/>
    <w:rPr>
      <w:rFonts w:ascii="Arial" w:hAnsi="Arial" w:cs="Arial"/>
      <w:b w:val="0"/>
      <w:bCs w:val="0"/>
      <w:sz w:val="24"/>
      <w:szCs w:val="24"/>
      <w:lang w:val="pl-PL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cs="Arial"/>
      <w:sz w:val="24"/>
      <w:szCs w:val="24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</w:style>
  <w:style w:type="character" w:customStyle="1" w:styleId="WW8Num15z1">
    <w:name w:val="WW8Num15z1"/>
    <w:rPr>
      <w:rFonts w:ascii="Arial" w:hAnsi="Arial" w:cs="Arial"/>
    </w:rPr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ascii="Arial" w:hAnsi="Arial" w:cs="Arial"/>
      <w:b/>
      <w:bCs/>
    </w:rPr>
  </w:style>
  <w:style w:type="character" w:customStyle="1" w:styleId="WW8Num16z1">
    <w:name w:val="WW8Num16z1"/>
    <w:rPr>
      <w:rFonts w:cs="Arial"/>
      <w:b w:val="0"/>
      <w:bCs/>
    </w:rPr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Arial" w:hAnsi="Arial" w:cs="Arial"/>
      <w:spacing w:val="2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b/>
      <w:bCs/>
      <w:i w:val="0"/>
      <w:iCs w:val="0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  <w:rPr>
      <w:rFonts w:cs="Arial"/>
      <w:b w:val="0"/>
      <w:bCs w:val="0"/>
      <w:i w:val="0"/>
      <w:iCs w:val="0"/>
      <w:strike w:val="0"/>
      <w:dstrike w:val="0"/>
      <w:color w:val="auto"/>
    </w:rPr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cs="Arial"/>
      <w:b w:val="0"/>
      <w:bCs w:val="0"/>
      <w:i w:val="0"/>
      <w:iCs w:val="0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ascii="Arial" w:hAnsi="Arial" w:cs="Arial"/>
      <w:b/>
      <w:bCs/>
    </w:rPr>
  </w:style>
  <w:style w:type="character" w:customStyle="1" w:styleId="WW8Num24z0">
    <w:name w:val="WW8Num24z0"/>
    <w:rPr>
      <w:b w:val="0"/>
      <w:bCs w:val="0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  <w:rPr>
      <w:rFonts w:cs="Arial"/>
    </w:rPr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color w:val="000000"/>
    </w:rPr>
  </w:style>
  <w:style w:type="character" w:customStyle="1" w:styleId="WW8Num26z1">
    <w:name w:val="WW8Num26z1"/>
    <w:rPr>
      <w:rFonts w:ascii="Arial" w:hAnsi="Arial" w:cs="Arial"/>
      <w:b w:val="0"/>
      <w:bCs w:val="0"/>
      <w:i w:val="0"/>
      <w:iCs w:val="0"/>
      <w:color w:val="000000"/>
      <w:lang w:eastAsia="pl-PL"/>
    </w:rPr>
  </w:style>
  <w:style w:type="character" w:customStyle="1" w:styleId="WW8Num27z0">
    <w:name w:val="WW8Num27z0"/>
    <w:rPr>
      <w:rFonts w:ascii="Arial" w:hAnsi="Arial" w:cs="Arial"/>
      <w:b w:val="0"/>
      <w:bCs/>
      <w:i w:val="0"/>
      <w:iCs w:val="0"/>
      <w:color w:val="auto"/>
      <w:sz w:val="24"/>
      <w:szCs w:val="24"/>
    </w:rPr>
  </w:style>
  <w:style w:type="character" w:customStyle="1" w:styleId="WW8Num27z1">
    <w:name w:val="WW8Num27z1"/>
    <w:rPr>
      <w:rFonts w:cs="Arial"/>
      <w:strike w:val="0"/>
      <w:dstrike w:val="0"/>
      <w:color w:val="000000"/>
      <w:position w:val="0"/>
      <w:sz w:val="24"/>
      <w:szCs w:val="24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27z2">
    <w:name w:val="WW8Num27z2"/>
  </w:style>
  <w:style w:type="character" w:customStyle="1" w:styleId="WW8Num27z3">
    <w:name w:val="WW8Num27z3"/>
    <w:rPr>
      <w:rFonts w:cs="Arial"/>
      <w:b w:val="0"/>
      <w:bCs w:val="0"/>
    </w:rPr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cs="Arial"/>
      <w:spacing w:val="2"/>
    </w:rPr>
  </w:style>
  <w:style w:type="character" w:customStyle="1" w:styleId="WW8Num29z0">
    <w:name w:val="WW8Num29z0"/>
    <w:rPr>
      <w:sz w:val="24"/>
      <w:szCs w:val="24"/>
    </w:rPr>
  </w:style>
  <w:style w:type="character" w:customStyle="1" w:styleId="WW8Num30z0">
    <w:name w:val="WW8Num30z0"/>
    <w:rPr>
      <w:b/>
      <w:bCs/>
    </w:rPr>
  </w:style>
  <w:style w:type="character" w:customStyle="1" w:styleId="WW8Num30z1">
    <w:name w:val="WW8Num30z1"/>
    <w:rPr>
      <w:rFonts w:eastAsia="Times New Roman"/>
    </w:rPr>
  </w:style>
  <w:style w:type="character" w:customStyle="1" w:styleId="WW8Num30z2">
    <w:name w:val="WW8Num30z2"/>
    <w:rPr>
      <w:rFonts w:ascii="Arial" w:hAnsi="Arial" w:cs="Arial"/>
      <w:lang w:eastAsia="pl-PL"/>
    </w:rPr>
  </w:style>
  <w:style w:type="character" w:customStyle="1" w:styleId="WW8Num30z3">
    <w:name w:val="WW8Num30z3"/>
    <w:rPr>
      <w:rFonts w:ascii="Arial" w:hAnsi="Arial" w:cs="Arial"/>
      <w:color w:val="auto"/>
      <w:sz w:val="24"/>
      <w:szCs w:val="24"/>
    </w:rPr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  <w:rPr>
      <w:rFonts w:ascii="Arial" w:hAnsi="Arial" w:cs="Arial"/>
      <w:b/>
      <w:bCs/>
    </w:rPr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  <w:rPr>
      <w:rFonts w:ascii="Arial" w:hAnsi="Arial" w:cs="Arial"/>
      <w:b/>
      <w:bCs/>
    </w:rPr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</w:style>
  <w:style w:type="character" w:customStyle="1" w:styleId="WW8Num35z1">
    <w:name w:val="WW8Num35z1"/>
  </w:style>
  <w:style w:type="character" w:customStyle="1" w:styleId="WW8Num35z2">
    <w:name w:val="WW8Num35z2"/>
    <w:rPr>
      <w:rFonts w:ascii="Arial" w:hAnsi="Arial" w:cs="Arial"/>
      <w:spacing w:val="-3"/>
    </w:rPr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</w:style>
  <w:style w:type="character" w:customStyle="1" w:styleId="WW8Num37z1">
    <w:name w:val="WW8Num37z1"/>
  </w:style>
  <w:style w:type="character" w:customStyle="1" w:styleId="WW8Num37z2">
    <w:name w:val="WW8Num37z2"/>
    <w:rPr>
      <w:rFonts w:ascii="Arial" w:hAnsi="Arial" w:cs="Arial"/>
      <w:spacing w:val="-4"/>
    </w:rPr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</w:style>
  <w:style w:type="character" w:customStyle="1" w:styleId="WW8Num38z1">
    <w:name w:val="WW8Num38z1"/>
    <w:rPr>
      <w:rFonts w:ascii="Arial" w:hAnsi="Arial" w:cs="Arial"/>
      <w:b/>
      <w:bCs/>
      <w:spacing w:val="-4"/>
    </w:rPr>
  </w:style>
  <w:style w:type="character" w:customStyle="1" w:styleId="WW8Num38z2">
    <w:name w:val="WW8Num38z2"/>
    <w:rPr>
      <w:rFonts w:ascii="Arial" w:hAnsi="Arial" w:cs="Arial"/>
      <w:spacing w:val="-4"/>
      <w:sz w:val="24"/>
      <w:szCs w:val="24"/>
    </w:rPr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</w:style>
  <w:style w:type="character" w:customStyle="1" w:styleId="WW8Num39z1">
    <w:name w:val="WW8Num39z1"/>
    <w:rPr>
      <w:rFonts w:ascii="Arial" w:hAnsi="Arial" w:cs="Arial"/>
      <w:b w:val="0"/>
      <w:bCs w:val="0"/>
    </w:rPr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ascii="Arial" w:hAnsi="Arial" w:cs="Arial"/>
    </w:rPr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rFonts w:ascii="Arial" w:hAnsi="Arial" w:cs="Arial"/>
      <w:spacing w:val="-1"/>
    </w:rPr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  <w:rPr>
      <w:rFonts w:ascii="Arial" w:hAnsi="Arial" w:cs="Arial"/>
    </w:rPr>
  </w:style>
  <w:style w:type="character" w:customStyle="1" w:styleId="WW8Num42z1">
    <w:name w:val="WW8Num42z1"/>
    <w:rPr>
      <w:rFonts w:ascii="Courier New" w:hAnsi="Courier New" w:cs="Courier New"/>
    </w:rPr>
  </w:style>
  <w:style w:type="character" w:customStyle="1" w:styleId="WW8Num42z2">
    <w:name w:val="WW8Num42z2"/>
    <w:rPr>
      <w:rFonts w:ascii="Wingdings" w:hAnsi="Wingdings" w:cs="Wingdings"/>
    </w:rPr>
  </w:style>
  <w:style w:type="character" w:customStyle="1" w:styleId="WW8Num42z3">
    <w:name w:val="WW8Num42z3"/>
    <w:rPr>
      <w:rFonts w:ascii="Symbol" w:hAnsi="Symbol" w:cs="Symbol"/>
    </w:rPr>
  </w:style>
  <w:style w:type="character" w:customStyle="1" w:styleId="WW8Num43z0">
    <w:name w:val="WW8Num43z0"/>
    <w:rPr>
      <w:rFonts w:ascii="Arial" w:hAnsi="Arial" w:cs="Arial"/>
    </w:rPr>
  </w:style>
  <w:style w:type="character" w:customStyle="1" w:styleId="WW8Num43z1">
    <w:name w:val="WW8Num43z1"/>
    <w:rPr>
      <w:rFonts w:ascii="Courier New" w:hAnsi="Courier New" w:cs="Courier New"/>
    </w:rPr>
  </w:style>
  <w:style w:type="character" w:customStyle="1" w:styleId="WW8Num43z2">
    <w:name w:val="WW8Num43z2"/>
    <w:rPr>
      <w:rFonts w:ascii="Wingdings" w:hAnsi="Wingdings" w:cs="Wingdings"/>
    </w:rPr>
  </w:style>
  <w:style w:type="character" w:customStyle="1" w:styleId="WW8Num43z3">
    <w:name w:val="WW8Num43z3"/>
    <w:rPr>
      <w:rFonts w:ascii="Symbol" w:hAnsi="Symbol" w:cs="Symbol"/>
    </w:rPr>
  </w:style>
  <w:style w:type="character" w:customStyle="1" w:styleId="WW8Num44z0">
    <w:name w:val="WW8Num44z0"/>
  </w:style>
  <w:style w:type="character" w:customStyle="1" w:styleId="WW8Num44z1">
    <w:name w:val="WW8Num44z1"/>
    <w:rPr>
      <w:rFonts w:ascii="Arial" w:hAnsi="Arial" w:cs="Arial"/>
      <w:sz w:val="24"/>
      <w:szCs w:val="24"/>
      <w:lang w:val="pl-PL"/>
    </w:rPr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0">
    <w:name w:val="WW8Num45z0"/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cs="Arial"/>
      <w:b w:val="0"/>
      <w:bCs w:val="0"/>
      <w:i w:val="0"/>
      <w:iCs w:val="0"/>
      <w:strike w:val="0"/>
      <w:dstrike w:val="0"/>
      <w:color w:val="000000"/>
      <w:position w:val="0"/>
      <w:sz w:val="24"/>
      <w:szCs w:val="24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8z0">
    <w:name w:val="WW8Num48z0"/>
  </w:style>
  <w:style w:type="character" w:customStyle="1" w:styleId="WW8Num48z1">
    <w:name w:val="WW8Num48z1"/>
  </w:style>
  <w:style w:type="character" w:customStyle="1" w:styleId="WW8Num48z2">
    <w:name w:val="WW8Num48z2"/>
    <w:rPr>
      <w:rFonts w:ascii="Symbol" w:hAnsi="Symbol" w:cs="Symbol"/>
    </w:rPr>
  </w:style>
  <w:style w:type="character" w:customStyle="1" w:styleId="WW8Num49z0">
    <w:name w:val="WW8Num49z0"/>
    <w:rPr>
      <w:rFonts w:cs="Arial"/>
      <w:b/>
      <w:bCs/>
      <w:spacing w:val="2"/>
      <w:sz w:val="24"/>
      <w:szCs w:val="24"/>
    </w:rPr>
  </w:style>
  <w:style w:type="character" w:customStyle="1" w:styleId="WW8Num49z1">
    <w:name w:val="WW8Num49z1"/>
    <w:rPr>
      <w:rFonts w:ascii="Arial" w:hAnsi="Arial" w:cs="Arial"/>
      <w:b w:val="0"/>
      <w:bCs w:val="0"/>
      <w:strike w:val="0"/>
      <w:dstrike w:val="0"/>
      <w:color w:val="auto"/>
      <w:spacing w:val="2"/>
      <w:sz w:val="24"/>
      <w:szCs w:val="24"/>
    </w:rPr>
  </w:style>
  <w:style w:type="character" w:customStyle="1" w:styleId="WW8Num49z2">
    <w:name w:val="WW8Num49z2"/>
    <w:rPr>
      <w:rFonts w:ascii="Arial" w:hAnsi="Arial" w:cs="Arial"/>
      <w:b w:val="0"/>
      <w:bCs w:val="0"/>
      <w:color w:val="000000"/>
      <w:spacing w:val="2"/>
      <w:sz w:val="24"/>
      <w:szCs w:val="24"/>
    </w:rPr>
  </w:style>
  <w:style w:type="character" w:customStyle="1" w:styleId="WW8Num49z3">
    <w:name w:val="WW8Num49z3"/>
    <w:rPr>
      <w:rFonts w:cs="Arial"/>
      <w:b/>
      <w:bCs/>
      <w:spacing w:val="2"/>
      <w:sz w:val="20"/>
      <w:szCs w:val="20"/>
    </w:rPr>
  </w:style>
  <w:style w:type="character" w:customStyle="1" w:styleId="WW8Num50z0">
    <w:name w:val="WW8Num50z0"/>
    <w:rPr>
      <w:rFonts w:cs="Arial"/>
      <w:b/>
      <w:bCs/>
    </w:rPr>
  </w:style>
  <w:style w:type="character" w:customStyle="1" w:styleId="WW8Num51z0">
    <w:name w:val="WW8Num51z0"/>
  </w:style>
  <w:style w:type="character" w:customStyle="1" w:styleId="WW8Num51z1">
    <w:name w:val="WW8Num51z1"/>
    <w:rPr>
      <w:rFonts w:ascii="Arial" w:hAnsi="Arial" w:cs="Arial"/>
      <w:color w:val="auto"/>
    </w:rPr>
  </w:style>
  <w:style w:type="character" w:customStyle="1" w:styleId="WW8Num51z2">
    <w:name w:val="WW8Num51z2"/>
  </w:style>
  <w:style w:type="character" w:customStyle="1" w:styleId="WW8Num51z3">
    <w:name w:val="WW8Num51z3"/>
  </w:style>
  <w:style w:type="character" w:customStyle="1" w:styleId="WW8Num51z4">
    <w:name w:val="WW8Num51z4"/>
  </w:style>
  <w:style w:type="character" w:customStyle="1" w:styleId="WW8Num51z5">
    <w:name w:val="WW8Num51z5"/>
  </w:style>
  <w:style w:type="character" w:customStyle="1" w:styleId="WW8Num51z6">
    <w:name w:val="WW8Num51z6"/>
  </w:style>
  <w:style w:type="character" w:customStyle="1" w:styleId="WW8Num51z7">
    <w:name w:val="WW8Num51z7"/>
  </w:style>
  <w:style w:type="character" w:customStyle="1" w:styleId="WW8Num51z8">
    <w:name w:val="WW8Num51z8"/>
  </w:style>
  <w:style w:type="character" w:customStyle="1" w:styleId="WW8Num52z0">
    <w:name w:val="WW8Num52z0"/>
  </w:style>
  <w:style w:type="character" w:customStyle="1" w:styleId="WW8Num52z1">
    <w:name w:val="WW8Num52z1"/>
    <w:rPr>
      <w:rFonts w:ascii="Arial" w:hAnsi="Arial" w:cs="Arial"/>
      <w:b w:val="0"/>
      <w:bCs w:val="0"/>
      <w:i w:val="0"/>
      <w:color w:val="auto"/>
      <w:sz w:val="24"/>
      <w:szCs w:val="24"/>
      <w:lang w:val="pl-PL" w:eastAsia="pl-PL"/>
    </w:rPr>
  </w:style>
  <w:style w:type="character" w:customStyle="1" w:styleId="WW8Num52z2">
    <w:name w:val="WW8Num52z2"/>
  </w:style>
  <w:style w:type="character" w:customStyle="1" w:styleId="WW8Num52z3">
    <w:name w:val="WW8Num52z3"/>
  </w:style>
  <w:style w:type="character" w:customStyle="1" w:styleId="WW8Num52z4">
    <w:name w:val="WW8Num52z4"/>
  </w:style>
  <w:style w:type="character" w:customStyle="1" w:styleId="WW8Num52z5">
    <w:name w:val="WW8Num52z5"/>
  </w:style>
  <w:style w:type="character" w:customStyle="1" w:styleId="WW8Num52z6">
    <w:name w:val="WW8Num52z6"/>
  </w:style>
  <w:style w:type="character" w:customStyle="1" w:styleId="WW8Num52z7">
    <w:name w:val="WW8Num52z7"/>
  </w:style>
  <w:style w:type="character" w:customStyle="1" w:styleId="WW8Num52z8">
    <w:name w:val="WW8Num52z8"/>
  </w:style>
  <w:style w:type="character" w:customStyle="1" w:styleId="WW8Num53z0">
    <w:name w:val="WW8Num53z0"/>
    <w:rPr>
      <w:rFonts w:ascii="Arial" w:hAnsi="Arial" w:cs="Arial"/>
    </w:rPr>
  </w:style>
  <w:style w:type="character" w:customStyle="1" w:styleId="WW8Num53z1">
    <w:name w:val="WW8Num53z1"/>
  </w:style>
  <w:style w:type="character" w:customStyle="1" w:styleId="WW8Num53z2">
    <w:name w:val="WW8Num53z2"/>
  </w:style>
  <w:style w:type="character" w:customStyle="1" w:styleId="WW8Num53z3">
    <w:name w:val="WW8Num53z3"/>
  </w:style>
  <w:style w:type="character" w:customStyle="1" w:styleId="WW8Num53z4">
    <w:name w:val="WW8Num53z4"/>
  </w:style>
  <w:style w:type="character" w:customStyle="1" w:styleId="WW8Num53z5">
    <w:name w:val="WW8Num53z5"/>
  </w:style>
  <w:style w:type="character" w:customStyle="1" w:styleId="WW8Num53z6">
    <w:name w:val="WW8Num53z6"/>
  </w:style>
  <w:style w:type="character" w:customStyle="1" w:styleId="WW8Num53z7">
    <w:name w:val="WW8Num53z7"/>
  </w:style>
  <w:style w:type="character" w:customStyle="1" w:styleId="WW8Num53z8">
    <w:name w:val="WW8Num53z8"/>
  </w:style>
  <w:style w:type="character" w:customStyle="1" w:styleId="WW8Num54z0">
    <w:name w:val="WW8Num54z0"/>
    <w:rPr>
      <w:rFonts w:ascii="Arial" w:hAnsi="Arial" w:cs="Arial"/>
      <w:color w:val="C9211E"/>
    </w:rPr>
  </w:style>
  <w:style w:type="character" w:customStyle="1" w:styleId="WW8Num54z1">
    <w:name w:val="WW8Num54z1"/>
  </w:style>
  <w:style w:type="character" w:customStyle="1" w:styleId="WW8Num54z2">
    <w:name w:val="WW8Num54z2"/>
  </w:style>
  <w:style w:type="character" w:customStyle="1" w:styleId="WW8Num54z3">
    <w:name w:val="WW8Num54z3"/>
  </w:style>
  <w:style w:type="character" w:customStyle="1" w:styleId="WW8Num54z4">
    <w:name w:val="WW8Num54z4"/>
  </w:style>
  <w:style w:type="character" w:customStyle="1" w:styleId="WW8Num54z5">
    <w:name w:val="WW8Num54z5"/>
  </w:style>
  <w:style w:type="character" w:customStyle="1" w:styleId="WW8Num54z6">
    <w:name w:val="WW8Num54z6"/>
  </w:style>
  <w:style w:type="character" w:customStyle="1" w:styleId="WW8Num54z7">
    <w:name w:val="WW8Num54z7"/>
  </w:style>
  <w:style w:type="character" w:customStyle="1" w:styleId="WW8Num54z8">
    <w:name w:val="WW8Num54z8"/>
  </w:style>
  <w:style w:type="character" w:customStyle="1" w:styleId="WW8Num55z0">
    <w:name w:val="WW8Num55z0"/>
  </w:style>
  <w:style w:type="character" w:customStyle="1" w:styleId="WW8Num55z1">
    <w:name w:val="WW8Num55z1"/>
    <w:rPr>
      <w:rFonts w:ascii="Arial" w:hAnsi="Arial" w:cs="Arial"/>
      <w:b w:val="0"/>
      <w:bCs w:val="0"/>
      <w:sz w:val="24"/>
      <w:szCs w:val="24"/>
      <w:lang w:val="pl-PL" w:eastAsia="pl-PL"/>
    </w:rPr>
  </w:style>
  <w:style w:type="character" w:customStyle="1" w:styleId="WW8Num55z2">
    <w:name w:val="WW8Num55z2"/>
  </w:style>
  <w:style w:type="character" w:customStyle="1" w:styleId="WW8Num55z3">
    <w:name w:val="WW8Num55z3"/>
  </w:style>
  <w:style w:type="character" w:customStyle="1" w:styleId="WW8Num55z4">
    <w:name w:val="WW8Num55z4"/>
  </w:style>
  <w:style w:type="character" w:customStyle="1" w:styleId="WW8Num55z5">
    <w:name w:val="WW8Num55z5"/>
  </w:style>
  <w:style w:type="character" w:customStyle="1" w:styleId="WW8Num55z6">
    <w:name w:val="WW8Num55z6"/>
  </w:style>
  <w:style w:type="character" w:customStyle="1" w:styleId="WW8Num55z7">
    <w:name w:val="WW8Num55z7"/>
  </w:style>
  <w:style w:type="character" w:customStyle="1" w:styleId="WW8Num55z8">
    <w:name w:val="WW8Num55z8"/>
  </w:style>
  <w:style w:type="character" w:customStyle="1" w:styleId="WW8Num56z0">
    <w:name w:val="WW8Num56z0"/>
    <w:rPr>
      <w:rFonts w:ascii="Times New Roman" w:hAnsi="Times New Roman" w:cs="Times New Roman" w:hint="default"/>
      <w:color w:val="auto"/>
    </w:rPr>
  </w:style>
  <w:style w:type="character" w:customStyle="1" w:styleId="Domylnaczcionkaakapitu1">
    <w:name w:val="Domyślna czcionka akapitu1"/>
  </w:style>
  <w:style w:type="character" w:customStyle="1" w:styleId="Nagwek1Znak">
    <w:name w:val="Nagłówek 1 Znak"/>
    <w:rPr>
      <w:rFonts w:ascii="Calibri Light" w:hAnsi="Calibri Light" w:cs="Calibri Light"/>
      <w:b/>
      <w:bCs/>
      <w:color w:val="2F5496"/>
      <w:sz w:val="28"/>
      <w:szCs w:val="28"/>
      <w:lang w:eastAsia="zh-CN"/>
    </w:rPr>
  </w:style>
  <w:style w:type="character" w:customStyle="1" w:styleId="Nagwek4Znak">
    <w:name w:val="Nagłówek 4 Znak"/>
    <w:rPr>
      <w:rFonts w:ascii="Arial" w:eastAsia="Times New Roman" w:hAnsi="Arial" w:cs="Arial"/>
      <w:b/>
      <w:bCs/>
      <w:sz w:val="24"/>
      <w:szCs w:val="24"/>
      <w:u w:val="single"/>
      <w:lang w:eastAsia="zh-CN"/>
    </w:rPr>
  </w:style>
  <w:style w:type="character" w:customStyle="1" w:styleId="Nagwek6Znak">
    <w:name w:val="Nagłówek 6 Znak"/>
    <w:rPr>
      <w:rFonts w:ascii="Arial" w:eastAsia="Times New Roman" w:hAnsi="Arial" w:cs="Arial"/>
      <w:b/>
      <w:bCs/>
      <w:sz w:val="24"/>
      <w:szCs w:val="24"/>
      <w:u w:val="single"/>
      <w:lang w:eastAsia="zh-CN"/>
    </w:rPr>
  </w:style>
  <w:style w:type="character" w:customStyle="1" w:styleId="Domylnaczcionkaakapitu10">
    <w:name w:val="Domyślna czcionka akapitu1"/>
  </w:style>
  <w:style w:type="character" w:styleId="Hipercze">
    <w:name w:val="Hyperlink"/>
    <w:rPr>
      <w:color w:val="0000FF"/>
      <w:u w:val="single"/>
    </w:rPr>
  </w:style>
  <w:style w:type="character" w:customStyle="1" w:styleId="Numerstrony1">
    <w:name w:val="Numer strony1"/>
    <w:basedOn w:val="Domylnaczcionkaakapitu10"/>
  </w:style>
  <w:style w:type="character" w:customStyle="1" w:styleId="pojedynczapozycja">
    <w:name w:val="pojedyncza_pozycja"/>
  </w:style>
  <w:style w:type="character" w:customStyle="1" w:styleId="Domylnaczcionkaakapitu6">
    <w:name w:val="Domyślna czcionka akapitu6"/>
  </w:style>
  <w:style w:type="character" w:customStyle="1" w:styleId="StopkaZnak">
    <w:name w:val="Stopka Znak"/>
    <w:uiPriority w:val="99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TekstpodstawowywcityZnak">
    <w:name w:val="Tekst podstawowy wcięty Znak"/>
    <w:rPr>
      <w:rFonts w:ascii="Arial" w:hAnsi="Arial" w:cs="Arial"/>
      <w:sz w:val="20"/>
      <w:szCs w:val="20"/>
      <w:lang w:eastAsia="zh-CN"/>
    </w:rPr>
  </w:style>
  <w:style w:type="character" w:customStyle="1" w:styleId="NagwekZnak">
    <w:name w:val="Nagłówek Znak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TekstpodstawowyZnak">
    <w:name w:val="Tekst podstawowy Znak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link w:val="Tekstkomentarza"/>
    <w:rPr>
      <w:rFonts w:ascii="Times New Roman" w:hAnsi="Times New Roman" w:cs="Times New Roman"/>
      <w:sz w:val="20"/>
      <w:szCs w:val="20"/>
      <w:lang w:eastAsia="zh-CN"/>
    </w:rPr>
  </w:style>
  <w:style w:type="character" w:customStyle="1" w:styleId="TematkomentarzaZnak">
    <w:name w:val="Temat komentarza Znak"/>
    <w:rPr>
      <w:rFonts w:ascii="Times New Roman" w:hAnsi="Times New Roman" w:cs="Times New Roman"/>
      <w:b/>
      <w:bCs/>
      <w:sz w:val="20"/>
      <w:szCs w:val="20"/>
      <w:lang w:eastAsia="zh-CN"/>
    </w:rPr>
  </w:style>
  <w:style w:type="character" w:customStyle="1" w:styleId="TekstdymkaZnak">
    <w:name w:val="Tekst dymka Znak"/>
    <w:rPr>
      <w:rFonts w:ascii="Segoe UI" w:hAnsi="Segoe UI" w:cs="Segoe UI"/>
      <w:sz w:val="18"/>
      <w:szCs w:val="18"/>
      <w:lang w:eastAsia="zh-CN"/>
    </w:rPr>
  </w:style>
  <w:style w:type="character" w:customStyle="1" w:styleId="Pogrubienie1">
    <w:name w:val="Pogrubienie1"/>
    <w:rPr>
      <w:b/>
      <w:bCs/>
    </w:rPr>
  </w:style>
  <w:style w:type="character" w:customStyle="1" w:styleId="AkapitzlistZnak">
    <w:name w:val="Akapit z listą Znak"/>
    <w:aliases w:val="Numerowanie Znak,Akapit z listą BS Znak,List Paragraph Znak,Normal Znak,Akapit z listą3 Znak,Akapit z listą31 Znak,Wypunktowanie Znak,Normal2 Znak,CW_Lista Znak,L1 Znak,Colorful List Accent 1 Znak,Akapit z listą4 Znak"/>
    <w:uiPriority w:val="34"/>
    <w:qFormat/>
    <w:rPr>
      <w:rFonts w:ascii="Calibri" w:hAnsi="Calibri" w:cs="Calibri"/>
      <w:sz w:val="24"/>
      <w:szCs w:val="24"/>
      <w:lang w:val="pl-PL" w:eastAsia="ar-SA" w:bidi="ar-SA"/>
    </w:rPr>
  </w:style>
  <w:style w:type="character" w:customStyle="1" w:styleId="ListLabel1">
    <w:name w:val="ListLabel 1"/>
    <w:rPr>
      <w:rFonts w:cs="Arial"/>
      <w:b/>
      <w:bCs/>
    </w:rPr>
  </w:style>
  <w:style w:type="character" w:customStyle="1" w:styleId="ListLabel2">
    <w:name w:val="ListLabel 2"/>
    <w:rPr>
      <w:rFonts w:cs="Arial"/>
    </w:rPr>
  </w:style>
  <w:style w:type="character" w:customStyle="1" w:styleId="ListLabel3">
    <w:name w:val="ListLabel 3"/>
    <w:rPr>
      <w:rFonts w:cs="Arial"/>
    </w:rPr>
  </w:style>
  <w:style w:type="character" w:customStyle="1" w:styleId="ListLabel4">
    <w:name w:val="ListLabel 4"/>
    <w:rPr>
      <w:rFonts w:cs="Arial"/>
    </w:rPr>
  </w:style>
  <w:style w:type="character" w:customStyle="1" w:styleId="ListLabel5">
    <w:name w:val="ListLabel 5"/>
    <w:rPr>
      <w:rFonts w:cs="Arial"/>
    </w:rPr>
  </w:style>
  <w:style w:type="character" w:customStyle="1" w:styleId="ListLabel6">
    <w:name w:val="ListLabel 6"/>
    <w:rPr>
      <w:rFonts w:cs="Arial"/>
    </w:rPr>
  </w:style>
  <w:style w:type="character" w:customStyle="1" w:styleId="ListLabel7">
    <w:name w:val="ListLabel 7"/>
    <w:rPr>
      <w:rFonts w:cs="Arial"/>
    </w:rPr>
  </w:style>
  <w:style w:type="character" w:customStyle="1" w:styleId="ListLabel8">
    <w:name w:val="ListLabel 8"/>
    <w:rPr>
      <w:rFonts w:cs="Arial"/>
    </w:rPr>
  </w:style>
  <w:style w:type="character" w:customStyle="1" w:styleId="ListLabel9">
    <w:name w:val="ListLabel 9"/>
    <w:rPr>
      <w:rFonts w:cs="Arial"/>
    </w:rPr>
  </w:style>
  <w:style w:type="character" w:customStyle="1" w:styleId="ListLabel10">
    <w:name w:val="ListLabel 10"/>
    <w:rPr>
      <w:rFonts w:cs="Arial"/>
    </w:rPr>
  </w:style>
  <w:style w:type="character" w:customStyle="1" w:styleId="ListLabel11">
    <w:name w:val="ListLabel 11"/>
    <w:rPr>
      <w:rFonts w:cs="Arial"/>
    </w:rPr>
  </w:style>
  <w:style w:type="character" w:customStyle="1" w:styleId="ListLabel12">
    <w:name w:val="ListLabel 12"/>
    <w:rPr>
      <w:rFonts w:cs="Symbol"/>
    </w:rPr>
  </w:style>
  <w:style w:type="character" w:customStyle="1" w:styleId="ListLabel13">
    <w:name w:val="ListLabel 13"/>
    <w:rPr>
      <w:rFonts w:cs="Arial"/>
    </w:rPr>
  </w:style>
  <w:style w:type="character" w:customStyle="1" w:styleId="ListLabel14">
    <w:name w:val="ListLabel 14"/>
    <w:rPr>
      <w:rFonts w:cs="Arial"/>
    </w:rPr>
  </w:style>
  <w:style w:type="character" w:customStyle="1" w:styleId="ListLabel15">
    <w:name w:val="ListLabel 15"/>
    <w:rPr>
      <w:rFonts w:cs="Arial"/>
    </w:rPr>
  </w:style>
  <w:style w:type="character" w:customStyle="1" w:styleId="ListLabel16">
    <w:name w:val="ListLabel 16"/>
    <w:rPr>
      <w:rFonts w:cs="Arial"/>
    </w:rPr>
  </w:style>
  <w:style w:type="character" w:customStyle="1" w:styleId="ListLabel17">
    <w:name w:val="ListLabel 17"/>
    <w:rPr>
      <w:rFonts w:cs="Arial"/>
    </w:rPr>
  </w:style>
  <w:style w:type="character" w:customStyle="1" w:styleId="ListLabel18">
    <w:name w:val="ListLabel 18"/>
    <w:rPr>
      <w:rFonts w:cs="Arial"/>
    </w:rPr>
  </w:style>
  <w:style w:type="character" w:customStyle="1" w:styleId="ListLabel19">
    <w:name w:val="ListLabel 19"/>
    <w:rPr>
      <w:rFonts w:cs="Arial"/>
    </w:rPr>
  </w:style>
  <w:style w:type="character" w:customStyle="1" w:styleId="ListLabel20">
    <w:name w:val="ListLabel 20"/>
    <w:rPr>
      <w:rFonts w:cs="Arial"/>
    </w:rPr>
  </w:style>
  <w:style w:type="character" w:customStyle="1" w:styleId="ListLabel21">
    <w:name w:val="ListLabel 21"/>
    <w:rPr>
      <w:rFonts w:cs="Arial"/>
    </w:rPr>
  </w:style>
  <w:style w:type="character" w:customStyle="1" w:styleId="ListLabel22">
    <w:name w:val="ListLabel 22"/>
    <w:rPr>
      <w:rFonts w:cs="Arial"/>
      <w:b/>
      <w:bCs/>
    </w:rPr>
  </w:style>
  <w:style w:type="character" w:customStyle="1" w:styleId="ListLabel23">
    <w:name w:val="ListLabel 23"/>
    <w:rPr>
      <w:rFonts w:cs="Arial"/>
      <w:b w:val="0"/>
      <w:bCs w:val="0"/>
      <w:spacing w:val="-2"/>
    </w:rPr>
  </w:style>
  <w:style w:type="character" w:customStyle="1" w:styleId="ListLabel24">
    <w:name w:val="ListLabel 24"/>
    <w:rPr>
      <w:rFonts w:cs="Arial"/>
      <w:b/>
      <w:bCs/>
    </w:rPr>
  </w:style>
  <w:style w:type="character" w:customStyle="1" w:styleId="ListLabel25">
    <w:name w:val="ListLabel 25"/>
    <w:rPr>
      <w:rFonts w:cs="Arial"/>
      <w:b/>
      <w:bCs/>
    </w:rPr>
  </w:style>
  <w:style w:type="character" w:customStyle="1" w:styleId="ListLabel26">
    <w:name w:val="ListLabel 26"/>
    <w:rPr>
      <w:rFonts w:cs="Arial"/>
      <w:b/>
      <w:bCs/>
    </w:rPr>
  </w:style>
  <w:style w:type="character" w:customStyle="1" w:styleId="ListLabel27">
    <w:name w:val="ListLabel 27"/>
    <w:rPr>
      <w:rFonts w:cs="Arial"/>
      <w:b/>
      <w:bCs/>
    </w:rPr>
  </w:style>
  <w:style w:type="character" w:customStyle="1" w:styleId="ListLabel28">
    <w:name w:val="ListLabel 28"/>
    <w:rPr>
      <w:rFonts w:cs="Arial"/>
      <w:b/>
      <w:bCs/>
    </w:rPr>
  </w:style>
  <w:style w:type="character" w:customStyle="1" w:styleId="ListLabel29">
    <w:name w:val="ListLabel 29"/>
    <w:rPr>
      <w:rFonts w:cs="Arial"/>
      <w:b/>
      <w:bCs/>
    </w:rPr>
  </w:style>
  <w:style w:type="character" w:customStyle="1" w:styleId="ListLabel30">
    <w:name w:val="ListLabel 30"/>
    <w:rPr>
      <w:rFonts w:cs="Arial"/>
      <w:b/>
      <w:bCs/>
    </w:rPr>
  </w:style>
  <w:style w:type="character" w:customStyle="1" w:styleId="ListLabel31">
    <w:name w:val="ListLabel 31"/>
    <w:rPr>
      <w:rFonts w:cs="Arial"/>
      <w:b/>
      <w:bCs/>
      <w:spacing w:val="2"/>
      <w:sz w:val="24"/>
      <w:szCs w:val="24"/>
    </w:rPr>
  </w:style>
  <w:style w:type="character" w:customStyle="1" w:styleId="ListLabel32">
    <w:name w:val="ListLabel 32"/>
    <w:rPr>
      <w:rFonts w:cs="Arial"/>
      <w:b w:val="0"/>
      <w:bCs w:val="0"/>
      <w:strike w:val="0"/>
      <w:dstrike w:val="0"/>
      <w:color w:val="auto"/>
      <w:spacing w:val="2"/>
      <w:sz w:val="24"/>
      <w:szCs w:val="24"/>
    </w:rPr>
  </w:style>
  <w:style w:type="character" w:customStyle="1" w:styleId="ListLabel33">
    <w:name w:val="ListLabel 33"/>
    <w:rPr>
      <w:rFonts w:cs="Arial"/>
      <w:b w:val="0"/>
      <w:bCs w:val="0"/>
      <w:spacing w:val="2"/>
      <w:sz w:val="22"/>
      <w:szCs w:val="22"/>
    </w:rPr>
  </w:style>
  <w:style w:type="character" w:customStyle="1" w:styleId="ListLabel34">
    <w:name w:val="ListLabel 34"/>
    <w:rPr>
      <w:rFonts w:cs="Arial"/>
      <w:b/>
      <w:bCs/>
      <w:spacing w:val="2"/>
      <w:sz w:val="20"/>
      <w:szCs w:val="20"/>
    </w:rPr>
  </w:style>
  <w:style w:type="character" w:customStyle="1" w:styleId="ListLabel35">
    <w:name w:val="ListLabel 35"/>
    <w:rPr>
      <w:rFonts w:cs="Arial"/>
      <w:b/>
      <w:bCs/>
      <w:spacing w:val="2"/>
      <w:sz w:val="20"/>
      <w:szCs w:val="20"/>
    </w:rPr>
  </w:style>
  <w:style w:type="character" w:customStyle="1" w:styleId="ListLabel36">
    <w:name w:val="ListLabel 36"/>
    <w:rPr>
      <w:rFonts w:cs="Arial"/>
      <w:b/>
      <w:bCs/>
      <w:spacing w:val="2"/>
      <w:sz w:val="20"/>
      <w:szCs w:val="20"/>
    </w:rPr>
  </w:style>
  <w:style w:type="character" w:customStyle="1" w:styleId="ListLabel37">
    <w:name w:val="ListLabel 37"/>
    <w:rPr>
      <w:rFonts w:cs="Arial"/>
      <w:b/>
      <w:bCs/>
      <w:spacing w:val="2"/>
      <w:sz w:val="20"/>
      <w:szCs w:val="20"/>
    </w:rPr>
  </w:style>
  <w:style w:type="character" w:customStyle="1" w:styleId="ListLabel38">
    <w:name w:val="ListLabel 38"/>
    <w:rPr>
      <w:rFonts w:cs="Arial"/>
      <w:b/>
      <w:bCs/>
      <w:spacing w:val="2"/>
      <w:sz w:val="20"/>
      <w:szCs w:val="20"/>
    </w:rPr>
  </w:style>
  <w:style w:type="character" w:customStyle="1" w:styleId="ListLabel39">
    <w:name w:val="ListLabel 39"/>
    <w:rPr>
      <w:rFonts w:cs="Arial"/>
      <w:b/>
      <w:bCs/>
      <w:spacing w:val="2"/>
      <w:sz w:val="20"/>
      <w:szCs w:val="20"/>
    </w:rPr>
  </w:style>
  <w:style w:type="character" w:customStyle="1" w:styleId="ListLabel40">
    <w:name w:val="ListLabel 40"/>
    <w:rPr>
      <w:rFonts w:cs="Arial"/>
      <w:strike w:val="0"/>
      <w:dstrike w:val="0"/>
      <w:color w:val="000000"/>
      <w:position w:val="0"/>
      <w:sz w:val="24"/>
      <w:szCs w:val="24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ListLabel41">
    <w:name w:val="ListLabel 41"/>
    <w:rPr>
      <w:rFonts w:cs="Arial"/>
      <w:b/>
      <w:bCs/>
    </w:rPr>
  </w:style>
  <w:style w:type="character" w:customStyle="1" w:styleId="ListLabel42">
    <w:name w:val="ListLabel 42"/>
    <w:rPr>
      <w:rFonts w:cs="Arial"/>
      <w:spacing w:val="2"/>
    </w:rPr>
  </w:style>
  <w:style w:type="character" w:customStyle="1" w:styleId="ListLabel43">
    <w:name w:val="ListLabel 43"/>
    <w:rPr>
      <w:rFonts w:cs="Arial"/>
      <w:b/>
      <w:bCs/>
      <w:i w:val="0"/>
      <w:iCs w:val="0"/>
      <w:color w:val="auto"/>
      <w:sz w:val="24"/>
      <w:szCs w:val="24"/>
    </w:rPr>
  </w:style>
  <w:style w:type="character" w:customStyle="1" w:styleId="ListLabel44">
    <w:name w:val="ListLabel 44"/>
    <w:rPr>
      <w:rFonts w:cs="Arial"/>
      <w:strike w:val="0"/>
      <w:dstrike w:val="0"/>
      <w:color w:val="000000"/>
      <w:position w:val="0"/>
      <w:sz w:val="24"/>
      <w:szCs w:val="24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ListLabel45">
    <w:name w:val="ListLabel 45"/>
    <w:rPr>
      <w:rFonts w:cs="Arial"/>
      <w:b w:val="0"/>
      <w:bCs w:val="0"/>
    </w:rPr>
  </w:style>
  <w:style w:type="character" w:customStyle="1" w:styleId="ListLabel46">
    <w:name w:val="ListLabel 46"/>
    <w:rPr>
      <w:rFonts w:cs="Arial"/>
      <w:b/>
      <w:bCs/>
    </w:rPr>
  </w:style>
  <w:style w:type="character" w:customStyle="1" w:styleId="ListLabel47">
    <w:name w:val="ListLabel 47"/>
    <w:rPr>
      <w:rFonts w:cs="Arial"/>
    </w:rPr>
  </w:style>
  <w:style w:type="character" w:customStyle="1" w:styleId="ListLabel48">
    <w:name w:val="ListLabel 48"/>
    <w:rPr>
      <w:rFonts w:eastAsia="Times New Roman"/>
    </w:rPr>
  </w:style>
  <w:style w:type="character" w:customStyle="1" w:styleId="ListLabel49">
    <w:name w:val="ListLabel 49"/>
    <w:rPr>
      <w:rFonts w:cs="Arial"/>
      <w:b/>
    </w:rPr>
  </w:style>
  <w:style w:type="character" w:customStyle="1" w:styleId="ListLabel50">
    <w:name w:val="ListLabel 50"/>
    <w:rPr>
      <w:rFonts w:cs="Arial"/>
    </w:rPr>
  </w:style>
  <w:style w:type="character" w:customStyle="1" w:styleId="ListLabel51">
    <w:name w:val="ListLabel 51"/>
    <w:rPr>
      <w:rFonts w:cs="Arial"/>
    </w:rPr>
  </w:style>
  <w:style w:type="character" w:customStyle="1" w:styleId="ListLabel52">
    <w:name w:val="ListLabel 52"/>
    <w:rPr>
      <w:rFonts w:cs="Arial"/>
    </w:rPr>
  </w:style>
  <w:style w:type="character" w:customStyle="1" w:styleId="ListLabel53">
    <w:name w:val="ListLabel 53"/>
    <w:rPr>
      <w:rFonts w:cs="Arial"/>
    </w:rPr>
  </w:style>
  <w:style w:type="character" w:customStyle="1" w:styleId="ListLabel54">
    <w:name w:val="ListLabel 54"/>
    <w:rPr>
      <w:rFonts w:cs="Arial"/>
    </w:rPr>
  </w:style>
  <w:style w:type="character" w:customStyle="1" w:styleId="ListLabel55">
    <w:name w:val="ListLabel 55"/>
    <w:rPr>
      <w:rFonts w:cs="Arial"/>
    </w:rPr>
  </w:style>
  <w:style w:type="character" w:customStyle="1" w:styleId="ListLabel56">
    <w:name w:val="ListLabel 56"/>
    <w:rPr>
      <w:rFonts w:cs="Arial"/>
    </w:rPr>
  </w:style>
  <w:style w:type="character" w:customStyle="1" w:styleId="ListLabel57">
    <w:name w:val="ListLabel 57"/>
    <w:rPr>
      <w:rFonts w:cs="Arial"/>
    </w:rPr>
  </w:style>
  <w:style w:type="character" w:customStyle="1" w:styleId="ListLabel58">
    <w:name w:val="ListLabel 58"/>
    <w:rPr>
      <w:rFonts w:cs="Arial"/>
      <w:b w:val="0"/>
      <w:bCs w:val="0"/>
      <w:sz w:val="24"/>
      <w:szCs w:val="24"/>
    </w:rPr>
  </w:style>
  <w:style w:type="character" w:customStyle="1" w:styleId="ListLabel59">
    <w:name w:val="ListLabel 59"/>
    <w:rPr>
      <w:rFonts w:cs="Arial"/>
      <w:sz w:val="24"/>
      <w:szCs w:val="24"/>
    </w:rPr>
  </w:style>
  <w:style w:type="character" w:customStyle="1" w:styleId="ListLabel60">
    <w:name w:val="ListLabel 60"/>
    <w:rPr>
      <w:rFonts w:cs="Arial"/>
    </w:rPr>
  </w:style>
  <w:style w:type="character" w:customStyle="1" w:styleId="ListLabel61">
    <w:name w:val="ListLabel 61"/>
    <w:rPr>
      <w:rFonts w:cs="Arial"/>
      <w:b/>
      <w:bCs/>
    </w:rPr>
  </w:style>
  <w:style w:type="character" w:customStyle="1" w:styleId="ListLabel62">
    <w:name w:val="ListLabel 62"/>
    <w:rPr>
      <w:rFonts w:cs="Arial"/>
      <w:b w:val="0"/>
      <w:bCs/>
    </w:rPr>
  </w:style>
  <w:style w:type="character" w:customStyle="1" w:styleId="ListLabel63">
    <w:name w:val="ListLabel 63"/>
    <w:rPr>
      <w:rFonts w:cs="Arial"/>
      <w:b/>
      <w:bCs/>
    </w:rPr>
  </w:style>
  <w:style w:type="character" w:customStyle="1" w:styleId="ListLabel64">
    <w:name w:val="ListLabel 64"/>
    <w:rPr>
      <w:rFonts w:cs="Arial"/>
      <w:b/>
      <w:bCs/>
    </w:rPr>
  </w:style>
  <w:style w:type="character" w:customStyle="1" w:styleId="ListLabel65">
    <w:name w:val="ListLabel 65"/>
    <w:rPr>
      <w:rFonts w:cs="Arial"/>
      <w:b/>
      <w:bCs/>
    </w:rPr>
  </w:style>
  <w:style w:type="character" w:customStyle="1" w:styleId="ListLabel66">
    <w:name w:val="ListLabel 66"/>
    <w:rPr>
      <w:rFonts w:cs="Arial"/>
      <w:b/>
      <w:bCs/>
    </w:rPr>
  </w:style>
  <w:style w:type="character" w:customStyle="1" w:styleId="ListLabel67">
    <w:name w:val="ListLabel 67"/>
    <w:rPr>
      <w:rFonts w:cs="Arial"/>
      <w:b/>
      <w:bCs/>
    </w:rPr>
  </w:style>
  <w:style w:type="character" w:customStyle="1" w:styleId="ListLabel68">
    <w:name w:val="ListLabel 68"/>
    <w:rPr>
      <w:rFonts w:cs="Arial"/>
      <w:b/>
      <w:bCs/>
    </w:rPr>
  </w:style>
  <w:style w:type="character" w:customStyle="1" w:styleId="ListLabel69">
    <w:name w:val="ListLabel 69"/>
    <w:rPr>
      <w:rFonts w:cs="Arial"/>
      <w:b/>
      <w:bCs/>
    </w:rPr>
  </w:style>
  <w:style w:type="character" w:customStyle="1" w:styleId="ListLabel70">
    <w:name w:val="ListLabel 70"/>
    <w:rPr>
      <w:rFonts w:cs="Symbol"/>
    </w:rPr>
  </w:style>
  <w:style w:type="character" w:customStyle="1" w:styleId="ListLabel71">
    <w:name w:val="ListLabel 71"/>
    <w:rPr>
      <w:rFonts w:cs="Arial"/>
      <w:spacing w:val="2"/>
    </w:rPr>
  </w:style>
  <w:style w:type="character" w:customStyle="1" w:styleId="ListLabel72">
    <w:name w:val="ListLabel 72"/>
    <w:rPr>
      <w:b/>
      <w:bCs/>
      <w:i w:val="0"/>
      <w:iCs w:val="0"/>
    </w:rPr>
  </w:style>
  <w:style w:type="character" w:customStyle="1" w:styleId="ListLabel73">
    <w:name w:val="ListLabel 73"/>
    <w:rPr>
      <w:rFonts w:cs="Arial"/>
      <w:b/>
      <w:bCs/>
      <w:color w:val="auto"/>
    </w:rPr>
  </w:style>
  <w:style w:type="character" w:customStyle="1" w:styleId="ListLabel74">
    <w:name w:val="ListLabel 74"/>
    <w:rPr>
      <w:rFonts w:cs="Arial"/>
      <w:b w:val="0"/>
      <w:bCs/>
      <w:color w:val="auto"/>
    </w:rPr>
  </w:style>
  <w:style w:type="character" w:customStyle="1" w:styleId="ListLabel75">
    <w:name w:val="ListLabel 75"/>
    <w:rPr>
      <w:rFonts w:cs="Arial"/>
      <w:b/>
      <w:bCs/>
      <w:color w:val="auto"/>
    </w:rPr>
  </w:style>
  <w:style w:type="character" w:customStyle="1" w:styleId="ListLabel76">
    <w:name w:val="ListLabel 76"/>
    <w:rPr>
      <w:rFonts w:cs="Arial"/>
      <w:b/>
      <w:bCs/>
      <w:color w:val="auto"/>
    </w:rPr>
  </w:style>
  <w:style w:type="character" w:customStyle="1" w:styleId="ListLabel77">
    <w:name w:val="ListLabel 77"/>
    <w:rPr>
      <w:rFonts w:cs="Arial"/>
      <w:b/>
      <w:bCs/>
      <w:color w:val="auto"/>
    </w:rPr>
  </w:style>
  <w:style w:type="character" w:customStyle="1" w:styleId="ListLabel78">
    <w:name w:val="ListLabel 78"/>
    <w:rPr>
      <w:rFonts w:cs="Arial"/>
      <w:b/>
      <w:bCs/>
      <w:color w:val="auto"/>
    </w:rPr>
  </w:style>
  <w:style w:type="character" w:customStyle="1" w:styleId="ListLabel79">
    <w:name w:val="ListLabel 79"/>
    <w:rPr>
      <w:rFonts w:cs="Arial"/>
      <w:b/>
      <w:bCs/>
      <w:color w:val="auto"/>
    </w:rPr>
  </w:style>
  <w:style w:type="character" w:customStyle="1" w:styleId="ListLabel80">
    <w:name w:val="ListLabel 80"/>
    <w:rPr>
      <w:rFonts w:cs="Arial"/>
      <w:b/>
      <w:bCs/>
      <w:color w:val="auto"/>
    </w:rPr>
  </w:style>
  <w:style w:type="character" w:customStyle="1" w:styleId="ListLabel81">
    <w:name w:val="ListLabel 81"/>
    <w:rPr>
      <w:rFonts w:cs="Arial"/>
      <w:b/>
      <w:bCs/>
      <w:color w:val="auto"/>
    </w:rPr>
  </w:style>
  <w:style w:type="character" w:customStyle="1" w:styleId="ListLabel82">
    <w:name w:val="ListLabel 82"/>
    <w:rPr>
      <w:rFonts w:cs="Arial"/>
      <w:b w:val="0"/>
      <w:bCs w:val="0"/>
      <w:i w:val="0"/>
      <w:iCs w:val="0"/>
      <w:strike w:val="0"/>
      <w:dstrike w:val="0"/>
      <w:color w:val="000000"/>
      <w:position w:val="0"/>
      <w:sz w:val="20"/>
      <w:szCs w:val="20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ListLabel83">
    <w:name w:val="ListLabel 83"/>
    <w:rPr>
      <w:rFonts w:cs="Arial"/>
      <w:b w:val="0"/>
      <w:bCs w:val="0"/>
      <w:i w:val="0"/>
      <w:iCs w:val="0"/>
      <w:strike w:val="0"/>
      <w:dstrike w:val="0"/>
      <w:color w:val="auto"/>
    </w:rPr>
  </w:style>
  <w:style w:type="character" w:customStyle="1" w:styleId="ListLabel84">
    <w:name w:val="ListLabel 84"/>
    <w:rPr>
      <w:rFonts w:cs="Symbol"/>
    </w:rPr>
  </w:style>
  <w:style w:type="character" w:customStyle="1" w:styleId="ListLabel85">
    <w:name w:val="ListLabel 85"/>
    <w:rPr>
      <w:rFonts w:cs="Arial"/>
      <w:b w:val="0"/>
      <w:bCs w:val="0"/>
      <w:i w:val="0"/>
      <w:iCs w:val="0"/>
    </w:rPr>
  </w:style>
  <w:style w:type="character" w:customStyle="1" w:styleId="ListLabel86">
    <w:name w:val="ListLabel 86"/>
    <w:rPr>
      <w:rFonts w:cs="Arial"/>
      <w:b/>
      <w:bCs/>
    </w:rPr>
  </w:style>
  <w:style w:type="character" w:customStyle="1" w:styleId="ListLabel87">
    <w:name w:val="ListLabel 87"/>
    <w:rPr>
      <w:rFonts w:cs="Arial"/>
      <w:b/>
      <w:bCs/>
    </w:rPr>
  </w:style>
  <w:style w:type="character" w:customStyle="1" w:styleId="ListLabel88">
    <w:name w:val="ListLabel 88"/>
    <w:rPr>
      <w:rFonts w:cs="Arial"/>
      <w:b/>
      <w:bCs/>
    </w:rPr>
  </w:style>
  <w:style w:type="character" w:customStyle="1" w:styleId="ListLabel89">
    <w:name w:val="ListLabel 89"/>
    <w:rPr>
      <w:rFonts w:cs="Arial"/>
      <w:b/>
      <w:bCs/>
    </w:rPr>
  </w:style>
  <w:style w:type="character" w:customStyle="1" w:styleId="ListLabel90">
    <w:name w:val="ListLabel 90"/>
    <w:rPr>
      <w:rFonts w:cs="Arial"/>
      <w:b/>
      <w:bCs/>
    </w:rPr>
  </w:style>
  <w:style w:type="character" w:customStyle="1" w:styleId="ListLabel91">
    <w:name w:val="ListLabel 91"/>
    <w:rPr>
      <w:rFonts w:cs="Arial"/>
      <w:b/>
      <w:bCs/>
    </w:rPr>
  </w:style>
  <w:style w:type="character" w:customStyle="1" w:styleId="ListLabel92">
    <w:name w:val="ListLabel 92"/>
    <w:rPr>
      <w:rFonts w:cs="Arial"/>
      <w:b/>
      <w:bCs/>
    </w:rPr>
  </w:style>
  <w:style w:type="character" w:customStyle="1" w:styleId="ListLabel93">
    <w:name w:val="ListLabel 93"/>
    <w:rPr>
      <w:rFonts w:cs="Arial"/>
      <w:b/>
      <w:bCs/>
    </w:rPr>
  </w:style>
  <w:style w:type="character" w:customStyle="1" w:styleId="ListLabel94">
    <w:name w:val="ListLabel 94"/>
    <w:rPr>
      <w:rFonts w:cs="Arial"/>
      <w:b/>
      <w:bCs/>
    </w:rPr>
  </w:style>
  <w:style w:type="character" w:customStyle="1" w:styleId="ListLabel95">
    <w:name w:val="ListLabel 95"/>
    <w:rPr>
      <w:b w:val="0"/>
      <w:bCs w:val="0"/>
    </w:rPr>
  </w:style>
  <w:style w:type="character" w:customStyle="1" w:styleId="ListLabel96">
    <w:name w:val="ListLabel 96"/>
    <w:rPr>
      <w:rFonts w:cs="Arial"/>
    </w:rPr>
  </w:style>
  <w:style w:type="character" w:customStyle="1" w:styleId="ListLabel97">
    <w:name w:val="ListLabel 97"/>
    <w:rPr>
      <w:color w:val="000000"/>
    </w:rPr>
  </w:style>
  <w:style w:type="character" w:customStyle="1" w:styleId="ListLabel98">
    <w:name w:val="ListLabel 98"/>
    <w:rPr>
      <w:b w:val="0"/>
      <w:bCs w:val="0"/>
      <w:i w:val="0"/>
      <w:iCs w:val="0"/>
      <w:color w:val="000000"/>
    </w:rPr>
  </w:style>
  <w:style w:type="character" w:customStyle="1" w:styleId="ListLabel99">
    <w:name w:val="ListLabel 99"/>
    <w:rPr>
      <w:color w:val="000000"/>
    </w:rPr>
  </w:style>
  <w:style w:type="character" w:customStyle="1" w:styleId="ListLabel100">
    <w:name w:val="ListLabel 100"/>
    <w:rPr>
      <w:color w:val="000000"/>
    </w:rPr>
  </w:style>
  <w:style w:type="character" w:customStyle="1" w:styleId="ListLabel101">
    <w:name w:val="ListLabel 101"/>
    <w:rPr>
      <w:color w:val="000000"/>
    </w:rPr>
  </w:style>
  <w:style w:type="character" w:customStyle="1" w:styleId="ListLabel102">
    <w:name w:val="ListLabel 102"/>
    <w:rPr>
      <w:color w:val="000000"/>
    </w:rPr>
  </w:style>
  <w:style w:type="character" w:customStyle="1" w:styleId="ListLabel103">
    <w:name w:val="ListLabel 103"/>
    <w:rPr>
      <w:color w:val="000000"/>
    </w:rPr>
  </w:style>
  <w:style w:type="character" w:customStyle="1" w:styleId="ListLabel104">
    <w:name w:val="ListLabel 104"/>
    <w:rPr>
      <w:color w:val="000000"/>
    </w:rPr>
  </w:style>
  <w:style w:type="character" w:customStyle="1" w:styleId="ListLabel105">
    <w:name w:val="ListLabel 105"/>
    <w:rPr>
      <w:color w:val="000000"/>
    </w:rPr>
  </w:style>
  <w:style w:type="character" w:customStyle="1" w:styleId="ListLabel106">
    <w:name w:val="ListLabel 106"/>
    <w:rPr>
      <w:rFonts w:cs="Arial"/>
      <w:b w:val="0"/>
      <w:bCs/>
      <w:i w:val="0"/>
      <w:iCs w:val="0"/>
      <w:color w:val="auto"/>
      <w:sz w:val="24"/>
      <w:szCs w:val="24"/>
    </w:rPr>
  </w:style>
  <w:style w:type="character" w:customStyle="1" w:styleId="ListLabel107">
    <w:name w:val="ListLabel 107"/>
    <w:rPr>
      <w:rFonts w:cs="Arial"/>
      <w:strike w:val="0"/>
      <w:dstrike w:val="0"/>
      <w:color w:val="000000"/>
      <w:position w:val="0"/>
      <w:sz w:val="24"/>
      <w:szCs w:val="24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ListLabel108">
    <w:name w:val="ListLabel 108"/>
    <w:rPr>
      <w:rFonts w:cs="Arial"/>
      <w:b w:val="0"/>
      <w:bCs w:val="0"/>
    </w:rPr>
  </w:style>
  <w:style w:type="character" w:customStyle="1" w:styleId="ListLabel109">
    <w:name w:val="ListLabel 109"/>
    <w:rPr>
      <w:rFonts w:cs="Arial"/>
      <w:spacing w:val="2"/>
    </w:rPr>
  </w:style>
  <w:style w:type="character" w:customStyle="1" w:styleId="ListLabel110">
    <w:name w:val="ListLabel 110"/>
    <w:rPr>
      <w:rFonts w:cs="Arial"/>
      <w:spacing w:val="2"/>
    </w:rPr>
  </w:style>
  <w:style w:type="character" w:customStyle="1" w:styleId="ListLabel111">
    <w:name w:val="ListLabel 111"/>
    <w:rPr>
      <w:rFonts w:cs="Arial"/>
      <w:spacing w:val="2"/>
    </w:rPr>
  </w:style>
  <w:style w:type="character" w:customStyle="1" w:styleId="ListLabel112">
    <w:name w:val="ListLabel 112"/>
    <w:rPr>
      <w:rFonts w:cs="Arial"/>
      <w:spacing w:val="2"/>
    </w:rPr>
  </w:style>
  <w:style w:type="character" w:customStyle="1" w:styleId="ListLabel113">
    <w:name w:val="ListLabel 113"/>
    <w:rPr>
      <w:rFonts w:cs="Arial"/>
      <w:spacing w:val="2"/>
    </w:rPr>
  </w:style>
  <w:style w:type="character" w:customStyle="1" w:styleId="ListLabel114">
    <w:name w:val="ListLabel 114"/>
    <w:rPr>
      <w:rFonts w:cs="Arial"/>
      <w:spacing w:val="2"/>
    </w:rPr>
  </w:style>
  <w:style w:type="character" w:customStyle="1" w:styleId="ListLabel115">
    <w:name w:val="ListLabel 115"/>
    <w:rPr>
      <w:rFonts w:cs="Arial"/>
      <w:spacing w:val="2"/>
    </w:rPr>
  </w:style>
  <w:style w:type="character" w:customStyle="1" w:styleId="ListLabel116">
    <w:name w:val="ListLabel 116"/>
    <w:rPr>
      <w:rFonts w:cs="Arial"/>
      <w:spacing w:val="2"/>
    </w:rPr>
  </w:style>
  <w:style w:type="character" w:customStyle="1" w:styleId="ListLabel117">
    <w:name w:val="ListLabel 117"/>
    <w:rPr>
      <w:rFonts w:cs="Arial"/>
      <w:spacing w:val="2"/>
    </w:rPr>
  </w:style>
  <w:style w:type="character" w:customStyle="1" w:styleId="ListLabel118">
    <w:name w:val="ListLabel 118"/>
    <w:rPr>
      <w:sz w:val="24"/>
      <w:szCs w:val="24"/>
    </w:rPr>
  </w:style>
  <w:style w:type="character" w:customStyle="1" w:styleId="ListLabel119">
    <w:name w:val="ListLabel 119"/>
    <w:rPr>
      <w:sz w:val="24"/>
      <w:szCs w:val="24"/>
    </w:rPr>
  </w:style>
  <w:style w:type="character" w:customStyle="1" w:styleId="ListLabel120">
    <w:name w:val="ListLabel 120"/>
    <w:rPr>
      <w:sz w:val="24"/>
      <w:szCs w:val="24"/>
    </w:rPr>
  </w:style>
  <w:style w:type="character" w:customStyle="1" w:styleId="ListLabel121">
    <w:name w:val="ListLabel 121"/>
    <w:rPr>
      <w:sz w:val="24"/>
      <w:szCs w:val="24"/>
    </w:rPr>
  </w:style>
  <w:style w:type="character" w:customStyle="1" w:styleId="ListLabel122">
    <w:name w:val="ListLabel 122"/>
    <w:rPr>
      <w:sz w:val="24"/>
      <w:szCs w:val="24"/>
    </w:rPr>
  </w:style>
  <w:style w:type="character" w:customStyle="1" w:styleId="ListLabel123">
    <w:name w:val="ListLabel 123"/>
    <w:rPr>
      <w:sz w:val="24"/>
      <w:szCs w:val="24"/>
    </w:rPr>
  </w:style>
  <w:style w:type="character" w:customStyle="1" w:styleId="ListLabel124">
    <w:name w:val="ListLabel 124"/>
    <w:rPr>
      <w:sz w:val="24"/>
      <w:szCs w:val="24"/>
    </w:rPr>
  </w:style>
  <w:style w:type="character" w:customStyle="1" w:styleId="ListLabel125">
    <w:name w:val="ListLabel 125"/>
    <w:rPr>
      <w:sz w:val="24"/>
      <w:szCs w:val="24"/>
    </w:rPr>
  </w:style>
  <w:style w:type="character" w:customStyle="1" w:styleId="ListLabel126">
    <w:name w:val="ListLabel 126"/>
    <w:rPr>
      <w:sz w:val="24"/>
      <w:szCs w:val="24"/>
    </w:rPr>
  </w:style>
  <w:style w:type="character" w:customStyle="1" w:styleId="ListLabel127">
    <w:name w:val="ListLabel 127"/>
    <w:rPr>
      <w:b/>
      <w:bCs/>
    </w:rPr>
  </w:style>
  <w:style w:type="character" w:customStyle="1" w:styleId="ListLabel128">
    <w:name w:val="ListLabel 128"/>
    <w:rPr>
      <w:rFonts w:eastAsia="Times New Roman"/>
    </w:rPr>
  </w:style>
  <w:style w:type="character" w:customStyle="1" w:styleId="ListLabel129">
    <w:name w:val="ListLabel 129"/>
    <w:rPr>
      <w:color w:val="auto"/>
    </w:rPr>
  </w:style>
  <w:style w:type="character" w:customStyle="1" w:styleId="ListLabel130">
    <w:name w:val="ListLabel 130"/>
    <w:rPr>
      <w:b w:val="0"/>
      <w:bCs w:val="0"/>
    </w:rPr>
  </w:style>
  <w:style w:type="character" w:customStyle="1" w:styleId="ListLabel131">
    <w:name w:val="ListLabel 131"/>
    <w:rPr>
      <w:rFonts w:cs="Arial"/>
    </w:rPr>
  </w:style>
  <w:style w:type="character" w:customStyle="1" w:styleId="ListLabel132">
    <w:name w:val="ListLabel 132"/>
    <w:rPr>
      <w:rFonts w:cs="Courier New"/>
    </w:rPr>
  </w:style>
  <w:style w:type="character" w:customStyle="1" w:styleId="ListLabel133">
    <w:name w:val="ListLabel 133"/>
    <w:rPr>
      <w:rFonts w:cs="Wingdings"/>
    </w:rPr>
  </w:style>
  <w:style w:type="character" w:customStyle="1" w:styleId="ListLabel134">
    <w:name w:val="ListLabel 134"/>
    <w:rPr>
      <w:rFonts w:cs="Symbol"/>
    </w:rPr>
  </w:style>
  <w:style w:type="character" w:customStyle="1" w:styleId="ListLabel135">
    <w:name w:val="ListLabel 135"/>
    <w:rPr>
      <w:rFonts w:cs="Courier New"/>
    </w:rPr>
  </w:style>
  <w:style w:type="character" w:customStyle="1" w:styleId="ListLabel136">
    <w:name w:val="ListLabel 136"/>
    <w:rPr>
      <w:rFonts w:cs="Wingdings"/>
    </w:rPr>
  </w:style>
  <w:style w:type="character" w:customStyle="1" w:styleId="ListLabel137">
    <w:name w:val="ListLabel 137"/>
    <w:rPr>
      <w:rFonts w:cs="Symbol"/>
    </w:rPr>
  </w:style>
  <w:style w:type="character" w:customStyle="1" w:styleId="ListLabel138">
    <w:name w:val="ListLabel 138"/>
    <w:rPr>
      <w:rFonts w:cs="Courier New"/>
    </w:rPr>
  </w:style>
  <w:style w:type="character" w:customStyle="1" w:styleId="ListLabel139">
    <w:name w:val="ListLabel 139"/>
    <w:rPr>
      <w:rFonts w:cs="Wingdings"/>
    </w:rPr>
  </w:style>
  <w:style w:type="character" w:customStyle="1" w:styleId="ListLabel140">
    <w:name w:val="ListLabel 140"/>
    <w:rPr>
      <w:rFonts w:cs="Arial"/>
    </w:rPr>
  </w:style>
  <w:style w:type="character" w:customStyle="1" w:styleId="ListLabel141">
    <w:name w:val="ListLabel 141"/>
    <w:rPr>
      <w:rFonts w:cs="Courier New"/>
    </w:rPr>
  </w:style>
  <w:style w:type="character" w:customStyle="1" w:styleId="ListLabel142">
    <w:name w:val="ListLabel 142"/>
    <w:rPr>
      <w:rFonts w:cs="Wingdings"/>
    </w:rPr>
  </w:style>
  <w:style w:type="character" w:customStyle="1" w:styleId="ListLabel143">
    <w:name w:val="ListLabel 143"/>
    <w:rPr>
      <w:rFonts w:cs="Symbol"/>
    </w:rPr>
  </w:style>
  <w:style w:type="character" w:customStyle="1" w:styleId="ListLabel144">
    <w:name w:val="ListLabel 144"/>
    <w:rPr>
      <w:rFonts w:cs="Courier New"/>
    </w:rPr>
  </w:style>
  <w:style w:type="character" w:customStyle="1" w:styleId="ListLabel145">
    <w:name w:val="ListLabel 145"/>
    <w:rPr>
      <w:rFonts w:cs="Wingdings"/>
    </w:rPr>
  </w:style>
  <w:style w:type="character" w:customStyle="1" w:styleId="ListLabel146">
    <w:name w:val="ListLabel 146"/>
    <w:rPr>
      <w:rFonts w:cs="Symbol"/>
    </w:rPr>
  </w:style>
  <w:style w:type="character" w:customStyle="1" w:styleId="ListLabel147">
    <w:name w:val="ListLabel 147"/>
    <w:rPr>
      <w:rFonts w:cs="Courier New"/>
    </w:rPr>
  </w:style>
  <w:style w:type="character" w:customStyle="1" w:styleId="ListLabel148">
    <w:name w:val="ListLabel 148"/>
    <w:rPr>
      <w:rFonts w:cs="Wingdings"/>
    </w:rPr>
  </w:style>
  <w:style w:type="character" w:customStyle="1" w:styleId="ListLabel149">
    <w:name w:val="ListLabel 149"/>
    <w:rPr>
      <w:rFonts w:cs="Arial"/>
      <w:b w:val="0"/>
      <w:bCs w:val="0"/>
      <w:i w:val="0"/>
      <w:iCs w:val="0"/>
      <w:strike w:val="0"/>
      <w:dstrike w:val="0"/>
      <w:color w:val="000000"/>
      <w:position w:val="0"/>
      <w:sz w:val="24"/>
      <w:szCs w:val="24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ListLabel150">
    <w:name w:val="ListLabel 150"/>
    <w:rPr>
      <w:sz w:val="24"/>
      <w:szCs w:val="24"/>
    </w:rPr>
  </w:style>
  <w:style w:type="character" w:customStyle="1" w:styleId="ListLabel151">
    <w:name w:val="ListLabel 151"/>
    <w:rPr>
      <w:rFonts w:cs="Times New Roman"/>
      <w:color w:val="auto"/>
    </w:rPr>
  </w:style>
  <w:style w:type="character" w:customStyle="1" w:styleId="ListLabel152">
    <w:name w:val="ListLabel 152"/>
    <w:rPr>
      <w:rFonts w:cs="Courier New"/>
    </w:rPr>
  </w:style>
  <w:style w:type="character" w:customStyle="1" w:styleId="ListLabel153">
    <w:name w:val="ListLabel 153"/>
    <w:rPr>
      <w:rFonts w:cs="Wingdings"/>
    </w:rPr>
  </w:style>
  <w:style w:type="character" w:customStyle="1" w:styleId="ListLabel154">
    <w:name w:val="ListLabel 154"/>
    <w:rPr>
      <w:rFonts w:cs="Symbol"/>
    </w:rPr>
  </w:style>
  <w:style w:type="character" w:customStyle="1" w:styleId="ListLabel155">
    <w:name w:val="ListLabel 155"/>
    <w:rPr>
      <w:rFonts w:cs="Courier New"/>
    </w:rPr>
  </w:style>
  <w:style w:type="character" w:customStyle="1" w:styleId="ListLabel156">
    <w:name w:val="ListLabel 156"/>
    <w:rPr>
      <w:rFonts w:cs="Wingdings"/>
    </w:rPr>
  </w:style>
  <w:style w:type="character" w:customStyle="1" w:styleId="ListLabel157">
    <w:name w:val="ListLabel 157"/>
    <w:rPr>
      <w:rFonts w:cs="Symbol"/>
    </w:rPr>
  </w:style>
  <w:style w:type="character" w:customStyle="1" w:styleId="ListLabel158">
    <w:name w:val="ListLabel 158"/>
    <w:rPr>
      <w:rFonts w:cs="Courier New"/>
    </w:rPr>
  </w:style>
  <w:style w:type="character" w:customStyle="1" w:styleId="ListLabel159">
    <w:name w:val="ListLabel 159"/>
    <w:rPr>
      <w:rFonts w:cs="Wingdings"/>
    </w:rPr>
  </w:style>
  <w:style w:type="character" w:customStyle="1" w:styleId="ListLabel160">
    <w:name w:val="ListLabel 160"/>
    <w:rPr>
      <w:rFonts w:cs="Times New Roman"/>
      <w:color w:val="auto"/>
    </w:rPr>
  </w:style>
  <w:style w:type="character" w:customStyle="1" w:styleId="ListLabel161">
    <w:name w:val="ListLabel 161"/>
    <w:rPr>
      <w:rFonts w:cs="Courier New"/>
    </w:rPr>
  </w:style>
  <w:style w:type="character" w:customStyle="1" w:styleId="ListLabel162">
    <w:name w:val="ListLabel 162"/>
    <w:rPr>
      <w:rFonts w:cs="Wingdings"/>
    </w:rPr>
  </w:style>
  <w:style w:type="character" w:customStyle="1" w:styleId="ListLabel163">
    <w:name w:val="ListLabel 163"/>
    <w:rPr>
      <w:rFonts w:cs="Symbol"/>
    </w:rPr>
  </w:style>
  <w:style w:type="character" w:customStyle="1" w:styleId="ListLabel164">
    <w:name w:val="ListLabel 164"/>
    <w:rPr>
      <w:rFonts w:cs="Courier New"/>
    </w:rPr>
  </w:style>
  <w:style w:type="character" w:customStyle="1" w:styleId="ListLabel165">
    <w:name w:val="ListLabel 165"/>
    <w:rPr>
      <w:rFonts w:cs="Wingdings"/>
    </w:rPr>
  </w:style>
  <w:style w:type="character" w:customStyle="1" w:styleId="ListLabel166">
    <w:name w:val="ListLabel 166"/>
    <w:rPr>
      <w:rFonts w:cs="Symbol"/>
    </w:rPr>
  </w:style>
  <w:style w:type="character" w:customStyle="1" w:styleId="ListLabel167">
    <w:name w:val="ListLabel 167"/>
    <w:rPr>
      <w:rFonts w:cs="Courier New"/>
    </w:rPr>
  </w:style>
  <w:style w:type="character" w:customStyle="1" w:styleId="ListLabel168">
    <w:name w:val="ListLabel 168"/>
    <w:rPr>
      <w:rFonts w:cs="Wingdings"/>
    </w:rPr>
  </w:style>
  <w:style w:type="character" w:customStyle="1" w:styleId="ListLabel169">
    <w:name w:val="ListLabel 169"/>
    <w:rPr>
      <w:b w:val="0"/>
      <w:bCs w:val="0"/>
      <w:i w:val="0"/>
      <w:iCs w:val="0"/>
      <w:color w:val="auto"/>
    </w:rPr>
  </w:style>
  <w:style w:type="character" w:customStyle="1" w:styleId="ListLabel170">
    <w:name w:val="ListLabel 170"/>
    <w:rPr>
      <w:rFonts w:cs="Arial"/>
      <w:b/>
      <w:bCs/>
      <w:spacing w:val="2"/>
      <w:sz w:val="24"/>
      <w:szCs w:val="24"/>
    </w:rPr>
  </w:style>
  <w:style w:type="character" w:customStyle="1" w:styleId="ListLabel171">
    <w:name w:val="ListLabel 171"/>
    <w:rPr>
      <w:rFonts w:cs="Arial"/>
      <w:b w:val="0"/>
      <w:bCs w:val="0"/>
      <w:strike w:val="0"/>
      <w:dstrike w:val="0"/>
      <w:color w:val="auto"/>
      <w:spacing w:val="2"/>
      <w:sz w:val="24"/>
      <w:szCs w:val="24"/>
    </w:rPr>
  </w:style>
  <w:style w:type="character" w:customStyle="1" w:styleId="ListLabel172">
    <w:name w:val="ListLabel 172"/>
    <w:rPr>
      <w:rFonts w:cs="Arial"/>
      <w:b w:val="0"/>
      <w:bCs w:val="0"/>
      <w:spacing w:val="2"/>
      <w:sz w:val="24"/>
      <w:szCs w:val="24"/>
    </w:rPr>
  </w:style>
  <w:style w:type="character" w:customStyle="1" w:styleId="ListLabel173">
    <w:name w:val="ListLabel 173"/>
    <w:rPr>
      <w:rFonts w:cs="Arial"/>
      <w:b/>
      <w:bCs/>
      <w:spacing w:val="2"/>
      <w:sz w:val="20"/>
      <w:szCs w:val="20"/>
    </w:rPr>
  </w:style>
  <w:style w:type="character" w:customStyle="1" w:styleId="ListLabel174">
    <w:name w:val="ListLabel 174"/>
    <w:rPr>
      <w:rFonts w:cs="Arial"/>
      <w:b/>
      <w:bCs/>
      <w:spacing w:val="2"/>
      <w:sz w:val="20"/>
      <w:szCs w:val="20"/>
    </w:rPr>
  </w:style>
  <w:style w:type="character" w:customStyle="1" w:styleId="ListLabel175">
    <w:name w:val="ListLabel 175"/>
    <w:rPr>
      <w:rFonts w:cs="Arial"/>
      <w:b/>
      <w:bCs/>
      <w:spacing w:val="2"/>
      <w:sz w:val="20"/>
      <w:szCs w:val="20"/>
    </w:rPr>
  </w:style>
  <w:style w:type="character" w:customStyle="1" w:styleId="ListLabel176">
    <w:name w:val="ListLabel 176"/>
    <w:rPr>
      <w:rFonts w:cs="Arial"/>
      <w:b/>
      <w:bCs/>
      <w:spacing w:val="2"/>
      <w:sz w:val="20"/>
      <w:szCs w:val="20"/>
    </w:rPr>
  </w:style>
  <w:style w:type="character" w:customStyle="1" w:styleId="ListLabel177">
    <w:name w:val="ListLabel 177"/>
    <w:rPr>
      <w:rFonts w:cs="Arial"/>
      <w:b/>
      <w:bCs/>
      <w:spacing w:val="2"/>
      <w:sz w:val="20"/>
      <w:szCs w:val="20"/>
    </w:rPr>
  </w:style>
  <w:style w:type="character" w:customStyle="1" w:styleId="ListLabel178">
    <w:name w:val="ListLabel 178"/>
    <w:rPr>
      <w:rFonts w:cs="Arial"/>
      <w:b/>
      <w:bCs/>
      <w:spacing w:val="2"/>
      <w:sz w:val="20"/>
      <w:szCs w:val="20"/>
    </w:rPr>
  </w:style>
  <w:style w:type="character" w:customStyle="1" w:styleId="ListLabel179">
    <w:name w:val="ListLabel 179"/>
    <w:rPr>
      <w:b w:val="0"/>
      <w:bCs w:val="0"/>
    </w:rPr>
  </w:style>
  <w:style w:type="character" w:customStyle="1" w:styleId="ListLabel180">
    <w:name w:val="ListLabel 180"/>
    <w:rPr>
      <w:rFonts w:eastAsia="Times New Roman" w:cs="Arial"/>
    </w:rPr>
  </w:style>
  <w:style w:type="character" w:customStyle="1" w:styleId="ListLabel181">
    <w:name w:val="ListLabel 181"/>
    <w:rPr>
      <w:rFonts w:cs="Arial"/>
      <w:b/>
      <w:bCs/>
    </w:rPr>
  </w:style>
  <w:style w:type="character" w:customStyle="1" w:styleId="ListLabel182">
    <w:name w:val="ListLabel 182"/>
    <w:rPr>
      <w:rFonts w:cs="Arial"/>
      <w:b/>
      <w:bCs/>
    </w:rPr>
  </w:style>
  <w:style w:type="character" w:customStyle="1" w:styleId="ListLabel183">
    <w:name w:val="ListLabel 183"/>
    <w:rPr>
      <w:rFonts w:cs="Arial"/>
      <w:b/>
      <w:bCs/>
    </w:rPr>
  </w:style>
  <w:style w:type="character" w:customStyle="1" w:styleId="ListLabel184">
    <w:name w:val="ListLabel 184"/>
    <w:rPr>
      <w:rFonts w:cs="Arial"/>
      <w:b/>
      <w:bCs/>
    </w:rPr>
  </w:style>
  <w:style w:type="character" w:customStyle="1" w:styleId="ListLabel185">
    <w:name w:val="ListLabel 185"/>
    <w:rPr>
      <w:rFonts w:cs="Arial"/>
      <w:b/>
      <w:bCs/>
    </w:rPr>
  </w:style>
  <w:style w:type="character" w:customStyle="1" w:styleId="ListLabel186">
    <w:name w:val="ListLabel 186"/>
    <w:rPr>
      <w:rFonts w:cs="Arial"/>
      <w:b/>
      <w:bCs/>
    </w:rPr>
  </w:style>
  <w:style w:type="character" w:customStyle="1" w:styleId="ListLabel187">
    <w:name w:val="ListLabel 187"/>
    <w:rPr>
      <w:rFonts w:cs="Arial"/>
      <w:b/>
      <w:bCs/>
    </w:rPr>
  </w:style>
  <w:style w:type="character" w:customStyle="1" w:styleId="ListLabel188">
    <w:name w:val="ListLabel 188"/>
    <w:rPr>
      <w:rFonts w:cs="Arial"/>
      <w:b/>
      <w:bCs/>
    </w:rPr>
  </w:style>
  <w:style w:type="character" w:customStyle="1" w:styleId="ListLabel189">
    <w:name w:val="ListLabel 189"/>
    <w:rPr>
      <w:rFonts w:cs="Arial"/>
      <w:b/>
      <w:bCs/>
    </w:rPr>
  </w:style>
  <w:style w:type="character" w:customStyle="1" w:styleId="ListLabel190">
    <w:name w:val="ListLabel 190"/>
    <w:rPr>
      <w:b w:val="0"/>
      <w:i w:val="0"/>
      <w:color w:val="auto"/>
    </w:rPr>
  </w:style>
  <w:style w:type="character" w:styleId="Pogrubienie">
    <w:name w:val="Strong"/>
    <w:qFormat/>
    <w:rPr>
      <w:b/>
      <w:bCs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20"/>
    </w:pPr>
    <w:rPr>
      <w:rFonts w:eastAsia="Calibri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customStyle="1" w:styleId="Nagwek40">
    <w:name w:val="Nagłówek4"/>
    <w:basedOn w:val="Normalny"/>
    <w:next w:val="Tekstpodstawowy"/>
    <w:pPr>
      <w:keepNext/>
      <w:spacing w:before="240" w:after="120"/>
    </w:pPr>
    <w:rPr>
      <w:rFonts w:ascii="Arial" w:eastAsia="Calibri" w:hAnsi="Arial" w:cs="Arial"/>
      <w:sz w:val="28"/>
      <w:szCs w:val="28"/>
    </w:rPr>
  </w:style>
  <w:style w:type="paragraph" w:customStyle="1" w:styleId="Gwkaistopka">
    <w:name w:val="Główka i stopka"/>
    <w:basedOn w:val="Normalny"/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  <w:rPr>
      <w:rFonts w:eastAsia="Calibri"/>
    </w:rPr>
  </w:style>
  <w:style w:type="paragraph" w:styleId="Tekstpodstawowywcity">
    <w:name w:val="Body Text Indent"/>
    <w:basedOn w:val="Normalny"/>
    <w:pPr>
      <w:widowControl w:val="0"/>
      <w:ind w:left="144" w:firstLine="1"/>
      <w:jc w:val="both"/>
    </w:pPr>
    <w:rPr>
      <w:rFonts w:ascii="Arial" w:eastAsia="Calibri" w:hAnsi="Arial" w:cs="Arial"/>
      <w:sz w:val="20"/>
      <w:szCs w:val="20"/>
    </w:rPr>
  </w:style>
  <w:style w:type="paragraph" w:customStyle="1" w:styleId="WW-Tekstpodstawowy2">
    <w:name w:val="WW-Tekst podstawowy 2"/>
    <w:basedOn w:val="Normalny"/>
    <w:pPr>
      <w:widowControl w:val="0"/>
      <w:jc w:val="both"/>
    </w:pPr>
    <w:rPr>
      <w:rFonts w:ascii="Arial" w:hAnsi="Arial" w:cs="Arial"/>
      <w:b/>
      <w:bCs/>
      <w:u w:val="single"/>
    </w:rPr>
  </w:style>
  <w:style w:type="paragraph" w:customStyle="1" w:styleId="WW-Tekstpodstawowy21">
    <w:name w:val="WW-Tekst podstawowy 21"/>
    <w:basedOn w:val="Normalny"/>
    <w:uiPriority w:val="99"/>
    <w:pPr>
      <w:widowControl w:val="0"/>
      <w:jc w:val="both"/>
    </w:pPr>
    <w:rPr>
      <w:rFonts w:ascii="Arial" w:hAnsi="Arial" w:cs="Arial"/>
    </w:rPr>
  </w:style>
  <w:style w:type="paragraph" w:customStyle="1" w:styleId="Tekstpodstawowy21">
    <w:name w:val="Tekst podstawowy 21"/>
    <w:basedOn w:val="Normalny"/>
    <w:uiPriority w:val="99"/>
    <w:pPr>
      <w:widowControl w:val="0"/>
      <w:jc w:val="both"/>
    </w:pPr>
    <w:rPr>
      <w:rFonts w:ascii="Arial" w:hAnsi="Arial" w:cs="Arial"/>
      <w:b/>
      <w:bCs/>
    </w:rPr>
  </w:style>
  <w:style w:type="paragraph" w:customStyle="1" w:styleId="WW-Tekstpodstawowy3">
    <w:name w:val="WW-Tekst podstawowy 3"/>
    <w:basedOn w:val="Normalny"/>
    <w:rPr>
      <w:rFonts w:ascii="Arial" w:hAnsi="Arial" w:cs="Arial"/>
      <w:b/>
      <w:bCs/>
    </w:rPr>
  </w:style>
  <w:style w:type="paragraph" w:customStyle="1" w:styleId="Tekstpodstawowy22">
    <w:name w:val="Tekst podstawowy 22"/>
    <w:basedOn w:val="Normalny"/>
    <w:rPr>
      <w:rFonts w:ascii="Arial" w:hAnsi="Arial" w:cs="Arial"/>
      <w:color w:val="FF0000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rFonts w:eastAsia="Calibri"/>
    </w:rPr>
  </w:style>
  <w:style w:type="paragraph" w:customStyle="1" w:styleId="Tekstpodstawowywcity23">
    <w:name w:val="Tekst podstawowy wcięty 23"/>
    <w:basedOn w:val="Normalny"/>
    <w:pPr>
      <w:widowControl w:val="0"/>
      <w:shd w:val="clear" w:color="auto" w:fill="FFFFFF"/>
      <w:ind w:left="360"/>
      <w:jc w:val="center"/>
    </w:pPr>
    <w:rPr>
      <w:rFonts w:ascii="Garamond" w:hAnsi="Garamond" w:cs="Garamond"/>
    </w:rPr>
  </w:style>
  <w:style w:type="paragraph" w:customStyle="1" w:styleId="Akapitzlist1">
    <w:name w:val="Akapit z listą1"/>
    <w:basedOn w:val="Normalny"/>
    <w:pPr>
      <w:suppressAutoHyphens w:val="0"/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Default">
    <w:name w:val="Default"/>
    <w:qFormat/>
    <w:pPr>
      <w:suppressAutoHyphens/>
    </w:pPr>
    <w:rPr>
      <w:color w:val="000000"/>
      <w:sz w:val="24"/>
      <w:szCs w:val="24"/>
      <w:lang w:eastAsia="zh-CN"/>
    </w:rPr>
  </w:style>
  <w:style w:type="paragraph" w:customStyle="1" w:styleId="Tekstpodstawowywcity22">
    <w:name w:val="Tekst podstawowy wcięty 22"/>
    <w:basedOn w:val="Normalny"/>
    <w:pPr>
      <w:widowControl w:val="0"/>
      <w:shd w:val="clear" w:color="auto" w:fill="FFFFFF"/>
      <w:spacing w:line="100" w:lineRule="atLeast"/>
      <w:ind w:left="360"/>
      <w:jc w:val="center"/>
      <w:textAlignment w:val="baseline"/>
    </w:pPr>
    <w:rPr>
      <w:rFonts w:ascii="Garamond" w:hAnsi="Garamond" w:cs="Garamond"/>
    </w:rPr>
  </w:style>
  <w:style w:type="paragraph" w:customStyle="1" w:styleId="Normalny1">
    <w:name w:val="Normalny1"/>
    <w:pPr>
      <w:suppressAutoHyphens/>
      <w:spacing w:line="100" w:lineRule="atLeast"/>
      <w:textAlignment w:val="baseline"/>
    </w:pPr>
    <w:rPr>
      <w:sz w:val="24"/>
      <w:szCs w:val="24"/>
      <w:lang w:eastAsia="zh-CN"/>
    </w:rPr>
  </w:style>
  <w:style w:type="paragraph" w:customStyle="1" w:styleId="Listanumerowana1">
    <w:name w:val="Lista numerowana1"/>
    <w:basedOn w:val="Normalny"/>
    <w:pPr>
      <w:widowControl w:val="0"/>
      <w:spacing w:before="120" w:after="60" w:line="288" w:lineRule="auto"/>
    </w:pPr>
    <w:rPr>
      <w:rFonts w:ascii="Times" w:hAnsi="Times" w:cs="Times"/>
      <w:b/>
      <w:bCs/>
      <w:sz w:val="22"/>
      <w:szCs w:val="22"/>
    </w:rPr>
  </w:style>
  <w:style w:type="paragraph" w:customStyle="1" w:styleId="Listanumerowana21">
    <w:name w:val="Lista numerowana 21"/>
    <w:basedOn w:val="Normalny"/>
    <w:pPr>
      <w:tabs>
        <w:tab w:val="left" w:pos="397"/>
      </w:tabs>
      <w:spacing w:line="288" w:lineRule="auto"/>
      <w:ind w:left="397" w:hanging="397"/>
      <w:jc w:val="both"/>
    </w:pPr>
    <w:rPr>
      <w:rFonts w:ascii="Times" w:hAnsi="Times" w:cs="Times"/>
      <w:sz w:val="22"/>
      <w:szCs w:val="22"/>
    </w:rPr>
  </w:style>
  <w:style w:type="paragraph" w:customStyle="1" w:styleId="Tekstkomentarza1">
    <w:name w:val="Tekst komentarza1"/>
    <w:basedOn w:val="Normalny"/>
    <w:rPr>
      <w:rFonts w:eastAsia="Calibri"/>
      <w:sz w:val="20"/>
      <w:szCs w:val="20"/>
    </w:rPr>
  </w:style>
  <w:style w:type="paragraph" w:customStyle="1" w:styleId="Tematkomentarza1">
    <w:name w:val="Temat komentarza1"/>
    <w:basedOn w:val="Tekstkomentarza1"/>
    <w:next w:val="Tekstkomentarza1"/>
    <w:rPr>
      <w:b/>
      <w:bCs/>
    </w:rPr>
  </w:style>
  <w:style w:type="paragraph" w:customStyle="1" w:styleId="Tekstdymka1">
    <w:name w:val="Tekst dymka1"/>
    <w:basedOn w:val="Normalny"/>
    <w:rPr>
      <w:rFonts w:ascii="Segoe UI" w:eastAsia="Calibri" w:hAnsi="Segoe UI" w:cs="Segoe UI"/>
      <w:sz w:val="18"/>
      <w:szCs w:val="18"/>
    </w:rPr>
  </w:style>
  <w:style w:type="paragraph" w:customStyle="1" w:styleId="Poprawka1">
    <w:name w:val="Poprawka1"/>
    <w:pPr>
      <w:suppressAutoHyphens/>
    </w:pPr>
    <w:rPr>
      <w:sz w:val="24"/>
      <w:szCs w:val="24"/>
      <w:lang w:eastAsia="zh-CN"/>
    </w:rPr>
  </w:style>
  <w:style w:type="paragraph" w:customStyle="1" w:styleId="Akapitzlist10">
    <w:name w:val="Akapit z listą1"/>
    <w:basedOn w:val="Normalny"/>
    <w:pPr>
      <w:suppressAutoHyphens w:val="0"/>
      <w:spacing w:after="200" w:line="276" w:lineRule="auto"/>
      <w:ind w:left="720"/>
    </w:pPr>
    <w:rPr>
      <w:rFonts w:ascii="Calibri" w:eastAsia="Calibri" w:hAnsi="Calibri" w:cs="Calibri"/>
      <w:lang w:eastAsia="ar-SA"/>
    </w:rPr>
  </w:style>
  <w:style w:type="paragraph" w:customStyle="1" w:styleId="Akapitzlist3">
    <w:name w:val="Akapit z listą3"/>
    <w:basedOn w:val="Normalny"/>
    <w:uiPriority w:val="99"/>
    <w:qFormat/>
    <w:pPr>
      <w:suppressAutoHyphens w:val="0"/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ar-SA"/>
    </w:rPr>
  </w:style>
  <w:style w:type="paragraph" w:styleId="Akapitzlist">
    <w:name w:val="List Paragraph"/>
    <w:aliases w:val="Numerowanie,Akapit z listą BS,Normal,Akapit z listą31,Wypunktowanie,Normal2,CW_Lista,L1,Colorful List Accent 1,Akapit z listą4,Średnia siatka 1 — akcent 21,sw tekst,Colorful List - Accent 11,Kolorowa lista — akcent 11,Akapit z listą5"/>
    <w:basedOn w:val="Normalny"/>
    <w:uiPriority w:val="34"/>
    <w:qFormat/>
    <w:pPr>
      <w:autoSpaceDE w:val="0"/>
      <w:spacing w:before="200" w:after="200" w:line="276" w:lineRule="auto"/>
      <w:ind w:left="720"/>
    </w:pPr>
    <w:rPr>
      <w:rFonts w:ascii="Calibri" w:hAnsi="Calibri" w:cs="Calibri"/>
      <w:sz w:val="20"/>
      <w:szCs w:val="20"/>
      <w:lang w:val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kstpodstawowywcity21">
    <w:name w:val="Tekst podstawowy wcięty 21"/>
    <w:basedOn w:val="Normalny"/>
    <w:rsid w:val="009E4130"/>
    <w:pPr>
      <w:spacing w:after="120"/>
      <w:ind w:left="539"/>
    </w:pPr>
    <w:rPr>
      <w:rFonts w:ascii="Arial" w:hAnsi="Arial"/>
      <w:sz w:val="22"/>
      <w:lang w:eastAsia="ar-SA"/>
    </w:rPr>
  </w:style>
  <w:style w:type="character" w:customStyle="1" w:styleId="WW8Num105z1">
    <w:name w:val="WW8Num105z1"/>
    <w:rsid w:val="00A20682"/>
  </w:style>
  <w:style w:type="paragraph" w:styleId="Tekstdymka">
    <w:name w:val="Balloon Text"/>
    <w:basedOn w:val="Normalny"/>
    <w:link w:val="TekstdymkaZnak1"/>
    <w:uiPriority w:val="99"/>
    <w:semiHidden/>
    <w:unhideWhenUsed/>
    <w:rsid w:val="00563123"/>
    <w:rPr>
      <w:rFonts w:ascii="Segoe UI" w:hAnsi="Segoe UI" w:cs="Segoe UI"/>
      <w:sz w:val="18"/>
      <w:szCs w:val="18"/>
    </w:rPr>
  </w:style>
  <w:style w:type="character" w:customStyle="1" w:styleId="TekstdymkaZnak1">
    <w:name w:val="Tekst dymka Znak1"/>
    <w:link w:val="Tekstdymka"/>
    <w:uiPriority w:val="99"/>
    <w:semiHidden/>
    <w:rsid w:val="00563123"/>
    <w:rPr>
      <w:rFonts w:ascii="Segoe UI" w:hAnsi="Segoe UI" w:cs="Segoe UI"/>
      <w:sz w:val="18"/>
      <w:szCs w:val="18"/>
      <w:lang w:eastAsia="zh-CN"/>
    </w:rPr>
  </w:style>
  <w:style w:type="character" w:styleId="Odwoaniedokomentarza">
    <w:name w:val="annotation reference"/>
    <w:uiPriority w:val="99"/>
    <w:semiHidden/>
    <w:unhideWhenUsed/>
    <w:rsid w:val="008E3E83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8E3E83"/>
    <w:pPr>
      <w:suppressAutoHyphens w:val="0"/>
    </w:pPr>
    <w:rPr>
      <w:sz w:val="20"/>
      <w:szCs w:val="20"/>
    </w:rPr>
  </w:style>
  <w:style w:type="character" w:customStyle="1" w:styleId="TekstkomentarzaZnak1">
    <w:name w:val="Tekst komentarza Znak1"/>
    <w:uiPriority w:val="99"/>
    <w:semiHidden/>
    <w:rsid w:val="008E3E83"/>
    <w:rPr>
      <w:lang w:eastAsia="zh-CN"/>
    </w:rPr>
  </w:style>
  <w:style w:type="paragraph" w:styleId="NormalnyWeb">
    <w:name w:val="Normal (Web)"/>
    <w:basedOn w:val="Normalny"/>
    <w:rsid w:val="008E3E83"/>
    <w:pPr>
      <w:suppressAutoHyphens w:val="0"/>
      <w:spacing w:before="100" w:beforeAutospacing="1" w:after="100" w:afterAutospacing="1"/>
    </w:pPr>
    <w:rPr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semiHidden/>
    <w:unhideWhenUsed/>
    <w:rsid w:val="002F3591"/>
    <w:pPr>
      <w:suppressAutoHyphens/>
    </w:pPr>
    <w:rPr>
      <w:b/>
      <w:bCs/>
    </w:rPr>
  </w:style>
  <w:style w:type="character" w:customStyle="1" w:styleId="TematkomentarzaZnak1">
    <w:name w:val="Temat komentarza Znak1"/>
    <w:link w:val="Tematkomentarza"/>
    <w:uiPriority w:val="99"/>
    <w:semiHidden/>
    <w:rsid w:val="002F3591"/>
    <w:rPr>
      <w:rFonts w:ascii="Times New Roman" w:hAnsi="Times New Roman" w:cs="Times New Roman"/>
      <w:b/>
      <w:bCs/>
      <w:sz w:val="20"/>
      <w:szCs w:val="20"/>
      <w:lang w:eastAsia="zh-CN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1F7E5B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1F7E5B"/>
    <w:rPr>
      <w:sz w:val="16"/>
      <w:szCs w:val="16"/>
      <w:lang w:eastAsia="zh-CN"/>
    </w:rPr>
  </w:style>
  <w:style w:type="character" w:customStyle="1" w:styleId="Nagwek8Znak">
    <w:name w:val="Nagłówek 8 Znak"/>
    <w:link w:val="Nagwek8"/>
    <w:rsid w:val="003C62FE"/>
    <w:rPr>
      <w:rFonts w:ascii="Arial" w:hAnsi="Arial"/>
      <w:b/>
      <w:sz w:val="24"/>
      <w:lang w:eastAsia="ar-SA"/>
    </w:rPr>
  </w:style>
  <w:style w:type="paragraph" w:customStyle="1" w:styleId="pktpunkt">
    <w:name w:val="pktpunkt"/>
    <w:basedOn w:val="Normalny"/>
    <w:rsid w:val="006E0270"/>
    <w:pPr>
      <w:suppressAutoHyphens w:val="0"/>
      <w:spacing w:before="100" w:beforeAutospacing="1" w:after="100" w:afterAutospacing="1"/>
    </w:pPr>
    <w:rPr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F019FA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semiHidden/>
    <w:rsid w:val="00F019FA"/>
    <w:rPr>
      <w:sz w:val="24"/>
      <w:szCs w:val="24"/>
      <w:lang w:eastAsia="zh-CN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F019FA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semiHidden/>
    <w:rsid w:val="00F019FA"/>
    <w:rPr>
      <w:sz w:val="24"/>
      <w:szCs w:val="24"/>
      <w:lang w:eastAsia="zh-CN"/>
    </w:rPr>
  </w:style>
  <w:style w:type="table" w:styleId="Tabela-Siatka">
    <w:name w:val="Table Grid"/>
    <w:basedOn w:val="Standardowy"/>
    <w:uiPriority w:val="39"/>
    <w:rsid w:val="00F019F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96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1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8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mosc.ezamawiajacy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aplikacja.ceidg.gov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yszukiwarka-krs.ms.gov.pl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F65315-DE76-45DD-B947-48B51A7C11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424</TotalTime>
  <Pages>7</Pages>
  <Words>2071</Words>
  <Characters>12430</Characters>
  <Application>Microsoft Office Word</Application>
  <DocSecurity>0</DocSecurity>
  <Lines>103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14473</CharactersWithSpaces>
  <SharedDoc>false</SharedDoc>
  <HLinks>
    <vt:vector size="114" baseType="variant">
      <vt:variant>
        <vt:i4>6029379</vt:i4>
      </vt:variant>
      <vt:variant>
        <vt:i4>54</vt:i4>
      </vt:variant>
      <vt:variant>
        <vt:i4>0</vt:i4>
      </vt:variant>
      <vt:variant>
        <vt:i4>5</vt:i4>
      </vt:variant>
      <vt:variant>
        <vt:lpwstr>https://portal.smartpzp.pl/zamosc</vt:lpwstr>
      </vt:variant>
      <vt:variant>
        <vt:lpwstr/>
      </vt:variant>
      <vt:variant>
        <vt:i4>1114193</vt:i4>
      </vt:variant>
      <vt:variant>
        <vt:i4>51</vt:i4>
      </vt:variant>
      <vt:variant>
        <vt:i4>0</vt:i4>
      </vt:variant>
      <vt:variant>
        <vt:i4>5</vt:i4>
      </vt:variant>
      <vt:variant>
        <vt:lpwstr>https://umzamosc.bip.lubelskie.pl/index.php?id=71</vt:lpwstr>
      </vt:variant>
      <vt:variant>
        <vt:lpwstr/>
      </vt:variant>
      <vt:variant>
        <vt:i4>6029379</vt:i4>
      </vt:variant>
      <vt:variant>
        <vt:i4>48</vt:i4>
      </vt:variant>
      <vt:variant>
        <vt:i4>0</vt:i4>
      </vt:variant>
      <vt:variant>
        <vt:i4>5</vt:i4>
      </vt:variant>
      <vt:variant>
        <vt:lpwstr>https://portal.smartpzp.pl/zamosc</vt:lpwstr>
      </vt:variant>
      <vt:variant>
        <vt:lpwstr/>
      </vt:variant>
      <vt:variant>
        <vt:i4>4915268</vt:i4>
      </vt:variant>
      <vt:variant>
        <vt:i4>45</vt:i4>
      </vt:variant>
      <vt:variant>
        <vt:i4>0</vt:i4>
      </vt:variant>
      <vt:variant>
        <vt:i4>5</vt:i4>
      </vt:variant>
      <vt:variant>
        <vt:lpwstr>http://portal.smartpzp.pl/zamosc</vt:lpwstr>
      </vt:variant>
      <vt:variant>
        <vt:lpwstr/>
      </vt:variant>
      <vt:variant>
        <vt:i4>2687031</vt:i4>
      </vt:variant>
      <vt:variant>
        <vt:i4>42</vt:i4>
      </vt:variant>
      <vt:variant>
        <vt:i4>0</vt:i4>
      </vt:variant>
      <vt:variant>
        <vt:i4>5</vt:i4>
      </vt:variant>
      <vt:variant>
        <vt:lpwstr>https://www.gov.pl/web/e-dowod/podpis-osobisty</vt:lpwstr>
      </vt:variant>
      <vt:variant>
        <vt:lpwstr/>
      </vt:variant>
      <vt:variant>
        <vt:i4>4128817</vt:i4>
      </vt:variant>
      <vt:variant>
        <vt:i4>39</vt:i4>
      </vt:variant>
      <vt:variant>
        <vt:i4>0</vt:i4>
      </vt:variant>
      <vt:variant>
        <vt:i4>5</vt:i4>
      </vt:variant>
      <vt:variant>
        <vt:lpwstr>https://www.gov.pl/web/gov/zaloz-profil-zaufany</vt:lpwstr>
      </vt:variant>
      <vt:variant>
        <vt:lpwstr/>
      </vt:variant>
      <vt:variant>
        <vt:i4>196695</vt:i4>
      </vt:variant>
      <vt:variant>
        <vt:i4>36</vt:i4>
      </vt:variant>
      <vt:variant>
        <vt:i4>0</vt:i4>
      </vt:variant>
      <vt:variant>
        <vt:i4>5</vt:i4>
      </vt:variant>
      <vt:variant>
        <vt:lpwstr>http://www.nccert.pl/kontakt.htm</vt:lpwstr>
      </vt:variant>
      <vt:variant>
        <vt:lpwstr/>
      </vt:variant>
      <vt:variant>
        <vt:i4>5439592</vt:i4>
      </vt:variant>
      <vt:variant>
        <vt:i4>33</vt:i4>
      </vt:variant>
      <vt:variant>
        <vt:i4>0</vt:i4>
      </vt:variant>
      <vt:variant>
        <vt:i4>5</vt:i4>
      </vt:variant>
      <vt:variant>
        <vt:lpwstr>mailto:zamowienia@zamosc.pl</vt:lpwstr>
      </vt:variant>
      <vt:variant>
        <vt:lpwstr/>
      </vt:variant>
      <vt:variant>
        <vt:i4>4915268</vt:i4>
      </vt:variant>
      <vt:variant>
        <vt:i4>30</vt:i4>
      </vt:variant>
      <vt:variant>
        <vt:i4>0</vt:i4>
      </vt:variant>
      <vt:variant>
        <vt:i4>5</vt:i4>
      </vt:variant>
      <vt:variant>
        <vt:lpwstr>http://portal.smartpzp.pl/zamosc</vt:lpwstr>
      </vt:variant>
      <vt:variant>
        <vt:lpwstr/>
      </vt:variant>
      <vt:variant>
        <vt:i4>1114193</vt:i4>
      </vt:variant>
      <vt:variant>
        <vt:i4>27</vt:i4>
      </vt:variant>
      <vt:variant>
        <vt:i4>0</vt:i4>
      </vt:variant>
      <vt:variant>
        <vt:i4>5</vt:i4>
      </vt:variant>
      <vt:variant>
        <vt:lpwstr>https://umzamosc.bip.lubelskie.pl/index.php?id=71</vt:lpwstr>
      </vt:variant>
      <vt:variant>
        <vt:lpwstr/>
      </vt:variant>
      <vt:variant>
        <vt:i4>4915268</vt:i4>
      </vt:variant>
      <vt:variant>
        <vt:i4>24</vt:i4>
      </vt:variant>
      <vt:variant>
        <vt:i4>0</vt:i4>
      </vt:variant>
      <vt:variant>
        <vt:i4>5</vt:i4>
      </vt:variant>
      <vt:variant>
        <vt:lpwstr>http://portal.smartpzp.pl/zamosc</vt:lpwstr>
      </vt:variant>
      <vt:variant>
        <vt:lpwstr/>
      </vt:variant>
      <vt:variant>
        <vt:i4>1114193</vt:i4>
      </vt:variant>
      <vt:variant>
        <vt:i4>21</vt:i4>
      </vt:variant>
      <vt:variant>
        <vt:i4>0</vt:i4>
      </vt:variant>
      <vt:variant>
        <vt:i4>5</vt:i4>
      </vt:variant>
      <vt:variant>
        <vt:lpwstr>https://umzamosc.bip.lubelskie.pl/index.php?id=71</vt:lpwstr>
      </vt:variant>
      <vt:variant>
        <vt:lpwstr/>
      </vt:variant>
      <vt:variant>
        <vt:i4>5439592</vt:i4>
      </vt:variant>
      <vt:variant>
        <vt:i4>18</vt:i4>
      </vt:variant>
      <vt:variant>
        <vt:i4>0</vt:i4>
      </vt:variant>
      <vt:variant>
        <vt:i4>5</vt:i4>
      </vt:variant>
      <vt:variant>
        <vt:lpwstr>mailto:zamowienia@zamosc.pl</vt:lpwstr>
      </vt:variant>
      <vt:variant>
        <vt:lpwstr/>
      </vt:variant>
      <vt:variant>
        <vt:i4>8257595</vt:i4>
      </vt:variant>
      <vt:variant>
        <vt:i4>15</vt:i4>
      </vt:variant>
      <vt:variant>
        <vt:i4>0</vt:i4>
      </vt:variant>
      <vt:variant>
        <vt:i4>5</vt:i4>
      </vt:variant>
      <vt:variant>
        <vt:lpwstr>https://portal.smartpzp.pl/zamosc/elearning</vt:lpwstr>
      </vt:variant>
      <vt:variant>
        <vt:lpwstr/>
      </vt:variant>
      <vt:variant>
        <vt:i4>6029379</vt:i4>
      </vt:variant>
      <vt:variant>
        <vt:i4>12</vt:i4>
      </vt:variant>
      <vt:variant>
        <vt:i4>0</vt:i4>
      </vt:variant>
      <vt:variant>
        <vt:i4>5</vt:i4>
      </vt:variant>
      <vt:variant>
        <vt:lpwstr>https://portal.smartpzp.pl/zamosc</vt:lpwstr>
      </vt:variant>
      <vt:variant>
        <vt:lpwstr/>
      </vt:variant>
      <vt:variant>
        <vt:i4>4915268</vt:i4>
      </vt:variant>
      <vt:variant>
        <vt:i4>9</vt:i4>
      </vt:variant>
      <vt:variant>
        <vt:i4>0</vt:i4>
      </vt:variant>
      <vt:variant>
        <vt:i4>5</vt:i4>
      </vt:variant>
      <vt:variant>
        <vt:lpwstr>http://portal.smartpzp.pl/zamosc</vt:lpwstr>
      </vt:variant>
      <vt:variant>
        <vt:lpwstr/>
      </vt:variant>
      <vt:variant>
        <vt:i4>1114193</vt:i4>
      </vt:variant>
      <vt:variant>
        <vt:i4>6</vt:i4>
      </vt:variant>
      <vt:variant>
        <vt:i4>0</vt:i4>
      </vt:variant>
      <vt:variant>
        <vt:i4>5</vt:i4>
      </vt:variant>
      <vt:variant>
        <vt:lpwstr>https://umzamosc.bip.lubelskie.pl/index.php?id=71</vt:lpwstr>
      </vt:variant>
      <vt:variant>
        <vt:lpwstr/>
      </vt:variant>
      <vt:variant>
        <vt:i4>1114193</vt:i4>
      </vt:variant>
      <vt:variant>
        <vt:i4>3</vt:i4>
      </vt:variant>
      <vt:variant>
        <vt:i4>0</vt:i4>
      </vt:variant>
      <vt:variant>
        <vt:i4>5</vt:i4>
      </vt:variant>
      <vt:variant>
        <vt:lpwstr>https://umzamosc.bip.lubelskie.pl/index.php?id=71</vt:lpwstr>
      </vt:variant>
      <vt:variant>
        <vt:lpwstr/>
      </vt:variant>
      <vt:variant>
        <vt:i4>5439592</vt:i4>
      </vt:variant>
      <vt:variant>
        <vt:i4>0</vt:i4>
      </vt:variant>
      <vt:variant>
        <vt:i4>0</vt:i4>
      </vt:variant>
      <vt:variant>
        <vt:i4>5</vt:i4>
      </vt:variant>
      <vt:variant>
        <vt:lpwstr>mailto:zamowienia@zamosc.pl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Toczek</dc:creator>
  <cp:keywords/>
  <cp:lastModifiedBy>Marta Trych UM Zamość</cp:lastModifiedBy>
  <cp:revision>80</cp:revision>
  <cp:lastPrinted>2024-03-20T11:12:00Z</cp:lastPrinted>
  <dcterms:created xsi:type="dcterms:W3CDTF">2023-03-17T07:31:00Z</dcterms:created>
  <dcterms:modified xsi:type="dcterms:W3CDTF">2025-09-29T11:29:00Z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